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79" w:rsidRPr="008370B3" w:rsidRDefault="002A3479" w:rsidP="002A3479">
      <w:pPr>
        <w:shd w:val="clear" w:color="auto" w:fill="FFFFFF"/>
        <w:spacing w:line="360" w:lineRule="exact"/>
        <w:ind w:left="-426"/>
        <w:jc w:val="center"/>
        <w:rPr>
          <w:b/>
          <w:color w:val="000000"/>
          <w:sz w:val="28"/>
          <w:szCs w:val="28"/>
        </w:rPr>
      </w:pPr>
      <w:r w:rsidRPr="008370B3">
        <w:rPr>
          <w:b/>
          <w:color w:val="000000"/>
          <w:sz w:val="28"/>
          <w:szCs w:val="28"/>
        </w:rPr>
        <w:t>Муниципальное казённое специальное ( коррекционное) образовательное учреждение</w:t>
      </w:r>
    </w:p>
    <w:p w:rsidR="002A3479" w:rsidRPr="008370B3" w:rsidRDefault="002A3479" w:rsidP="002A3479">
      <w:pPr>
        <w:shd w:val="clear" w:color="auto" w:fill="FFFFFF"/>
        <w:spacing w:line="360" w:lineRule="exact"/>
        <w:jc w:val="center"/>
        <w:rPr>
          <w:b/>
          <w:color w:val="000000"/>
          <w:spacing w:val="1"/>
          <w:sz w:val="28"/>
          <w:szCs w:val="28"/>
        </w:rPr>
      </w:pPr>
      <w:r w:rsidRPr="008370B3">
        <w:rPr>
          <w:b/>
          <w:color w:val="000000"/>
          <w:spacing w:val="1"/>
          <w:sz w:val="28"/>
          <w:szCs w:val="28"/>
        </w:rPr>
        <w:t>для обучающихся, воспитанников с ограниченными возможностями здоровья</w:t>
      </w:r>
    </w:p>
    <w:p w:rsidR="002A3479" w:rsidRPr="008370B3" w:rsidRDefault="002A3479" w:rsidP="002A3479">
      <w:pPr>
        <w:shd w:val="clear" w:color="auto" w:fill="FFFFFF"/>
        <w:spacing w:line="360" w:lineRule="exact"/>
        <w:jc w:val="center"/>
        <w:rPr>
          <w:b/>
          <w:color w:val="000000"/>
          <w:sz w:val="28"/>
          <w:szCs w:val="28"/>
        </w:rPr>
      </w:pPr>
      <w:r w:rsidRPr="008370B3">
        <w:rPr>
          <w:b/>
          <w:color w:val="000000"/>
          <w:sz w:val="28"/>
          <w:szCs w:val="28"/>
        </w:rPr>
        <w:t>«Специальная ( коррекционная) общеобразовательная школа - интернат»</w:t>
      </w:r>
    </w:p>
    <w:p w:rsidR="002A3479" w:rsidRPr="008370B3" w:rsidRDefault="002A3479" w:rsidP="002A3479">
      <w:pPr>
        <w:shd w:val="clear" w:color="auto" w:fill="FFFFFF"/>
        <w:spacing w:line="360" w:lineRule="exact"/>
        <w:jc w:val="center"/>
        <w:rPr>
          <w:b/>
          <w:color w:val="000000"/>
          <w:spacing w:val="1"/>
          <w:sz w:val="28"/>
          <w:szCs w:val="28"/>
        </w:rPr>
      </w:pPr>
      <w:proofErr w:type="spellStart"/>
      <w:r w:rsidRPr="008370B3">
        <w:rPr>
          <w:b/>
          <w:color w:val="000000"/>
          <w:sz w:val="28"/>
          <w:szCs w:val="28"/>
        </w:rPr>
        <w:t>г.Усть</w:t>
      </w:r>
      <w:proofErr w:type="spellEnd"/>
      <w:r w:rsidRPr="008370B3">
        <w:rPr>
          <w:b/>
          <w:color w:val="000000"/>
          <w:sz w:val="28"/>
          <w:szCs w:val="28"/>
        </w:rPr>
        <w:t xml:space="preserve"> –</w:t>
      </w:r>
      <w:proofErr w:type="spellStart"/>
      <w:r w:rsidRPr="008370B3">
        <w:rPr>
          <w:b/>
          <w:color w:val="000000"/>
          <w:sz w:val="28"/>
          <w:szCs w:val="28"/>
        </w:rPr>
        <w:t>Катава</w:t>
      </w:r>
      <w:proofErr w:type="spellEnd"/>
      <w:r w:rsidRPr="008370B3">
        <w:rPr>
          <w:b/>
          <w:color w:val="000000"/>
          <w:sz w:val="28"/>
          <w:szCs w:val="28"/>
        </w:rPr>
        <w:t>.</w:t>
      </w:r>
    </w:p>
    <w:p w:rsidR="002A3479" w:rsidRPr="00F30624" w:rsidRDefault="002A3479" w:rsidP="002A3479"/>
    <w:p w:rsidR="002A3479" w:rsidRPr="008370B3" w:rsidRDefault="002A3479" w:rsidP="002A3479">
      <w:pPr>
        <w:shd w:val="clear" w:color="auto" w:fill="FFFFFF"/>
        <w:tabs>
          <w:tab w:val="left" w:pos="10094"/>
        </w:tabs>
        <w:spacing w:line="317" w:lineRule="exact"/>
        <w:rPr>
          <w:sz w:val="28"/>
          <w:szCs w:val="28"/>
        </w:rPr>
      </w:pPr>
      <w:r w:rsidRPr="008370B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8370B3">
        <w:rPr>
          <w:color w:val="000000"/>
          <w:spacing w:val="-12"/>
          <w:sz w:val="28"/>
          <w:szCs w:val="28"/>
        </w:rPr>
        <w:t>УТВЕРЖДАЮ</w:t>
      </w:r>
    </w:p>
    <w:p w:rsidR="002A3479" w:rsidRPr="008370B3" w:rsidRDefault="002A3479" w:rsidP="002A3479">
      <w:pPr>
        <w:shd w:val="clear" w:color="auto" w:fill="FFFFFF"/>
        <w:tabs>
          <w:tab w:val="left" w:pos="9007"/>
        </w:tabs>
        <w:rPr>
          <w:sz w:val="28"/>
          <w:szCs w:val="28"/>
        </w:rPr>
      </w:pPr>
      <w:r w:rsidRPr="008370B3">
        <w:rPr>
          <w:color w:val="000000"/>
          <w:spacing w:val="-20"/>
          <w:sz w:val="28"/>
          <w:szCs w:val="28"/>
        </w:rPr>
        <w:t>СОГЛАСОВАНО</w:t>
      </w:r>
      <w:r w:rsidRPr="008370B3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8370B3">
        <w:rPr>
          <w:color w:val="000000"/>
          <w:spacing w:val="-5"/>
          <w:sz w:val="28"/>
          <w:szCs w:val="28"/>
        </w:rPr>
        <w:t>Директор МКСКОУ С(К)ОШ-И</w:t>
      </w:r>
    </w:p>
    <w:p w:rsidR="002A3479" w:rsidRPr="008370B3" w:rsidRDefault="002A3479" w:rsidP="002A3479">
      <w:pPr>
        <w:shd w:val="clear" w:color="auto" w:fill="FFFFFF"/>
        <w:tabs>
          <w:tab w:val="left" w:pos="7087"/>
        </w:tabs>
        <w:rPr>
          <w:color w:val="000000"/>
          <w:sz w:val="28"/>
          <w:szCs w:val="28"/>
        </w:rPr>
      </w:pPr>
      <w:r w:rsidRPr="008370B3">
        <w:rPr>
          <w:color w:val="000000"/>
          <w:sz w:val="28"/>
          <w:szCs w:val="28"/>
        </w:rPr>
        <w:t xml:space="preserve">Замдиректора по УВР          </w:t>
      </w:r>
      <w:r w:rsidRPr="008370B3">
        <w:rPr>
          <w:color w:val="000000"/>
          <w:sz w:val="28"/>
          <w:szCs w:val="28"/>
        </w:rPr>
        <w:tab/>
        <w:t xml:space="preserve">                                                            _______ /</w:t>
      </w:r>
      <w:proofErr w:type="spellStart"/>
      <w:r w:rsidRPr="008370B3">
        <w:rPr>
          <w:color w:val="000000"/>
          <w:sz w:val="28"/>
          <w:szCs w:val="28"/>
        </w:rPr>
        <w:t>Г.И.Коротина</w:t>
      </w:r>
      <w:proofErr w:type="spellEnd"/>
      <w:r w:rsidRPr="008370B3">
        <w:rPr>
          <w:color w:val="000000"/>
          <w:sz w:val="28"/>
          <w:szCs w:val="28"/>
        </w:rPr>
        <w:t>/</w:t>
      </w:r>
    </w:p>
    <w:p w:rsidR="002A3479" w:rsidRPr="00F30624" w:rsidRDefault="002A3479" w:rsidP="002A3479">
      <w:pPr>
        <w:shd w:val="clear" w:color="auto" w:fill="FFFFFF"/>
        <w:tabs>
          <w:tab w:val="left" w:pos="10094"/>
        </w:tabs>
      </w:pPr>
      <w:r w:rsidRPr="008370B3">
        <w:rPr>
          <w:color w:val="000000"/>
          <w:sz w:val="28"/>
          <w:szCs w:val="28"/>
        </w:rPr>
        <w:t xml:space="preserve"> _______/Л.И. Баранова/                                                                                                                   </w:t>
      </w:r>
      <w:r w:rsidRPr="00F30624">
        <w:rPr>
          <w:color w:val="000000"/>
        </w:rPr>
        <w:tab/>
        <w:t xml:space="preserve">                           </w:t>
      </w:r>
      <w:r w:rsidRPr="00F30624">
        <w:rPr>
          <w:color w:val="000000"/>
          <w:spacing w:val="15"/>
          <w:u w:val="single"/>
        </w:rPr>
        <w:t xml:space="preserve">        </w:t>
      </w:r>
    </w:p>
    <w:p w:rsidR="002A3479" w:rsidRDefault="002A3479" w:rsidP="002A3479">
      <w:pPr>
        <w:shd w:val="clear" w:color="auto" w:fill="FFFFFF"/>
        <w:spacing w:after="240" w:line="410" w:lineRule="exact"/>
        <w:jc w:val="center"/>
        <w:rPr>
          <w:b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spacing w:after="240" w:line="410" w:lineRule="exact"/>
        <w:jc w:val="center"/>
        <w:rPr>
          <w:b/>
          <w:sz w:val="28"/>
          <w:szCs w:val="28"/>
        </w:rPr>
      </w:pPr>
      <w:r w:rsidRPr="008370B3">
        <w:rPr>
          <w:b/>
          <w:sz w:val="28"/>
          <w:szCs w:val="28"/>
        </w:rPr>
        <w:t>АДАПТИРОВАННАЯ РАБОЧАЯ ПРОГРАММА</w:t>
      </w:r>
    </w:p>
    <w:p w:rsidR="002A3479" w:rsidRPr="008370B3" w:rsidRDefault="002A3479" w:rsidP="002A3479">
      <w:pPr>
        <w:jc w:val="center"/>
        <w:rPr>
          <w:sz w:val="28"/>
          <w:szCs w:val="28"/>
        </w:rPr>
      </w:pPr>
      <w:r w:rsidRPr="008370B3">
        <w:rPr>
          <w:b/>
          <w:sz w:val="28"/>
          <w:szCs w:val="28"/>
        </w:rPr>
        <w:t xml:space="preserve"> </w:t>
      </w:r>
      <w:r w:rsidRPr="008370B3">
        <w:rPr>
          <w:sz w:val="28"/>
          <w:szCs w:val="28"/>
        </w:rPr>
        <w:t>по учебному предмету «</w:t>
      </w:r>
      <w:r>
        <w:rPr>
          <w:sz w:val="28"/>
          <w:szCs w:val="28"/>
        </w:rPr>
        <w:t>Мир природы и человека</w:t>
      </w:r>
      <w:r w:rsidRPr="008370B3">
        <w:rPr>
          <w:sz w:val="28"/>
          <w:szCs w:val="28"/>
        </w:rPr>
        <w:t>»</w:t>
      </w:r>
    </w:p>
    <w:p w:rsidR="002A3479" w:rsidRPr="008370B3" w:rsidRDefault="002A3479" w:rsidP="002A3479">
      <w:pPr>
        <w:jc w:val="center"/>
        <w:rPr>
          <w:sz w:val="28"/>
          <w:szCs w:val="28"/>
        </w:rPr>
      </w:pPr>
      <w:r w:rsidRPr="008370B3">
        <w:rPr>
          <w:sz w:val="28"/>
          <w:szCs w:val="28"/>
        </w:rPr>
        <w:t>3 класс</w:t>
      </w:r>
    </w:p>
    <w:p w:rsidR="002A3479" w:rsidRPr="008370B3" w:rsidRDefault="002A3479" w:rsidP="002A3479">
      <w:pPr>
        <w:jc w:val="center"/>
        <w:rPr>
          <w:sz w:val="28"/>
          <w:szCs w:val="28"/>
        </w:rPr>
      </w:pPr>
      <w:r w:rsidRPr="008370B3">
        <w:rPr>
          <w:sz w:val="28"/>
          <w:szCs w:val="28"/>
        </w:rPr>
        <w:t>на 2018 - 2019 учебный год</w:t>
      </w:r>
    </w:p>
    <w:p w:rsidR="002A3479" w:rsidRPr="008370B3" w:rsidRDefault="002A3479" w:rsidP="002A3479">
      <w:pPr>
        <w:shd w:val="clear" w:color="auto" w:fill="FFFFFF"/>
        <w:spacing w:before="22"/>
        <w:ind w:left="29"/>
        <w:rPr>
          <w:b/>
          <w:color w:val="000000"/>
          <w:spacing w:val="-1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spacing w:before="22"/>
        <w:ind w:left="29"/>
        <w:rPr>
          <w:b/>
          <w:color w:val="000000"/>
          <w:spacing w:val="-1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spacing w:before="22"/>
        <w:ind w:left="29"/>
        <w:rPr>
          <w:b/>
          <w:color w:val="000000"/>
          <w:spacing w:val="-1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spacing w:before="22"/>
        <w:rPr>
          <w:sz w:val="28"/>
          <w:szCs w:val="28"/>
        </w:rPr>
      </w:pPr>
      <w:r w:rsidRPr="008370B3">
        <w:rPr>
          <w:b/>
          <w:color w:val="000000"/>
          <w:spacing w:val="-1"/>
          <w:sz w:val="28"/>
          <w:szCs w:val="28"/>
        </w:rPr>
        <w:t xml:space="preserve">Разработчик программы : </w:t>
      </w:r>
      <w:r w:rsidRPr="008370B3">
        <w:rPr>
          <w:color w:val="000000"/>
          <w:spacing w:val="-1"/>
          <w:sz w:val="28"/>
          <w:szCs w:val="28"/>
        </w:rPr>
        <w:t>учитель начальных классов Гладкова Н.И.,</w:t>
      </w:r>
      <w:r w:rsidRPr="008370B3">
        <w:rPr>
          <w:sz w:val="28"/>
          <w:szCs w:val="28"/>
        </w:rPr>
        <w:t xml:space="preserve"> учитель высшей квалификационной категории</w:t>
      </w:r>
    </w:p>
    <w:p w:rsidR="002A3479" w:rsidRPr="008370B3" w:rsidRDefault="002A3479" w:rsidP="002A3479">
      <w:pPr>
        <w:shd w:val="clear" w:color="auto" w:fill="FFFFFF"/>
        <w:spacing w:before="7" w:line="360" w:lineRule="exact"/>
        <w:jc w:val="right"/>
        <w:rPr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tabs>
          <w:tab w:val="left" w:pos="9072"/>
        </w:tabs>
        <w:ind w:right="980"/>
        <w:rPr>
          <w:color w:val="000000"/>
          <w:spacing w:val="-2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tabs>
          <w:tab w:val="left" w:pos="9072"/>
        </w:tabs>
        <w:ind w:right="980"/>
        <w:rPr>
          <w:color w:val="000000"/>
          <w:spacing w:val="-2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tabs>
          <w:tab w:val="left" w:pos="9072"/>
        </w:tabs>
        <w:ind w:right="980"/>
        <w:rPr>
          <w:color w:val="000000"/>
          <w:spacing w:val="-2"/>
          <w:sz w:val="28"/>
          <w:szCs w:val="28"/>
        </w:rPr>
      </w:pPr>
    </w:p>
    <w:p w:rsidR="002A3479" w:rsidRPr="008370B3" w:rsidRDefault="002A3479" w:rsidP="002A3479">
      <w:pPr>
        <w:shd w:val="clear" w:color="auto" w:fill="FFFFFF"/>
        <w:tabs>
          <w:tab w:val="left" w:pos="9072"/>
        </w:tabs>
        <w:ind w:right="980"/>
        <w:rPr>
          <w:color w:val="000000"/>
          <w:spacing w:val="-2"/>
          <w:sz w:val="28"/>
          <w:szCs w:val="28"/>
        </w:rPr>
      </w:pPr>
      <w:r w:rsidRPr="008370B3">
        <w:rPr>
          <w:color w:val="000000"/>
          <w:spacing w:val="-2"/>
          <w:sz w:val="28"/>
          <w:szCs w:val="28"/>
        </w:rPr>
        <w:t>Рассмотрено на заседании ШМО учителей</w:t>
      </w:r>
    </w:p>
    <w:p w:rsidR="002A3479" w:rsidRPr="008370B3" w:rsidRDefault="002A3479" w:rsidP="002A3479">
      <w:pPr>
        <w:shd w:val="clear" w:color="auto" w:fill="FFFFFF"/>
        <w:ind w:right="2539"/>
        <w:rPr>
          <w:color w:val="000000"/>
          <w:spacing w:val="4"/>
          <w:sz w:val="28"/>
          <w:szCs w:val="28"/>
        </w:rPr>
      </w:pPr>
      <w:r w:rsidRPr="008370B3">
        <w:rPr>
          <w:color w:val="000000"/>
          <w:spacing w:val="4"/>
          <w:sz w:val="28"/>
          <w:szCs w:val="28"/>
        </w:rPr>
        <w:t>Протокол № 1 от «10 сентября » 2018г</w:t>
      </w:r>
    </w:p>
    <w:p w:rsidR="002A3479" w:rsidRPr="008370B3" w:rsidRDefault="002A3479" w:rsidP="002A3479">
      <w:pPr>
        <w:shd w:val="clear" w:color="auto" w:fill="FFFFFF"/>
        <w:ind w:left="29"/>
        <w:rPr>
          <w:sz w:val="28"/>
          <w:szCs w:val="28"/>
        </w:rPr>
      </w:pPr>
      <w:r w:rsidRPr="008370B3">
        <w:rPr>
          <w:color w:val="000000"/>
          <w:spacing w:val="15"/>
          <w:sz w:val="28"/>
          <w:szCs w:val="28"/>
        </w:rPr>
        <w:t xml:space="preserve">Руководитель МО: </w:t>
      </w:r>
      <w:r w:rsidRPr="008370B3">
        <w:rPr>
          <w:color w:val="000000"/>
          <w:spacing w:val="15"/>
          <w:sz w:val="28"/>
          <w:szCs w:val="28"/>
          <w:u w:val="single"/>
        </w:rPr>
        <w:t xml:space="preserve">           /</w:t>
      </w:r>
      <w:r w:rsidRPr="008370B3">
        <w:rPr>
          <w:color w:val="000000"/>
          <w:spacing w:val="15"/>
          <w:sz w:val="28"/>
          <w:szCs w:val="28"/>
        </w:rPr>
        <w:t>М.С.Фёдорова /</w:t>
      </w:r>
    </w:p>
    <w:p w:rsidR="002A3479" w:rsidRDefault="002A3479" w:rsidP="002A3479"/>
    <w:p w:rsidR="002A3479" w:rsidRDefault="002A3479" w:rsidP="00633553">
      <w:pPr>
        <w:pStyle w:val="1"/>
        <w:kinsoku w:val="0"/>
        <w:overflowPunct w:val="0"/>
        <w:ind w:left="0" w:right="82"/>
        <w:jc w:val="center"/>
        <w:rPr>
          <w:spacing w:val="-1"/>
        </w:rPr>
      </w:pPr>
    </w:p>
    <w:p w:rsidR="00633553" w:rsidRDefault="00633553" w:rsidP="00633553">
      <w:pPr>
        <w:pStyle w:val="1"/>
        <w:kinsoku w:val="0"/>
        <w:overflowPunct w:val="0"/>
        <w:ind w:left="0" w:right="82"/>
        <w:jc w:val="center"/>
        <w:rPr>
          <w:b w:val="0"/>
          <w:bCs w:val="0"/>
        </w:rPr>
      </w:pPr>
      <w:r>
        <w:rPr>
          <w:spacing w:val="-1"/>
        </w:rPr>
        <w:lastRenderedPageBreak/>
        <w:t>ОГЛАВЛЕНИЕ</w:t>
      </w:r>
    </w:p>
    <w:p w:rsidR="00633553" w:rsidRDefault="00633553" w:rsidP="00633553">
      <w:pPr>
        <w:kinsoku w:val="0"/>
        <w:overflowPunct w:val="0"/>
        <w:spacing w:before="6" w:line="250" w:lineRule="exact"/>
        <w:rPr>
          <w:sz w:val="25"/>
          <w:szCs w:val="25"/>
        </w:rPr>
      </w:pPr>
    </w:p>
    <w:p w:rsidR="00633553" w:rsidRDefault="00633553" w:rsidP="00633553">
      <w:pPr>
        <w:kinsoku w:val="0"/>
        <w:overflowPunct w:val="0"/>
        <w:spacing w:line="280" w:lineRule="exact"/>
        <w:rPr>
          <w:sz w:val="28"/>
          <w:szCs w:val="28"/>
        </w:rPr>
      </w:pPr>
    </w:p>
    <w:p w:rsidR="00633553" w:rsidRDefault="00633553" w:rsidP="00633553">
      <w:pPr>
        <w:kinsoku w:val="0"/>
        <w:overflowPunct w:val="0"/>
        <w:spacing w:line="280" w:lineRule="exact"/>
        <w:rPr>
          <w:sz w:val="28"/>
          <w:szCs w:val="28"/>
        </w:rPr>
      </w:pP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rPr>
          <w:spacing w:val="-1"/>
        </w:rPr>
      </w:pPr>
      <w:r>
        <w:rPr>
          <w:spacing w:val="-1"/>
        </w:rPr>
        <w:t>Пояснительная</w:t>
      </w:r>
      <w:r>
        <w:t xml:space="preserve"> </w:t>
      </w:r>
      <w:r>
        <w:rPr>
          <w:spacing w:val="-1"/>
        </w:rPr>
        <w:t>записка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0"/>
        <w:rPr>
          <w:spacing w:val="-1"/>
        </w:rPr>
      </w:pPr>
      <w:r>
        <w:rPr>
          <w:spacing w:val="-1"/>
        </w:rPr>
        <w:t>Общая</w:t>
      </w:r>
      <w:r>
        <w:rPr>
          <w:spacing w:val="-3"/>
        </w:rPr>
        <w:t xml:space="preserve"> </w:t>
      </w:r>
      <w:r>
        <w:rPr>
          <w:spacing w:val="-1"/>
        </w:rPr>
        <w:t>характеристика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0"/>
        <w:rPr>
          <w:spacing w:val="-1"/>
        </w:rPr>
      </w:pPr>
      <w:r>
        <w:rPr>
          <w:spacing w:val="-1"/>
        </w:rPr>
        <w:t>Описание</w:t>
      </w:r>
      <w:r>
        <w:t xml:space="preserve"> места</w:t>
      </w:r>
      <w:r>
        <w:rPr>
          <w:spacing w:val="-1"/>
        </w:rPr>
        <w:t xml:space="preserve"> 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учебном</w:t>
      </w:r>
      <w:r>
        <w:rPr>
          <w:spacing w:val="-3"/>
        </w:rPr>
        <w:t xml:space="preserve"> </w:t>
      </w:r>
      <w:r>
        <w:rPr>
          <w:spacing w:val="-1"/>
        </w:rPr>
        <w:t>плане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0"/>
      </w:pPr>
      <w:r>
        <w:rPr>
          <w:spacing w:val="-1"/>
        </w:rPr>
        <w:t>Планируемые</w:t>
      </w:r>
      <w:r>
        <w:rPr>
          <w:spacing w:val="69"/>
        </w:rPr>
        <w:t xml:space="preserve"> </w:t>
      </w:r>
      <w:r>
        <w:rPr>
          <w:spacing w:val="-1"/>
        </w:rPr>
        <w:t>результаты</w:t>
      </w:r>
      <w: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t>предмета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3"/>
        <w:rPr>
          <w:spacing w:val="-1"/>
        </w:rPr>
      </w:pPr>
      <w:r>
        <w:rPr>
          <w:spacing w:val="-1"/>
        </w:rPr>
        <w:t>Содержание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0"/>
        <w:rPr>
          <w:spacing w:val="-1"/>
        </w:rPr>
      </w:pPr>
      <w:r>
        <w:rPr>
          <w:spacing w:val="-1"/>
        </w:rPr>
        <w:t>Описание</w:t>
      </w:r>
      <w:r>
        <w:t xml:space="preserve"> </w:t>
      </w:r>
      <w:r>
        <w:rPr>
          <w:spacing w:val="-1"/>
        </w:rPr>
        <w:t>ценностных</w:t>
      </w:r>
      <w:r>
        <w:rPr>
          <w:spacing w:val="-3"/>
        </w:rPr>
        <w:t xml:space="preserve"> </w:t>
      </w:r>
      <w:r>
        <w:rPr>
          <w:spacing w:val="-1"/>
        </w:rPr>
        <w:t>ориентиров содержания</w:t>
      </w:r>
      <w:r>
        <w:t xml:space="preserve"> </w:t>
      </w:r>
      <w:r>
        <w:rPr>
          <w:spacing w:val="-1"/>
        </w:rPr>
        <w:t>учебного</w:t>
      </w:r>
      <w:r>
        <w:rPr>
          <w:spacing w:val="-2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1" w:line="359" w:lineRule="auto"/>
        <w:ind w:right="113"/>
        <w:rPr>
          <w:spacing w:val="-1"/>
        </w:rPr>
      </w:pPr>
      <w:r>
        <w:rPr>
          <w:spacing w:val="-1"/>
        </w:rPr>
        <w:t>Тематическое</w:t>
      </w:r>
      <w:r>
        <w:rPr>
          <w:spacing w:val="13"/>
        </w:rPr>
        <w:t xml:space="preserve"> </w:t>
      </w:r>
      <w:r>
        <w:rPr>
          <w:spacing w:val="-1"/>
        </w:rPr>
        <w:t>планирование</w:t>
      </w:r>
      <w:r>
        <w:rPr>
          <w:spacing w:val="13"/>
        </w:rPr>
        <w:t xml:space="preserve"> </w:t>
      </w:r>
      <w:r>
        <w:rPr>
          <w:spacing w:val="-1"/>
        </w:rPr>
        <w:t>учебного</w:t>
      </w:r>
      <w:r>
        <w:rPr>
          <w:spacing w:val="12"/>
        </w:rPr>
        <w:t xml:space="preserve"> </w:t>
      </w:r>
      <w:r>
        <w:rPr>
          <w:spacing w:val="-1"/>
        </w:rPr>
        <w:t>предмета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определением</w:t>
      </w:r>
      <w:r>
        <w:rPr>
          <w:spacing w:val="13"/>
        </w:rPr>
        <w:t xml:space="preserve"> </w:t>
      </w:r>
      <w:r>
        <w:rPr>
          <w:spacing w:val="-1"/>
        </w:rPr>
        <w:t>основ-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видов учебной</w:t>
      </w:r>
      <w:r>
        <w:rPr>
          <w:spacing w:val="-3"/>
        </w:rPr>
        <w:t xml:space="preserve"> </w:t>
      </w:r>
      <w:r>
        <w:rPr>
          <w:spacing w:val="-1"/>
        </w:rPr>
        <w:t>деятельности</w:t>
      </w:r>
    </w:p>
    <w:p w:rsidR="00633553" w:rsidRDefault="00633553" w:rsidP="00633553">
      <w:pPr>
        <w:pStyle w:val="a3"/>
        <w:numPr>
          <w:ilvl w:val="0"/>
          <w:numId w:val="24"/>
        </w:numPr>
        <w:tabs>
          <w:tab w:val="left" w:pos="742"/>
        </w:tabs>
        <w:kinsoku w:val="0"/>
        <w:overflowPunct w:val="0"/>
        <w:spacing w:before="160" w:line="359" w:lineRule="auto"/>
        <w:ind w:right="107"/>
      </w:pPr>
      <w:r>
        <w:rPr>
          <w:spacing w:val="-1"/>
        </w:rPr>
        <w:t>Реализация</w:t>
      </w:r>
      <w:r>
        <w:rPr>
          <w:spacing w:val="23"/>
        </w:rPr>
        <w:t xml:space="preserve"> </w:t>
      </w:r>
      <w:r>
        <w:rPr>
          <w:spacing w:val="-1"/>
        </w:rPr>
        <w:t>национальных,</w:t>
      </w:r>
      <w:r>
        <w:rPr>
          <w:spacing w:val="26"/>
        </w:rPr>
        <w:t xml:space="preserve"> </w:t>
      </w:r>
      <w:r>
        <w:rPr>
          <w:spacing w:val="-1"/>
        </w:rPr>
        <w:t>региональных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этнокультурных</w:t>
      </w:r>
      <w:r>
        <w:rPr>
          <w:spacing w:val="24"/>
        </w:rPr>
        <w:t xml:space="preserve"> </w:t>
      </w:r>
      <w:r>
        <w:rPr>
          <w:spacing w:val="-2"/>
        </w:rPr>
        <w:t>особенно-</w:t>
      </w:r>
      <w:r>
        <w:rPr>
          <w:spacing w:val="43"/>
        </w:rPr>
        <w:t xml:space="preserve"> </w:t>
      </w:r>
      <w:proofErr w:type="spellStart"/>
      <w:r>
        <w:t>стей</w:t>
      </w:r>
      <w:proofErr w:type="spellEnd"/>
      <w:r>
        <w:t xml:space="preserve"> </w:t>
      </w:r>
      <w:r>
        <w:rPr>
          <w:spacing w:val="-1"/>
        </w:rPr>
        <w:t>Южного</w:t>
      </w:r>
      <w:r>
        <w:rPr>
          <w:spacing w:val="-2"/>
        </w:rPr>
        <w:t xml:space="preserve"> </w:t>
      </w:r>
      <w:r>
        <w:t>Урала</w:t>
      </w:r>
    </w:p>
    <w:p w:rsidR="00633553" w:rsidRDefault="00633553" w:rsidP="00633553">
      <w:pPr>
        <w:pStyle w:val="a3"/>
        <w:kinsoku w:val="0"/>
        <w:overflowPunct w:val="0"/>
        <w:spacing w:before="6"/>
        <w:ind w:left="381" w:right="113" w:firstLine="0"/>
        <w:rPr>
          <w:spacing w:val="-1"/>
        </w:rPr>
      </w:pPr>
      <w:r>
        <w:t xml:space="preserve">10.Характеристика </w:t>
      </w:r>
      <w:r>
        <w:rPr>
          <w:spacing w:val="-1"/>
        </w:rPr>
        <w:t>контрольно-измерительных</w:t>
      </w:r>
      <w:r>
        <w:rPr>
          <w:spacing w:val="1"/>
        </w:rPr>
        <w:t xml:space="preserve"> </w:t>
      </w:r>
      <w:r>
        <w:rPr>
          <w:spacing w:val="-1"/>
        </w:rPr>
        <w:t>материалов</w:t>
      </w:r>
    </w:p>
    <w:p w:rsidR="00633553" w:rsidRDefault="00633553" w:rsidP="00633553">
      <w:pPr>
        <w:pStyle w:val="a3"/>
        <w:numPr>
          <w:ilvl w:val="0"/>
          <w:numId w:val="23"/>
        </w:numPr>
        <w:tabs>
          <w:tab w:val="left" w:pos="812"/>
        </w:tabs>
        <w:kinsoku w:val="0"/>
        <w:overflowPunct w:val="0"/>
        <w:spacing w:before="163"/>
        <w:ind w:hanging="360"/>
        <w:rPr>
          <w:spacing w:val="-1"/>
        </w:rPr>
      </w:pPr>
      <w:r>
        <w:rPr>
          <w:spacing w:val="-1"/>
        </w:rPr>
        <w:t>Критерии</w:t>
      </w:r>
      <w:r>
        <w:rPr>
          <w:spacing w:val="-3"/>
        </w:rPr>
        <w:t xml:space="preserve"> </w:t>
      </w:r>
      <w:r>
        <w:rPr>
          <w:spacing w:val="-1"/>
        </w:rPr>
        <w:t>оценивания</w:t>
      </w:r>
      <w:r>
        <w:t xml:space="preserve"> </w:t>
      </w:r>
      <w:r>
        <w:rPr>
          <w:spacing w:val="-1"/>
        </w:rPr>
        <w:t>предметных</w:t>
      </w:r>
      <w:r>
        <w:rPr>
          <w:spacing w:val="-3"/>
        </w:rPr>
        <w:t xml:space="preserve"> </w:t>
      </w:r>
      <w:r>
        <w:rPr>
          <w:spacing w:val="-1"/>
        </w:rPr>
        <w:t>результатов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numPr>
          <w:ilvl w:val="0"/>
          <w:numId w:val="23"/>
        </w:numPr>
        <w:tabs>
          <w:tab w:val="left" w:pos="812"/>
        </w:tabs>
        <w:kinsoku w:val="0"/>
        <w:overflowPunct w:val="0"/>
        <w:spacing w:before="160" w:line="360" w:lineRule="auto"/>
        <w:ind w:right="105" w:hanging="360"/>
        <w:rPr>
          <w:spacing w:val="-1"/>
        </w:rPr>
      </w:pPr>
      <w:r>
        <w:rPr>
          <w:spacing w:val="-1"/>
        </w:rPr>
        <w:t>Материально-техническое</w:t>
      </w:r>
      <w:r>
        <w:rPr>
          <w:spacing w:val="64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1"/>
        </w:rPr>
        <w:t>учебно-методическое</w:t>
      </w:r>
      <w:r>
        <w:rPr>
          <w:spacing w:val="64"/>
        </w:rPr>
        <w:t xml:space="preserve"> </w:t>
      </w:r>
      <w:r>
        <w:rPr>
          <w:spacing w:val="-1"/>
        </w:rPr>
        <w:t>обеспечение</w:t>
      </w:r>
      <w:r>
        <w:rPr>
          <w:spacing w:val="64"/>
        </w:rPr>
        <w:t xml:space="preserve"> </w:t>
      </w:r>
      <w:proofErr w:type="spellStart"/>
      <w:r>
        <w:t>обра</w:t>
      </w:r>
      <w:proofErr w:type="spellEnd"/>
      <w:r>
        <w:t>-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зовательной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деятельности</w:t>
      </w:r>
    </w:p>
    <w:p w:rsidR="00642792" w:rsidRDefault="00642792" w:rsidP="00642792">
      <w:pPr>
        <w:pStyle w:val="a3"/>
        <w:numPr>
          <w:ilvl w:val="0"/>
          <w:numId w:val="23"/>
        </w:numPr>
        <w:tabs>
          <w:tab w:val="left" w:pos="742"/>
        </w:tabs>
        <w:kinsoku w:val="0"/>
        <w:overflowPunct w:val="0"/>
        <w:spacing w:before="8"/>
        <w:rPr>
          <w:spacing w:val="-1"/>
        </w:rPr>
      </w:pPr>
      <w:r>
        <w:rPr>
          <w:spacing w:val="-1"/>
        </w:rPr>
        <w:t>Календарно-тематическое</w:t>
      </w:r>
      <w:r>
        <w:t xml:space="preserve"> </w:t>
      </w:r>
      <w:r>
        <w:rPr>
          <w:spacing w:val="-1"/>
        </w:rPr>
        <w:t>планирование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42792" w:rsidRDefault="00642792" w:rsidP="00642792">
      <w:pPr>
        <w:pStyle w:val="a3"/>
        <w:tabs>
          <w:tab w:val="left" w:pos="812"/>
        </w:tabs>
        <w:kinsoku w:val="0"/>
        <w:overflowPunct w:val="0"/>
        <w:spacing w:before="160" w:line="360" w:lineRule="auto"/>
        <w:ind w:left="312" w:right="105" w:firstLine="0"/>
        <w:rPr>
          <w:spacing w:val="-1"/>
        </w:rPr>
      </w:pPr>
    </w:p>
    <w:p w:rsidR="00642792" w:rsidRDefault="00642792" w:rsidP="00642792"/>
    <w:p w:rsidR="00633553" w:rsidRPr="00642792" w:rsidRDefault="00633553" w:rsidP="00642792">
      <w:pPr>
        <w:sectPr w:rsidR="00633553" w:rsidRPr="00642792" w:rsidSect="002A3479">
          <w:pgSz w:w="16840" w:h="11910" w:orient="landscape"/>
          <w:pgMar w:top="1134" w:right="850" w:bottom="1134" w:left="1701" w:header="720" w:footer="720" w:gutter="0"/>
          <w:cols w:space="720" w:equalWidth="0">
            <w:col w:w="15710"/>
          </w:cols>
          <w:noEndnote/>
          <w:docGrid w:linePitch="326"/>
        </w:sectPr>
      </w:pPr>
    </w:p>
    <w:p w:rsidR="00633553" w:rsidRDefault="00633553" w:rsidP="00633553">
      <w:pPr>
        <w:pStyle w:val="1"/>
        <w:kinsoku w:val="0"/>
        <w:overflowPunct w:val="0"/>
        <w:ind w:left="2716"/>
        <w:rPr>
          <w:b w:val="0"/>
          <w:bCs w:val="0"/>
        </w:rPr>
      </w:pPr>
      <w:r>
        <w:rPr>
          <w:spacing w:val="-1"/>
        </w:rPr>
        <w:lastRenderedPageBreak/>
        <w:t>ПОЯСНИТЕЛЬНАЯ ЗАПИСКА</w:t>
      </w:r>
    </w:p>
    <w:p w:rsidR="00633553" w:rsidRDefault="00633553" w:rsidP="00642792">
      <w:pPr>
        <w:pStyle w:val="a3"/>
        <w:kinsoku w:val="0"/>
        <w:overflowPunct w:val="0"/>
        <w:spacing w:before="197"/>
        <w:ind w:left="102" w:right="185" w:firstLine="599"/>
        <w:jc w:val="both"/>
        <w:rPr>
          <w:spacing w:val="-1"/>
        </w:rPr>
      </w:pPr>
      <w:r>
        <w:rPr>
          <w:spacing w:val="-1"/>
        </w:rPr>
        <w:t>Рабочая</w:t>
      </w:r>
      <w:r>
        <w:rPr>
          <w:spacing w:val="36"/>
        </w:rPr>
        <w:t xml:space="preserve"> </w:t>
      </w:r>
      <w:r>
        <w:rPr>
          <w:spacing w:val="-1"/>
        </w:rPr>
        <w:t>программа</w:t>
      </w:r>
      <w:r>
        <w:rPr>
          <w:spacing w:val="40"/>
        </w:rPr>
        <w:t xml:space="preserve"> </w:t>
      </w:r>
      <w:r>
        <w:rPr>
          <w:b/>
          <w:bCs/>
          <w:spacing w:val="-1"/>
        </w:rPr>
        <w:t>по</w:t>
      </w:r>
      <w:r>
        <w:rPr>
          <w:b/>
          <w:bCs/>
          <w:spacing w:val="38"/>
        </w:rPr>
        <w:t xml:space="preserve"> </w:t>
      </w:r>
      <w:r>
        <w:rPr>
          <w:b/>
          <w:bCs/>
          <w:spacing w:val="-2"/>
        </w:rPr>
        <w:t>учебному</w:t>
      </w:r>
      <w:r>
        <w:rPr>
          <w:b/>
          <w:bCs/>
          <w:spacing w:val="40"/>
        </w:rPr>
        <w:t xml:space="preserve"> </w:t>
      </w:r>
      <w:r>
        <w:rPr>
          <w:b/>
          <w:bCs/>
          <w:spacing w:val="-1"/>
        </w:rPr>
        <w:t>предмету</w:t>
      </w:r>
      <w:r>
        <w:rPr>
          <w:b/>
          <w:bCs/>
          <w:spacing w:val="38"/>
        </w:rPr>
        <w:t xml:space="preserve"> </w:t>
      </w:r>
      <w:r>
        <w:rPr>
          <w:b/>
          <w:bCs/>
          <w:spacing w:val="-1"/>
        </w:rPr>
        <w:t>«Мир</w:t>
      </w:r>
      <w:r>
        <w:rPr>
          <w:b/>
          <w:bCs/>
          <w:spacing w:val="40"/>
        </w:rPr>
        <w:t xml:space="preserve"> </w:t>
      </w:r>
      <w:r>
        <w:rPr>
          <w:b/>
          <w:bCs/>
          <w:spacing w:val="-2"/>
        </w:rPr>
        <w:t>природы</w:t>
      </w:r>
      <w:r>
        <w:rPr>
          <w:b/>
          <w:bCs/>
          <w:spacing w:val="39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39"/>
        </w:rPr>
        <w:t xml:space="preserve"> </w:t>
      </w:r>
      <w:proofErr w:type="spellStart"/>
      <w:r>
        <w:rPr>
          <w:b/>
          <w:bCs/>
          <w:spacing w:val="-1"/>
        </w:rPr>
        <w:t>челове</w:t>
      </w:r>
      <w:proofErr w:type="spellEnd"/>
      <w:r>
        <w:rPr>
          <w:b/>
          <w:bCs/>
          <w:spacing w:val="-1"/>
        </w:rPr>
        <w:t>-</w:t>
      </w:r>
      <w:r>
        <w:rPr>
          <w:b/>
          <w:bCs/>
          <w:spacing w:val="53"/>
        </w:rPr>
        <w:t xml:space="preserve"> </w:t>
      </w:r>
      <w:proofErr w:type="spellStart"/>
      <w:r>
        <w:rPr>
          <w:b/>
          <w:bCs/>
          <w:spacing w:val="-1"/>
        </w:rPr>
        <w:t>ка</w:t>
      </w:r>
      <w:proofErr w:type="spellEnd"/>
      <w:r>
        <w:rPr>
          <w:b/>
          <w:bCs/>
          <w:spacing w:val="-1"/>
        </w:rPr>
        <w:t>»</w:t>
      </w:r>
      <w:r>
        <w:rPr>
          <w:b/>
          <w:bCs/>
          <w:spacing w:val="14"/>
        </w:rPr>
        <w:t xml:space="preserve"> </w:t>
      </w:r>
      <w:r>
        <w:rPr>
          <w:spacing w:val="-1"/>
        </w:rPr>
        <w:t>разработана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целью</w:t>
      </w:r>
      <w:r>
        <w:rPr>
          <w:spacing w:val="8"/>
        </w:rPr>
        <w:t xml:space="preserve"> </w:t>
      </w:r>
      <w:r>
        <w:rPr>
          <w:spacing w:val="-1"/>
        </w:rPr>
        <w:t>организации</w:t>
      </w:r>
      <w:r>
        <w:rPr>
          <w:spacing w:val="5"/>
        </w:rPr>
        <w:t xml:space="preserve"> </w:t>
      </w:r>
      <w:r>
        <w:rPr>
          <w:spacing w:val="-1"/>
        </w:rPr>
        <w:t>получения</w:t>
      </w:r>
      <w:r>
        <w:rPr>
          <w:spacing w:val="9"/>
        </w:rPr>
        <w:t xml:space="preserve"> </w:t>
      </w:r>
      <w:r>
        <w:rPr>
          <w:spacing w:val="-1"/>
        </w:rPr>
        <w:t>качественного</w:t>
      </w:r>
      <w:r>
        <w:rPr>
          <w:spacing w:val="7"/>
        </w:rPr>
        <w:t xml:space="preserve"> </w:t>
      </w:r>
      <w:r>
        <w:rPr>
          <w:spacing w:val="-1"/>
        </w:rPr>
        <w:t>образования</w:t>
      </w:r>
      <w:r>
        <w:rPr>
          <w:spacing w:val="35"/>
        </w:rPr>
        <w:t xml:space="preserve"> </w:t>
      </w:r>
      <w:r>
        <w:rPr>
          <w:spacing w:val="-1"/>
        </w:rPr>
        <w:t>обучающимися</w:t>
      </w:r>
      <w:r>
        <w:rPr>
          <w:spacing w:val="43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умственной</w:t>
      </w:r>
      <w:r>
        <w:rPr>
          <w:spacing w:val="43"/>
        </w:rPr>
        <w:t xml:space="preserve"> </w:t>
      </w:r>
      <w:r>
        <w:rPr>
          <w:spacing w:val="-1"/>
        </w:rPr>
        <w:t>отсталостью</w:t>
      </w:r>
      <w:r>
        <w:rPr>
          <w:spacing w:val="41"/>
        </w:rPr>
        <w:t xml:space="preserve"> </w:t>
      </w:r>
      <w:r>
        <w:rPr>
          <w:spacing w:val="-1"/>
        </w:rPr>
        <w:t>(интеллектуальными</w:t>
      </w:r>
      <w:r>
        <w:rPr>
          <w:spacing w:val="43"/>
        </w:rPr>
        <w:t xml:space="preserve"> </w:t>
      </w:r>
      <w:r>
        <w:rPr>
          <w:spacing w:val="-1"/>
        </w:rPr>
        <w:t>нарушения-</w:t>
      </w:r>
      <w:r>
        <w:rPr>
          <w:spacing w:val="55"/>
        </w:rPr>
        <w:t xml:space="preserve"> </w:t>
      </w:r>
      <w:r>
        <w:t>ми),</w:t>
      </w:r>
      <w:r>
        <w:rPr>
          <w:spacing w:val="34"/>
        </w:rPr>
        <w:t xml:space="preserve"> </w:t>
      </w:r>
      <w:r>
        <w:rPr>
          <w:spacing w:val="-1"/>
        </w:rPr>
        <w:t>имеющими</w:t>
      </w:r>
      <w:r>
        <w:rPr>
          <w:spacing w:val="35"/>
        </w:rPr>
        <w:t xml:space="preserve"> </w:t>
      </w:r>
      <w:r>
        <w:rPr>
          <w:spacing w:val="-1"/>
        </w:rPr>
        <w:t>заключения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психолого-медико-педагогической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комиссии,</w:t>
      </w:r>
      <w:r>
        <w:rPr>
          <w:spacing w:val="37"/>
        </w:rPr>
        <w:t xml:space="preserve"> </w:t>
      </w:r>
      <w:r>
        <w:rPr>
          <w:spacing w:val="-1"/>
        </w:rPr>
        <w:t>сохранения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совершенствования</w:t>
      </w:r>
      <w:r>
        <w:rPr>
          <w:spacing w:val="11"/>
        </w:rPr>
        <w:t xml:space="preserve"> </w:t>
      </w:r>
      <w:r>
        <w:rPr>
          <w:spacing w:val="-1"/>
        </w:rPr>
        <w:t>единого</w:t>
      </w:r>
      <w:r>
        <w:rPr>
          <w:spacing w:val="10"/>
        </w:rPr>
        <w:t xml:space="preserve"> </w:t>
      </w:r>
      <w:r>
        <w:rPr>
          <w:spacing w:val="-1"/>
        </w:rPr>
        <w:t>образовательного</w:t>
      </w:r>
      <w:r>
        <w:rPr>
          <w:spacing w:val="12"/>
        </w:rPr>
        <w:t xml:space="preserve"> </w:t>
      </w:r>
      <w:r>
        <w:rPr>
          <w:spacing w:val="-1"/>
        </w:rPr>
        <w:t>процесса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соот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ветствии</w:t>
      </w:r>
      <w:proofErr w:type="spellEnd"/>
      <w:r>
        <w:rPr>
          <w:spacing w:val="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федеральным</w:t>
      </w:r>
      <w:r>
        <w:rPr>
          <w:spacing w:val="8"/>
        </w:rPr>
        <w:t xml:space="preserve"> </w:t>
      </w:r>
      <w:r>
        <w:rPr>
          <w:spacing w:val="-1"/>
        </w:rPr>
        <w:t>государственным</w:t>
      </w:r>
      <w:r>
        <w:rPr>
          <w:spacing w:val="17"/>
        </w:rPr>
        <w:t xml:space="preserve"> </w:t>
      </w:r>
      <w:r>
        <w:rPr>
          <w:spacing w:val="-1"/>
        </w:rPr>
        <w:t>образовательным</w:t>
      </w:r>
      <w:r>
        <w:rPr>
          <w:spacing w:val="8"/>
        </w:rPr>
        <w:t xml:space="preserve"> </w:t>
      </w:r>
      <w:r>
        <w:rPr>
          <w:spacing w:val="-1"/>
        </w:rPr>
        <w:t>стандартом</w:t>
      </w:r>
      <w:r>
        <w:rPr>
          <w:spacing w:val="6"/>
        </w:rPr>
        <w:t xml:space="preserve"> </w:t>
      </w:r>
      <w:r>
        <w:rPr>
          <w:spacing w:val="-1"/>
        </w:rPr>
        <w:t>об-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разования</w:t>
      </w:r>
      <w:proofErr w:type="spellEnd"/>
      <w:r>
        <w:rPr>
          <w:spacing w:val="52"/>
        </w:rPr>
        <w:t xml:space="preserve"> </w:t>
      </w:r>
      <w:r>
        <w:rPr>
          <w:spacing w:val="-1"/>
        </w:rPr>
        <w:t>обучающихся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умственной</w:t>
      </w:r>
      <w:r>
        <w:rPr>
          <w:spacing w:val="52"/>
        </w:rPr>
        <w:t xml:space="preserve"> </w:t>
      </w:r>
      <w:r>
        <w:t>отсталостью</w:t>
      </w:r>
      <w:r>
        <w:rPr>
          <w:spacing w:val="53"/>
        </w:rPr>
        <w:t xml:space="preserve"> </w:t>
      </w:r>
      <w:r>
        <w:rPr>
          <w:spacing w:val="-1"/>
        </w:rPr>
        <w:t>(интеллектуальными</w:t>
      </w:r>
      <w:r>
        <w:rPr>
          <w:spacing w:val="31"/>
        </w:rPr>
        <w:t xml:space="preserve"> </w:t>
      </w:r>
      <w:r>
        <w:rPr>
          <w:spacing w:val="-1"/>
        </w:rPr>
        <w:t>нарушениями).</w:t>
      </w:r>
    </w:p>
    <w:p w:rsidR="00633553" w:rsidRPr="00EA5246" w:rsidRDefault="00633553" w:rsidP="00642792">
      <w:pPr>
        <w:pStyle w:val="a3"/>
        <w:ind w:right="106"/>
        <w:jc w:val="both"/>
        <w:rPr>
          <w:spacing w:val="-1"/>
        </w:rPr>
      </w:pPr>
      <w:r w:rsidRPr="00EA5246">
        <w:rPr>
          <w:spacing w:val="-1"/>
        </w:rPr>
        <w:t>Рабочая программа составлена н</w:t>
      </w:r>
      <w:r>
        <w:rPr>
          <w:spacing w:val="-1"/>
        </w:rPr>
        <w:t>а основе нормативных документов</w:t>
      </w:r>
      <w:r w:rsidR="00642792">
        <w:rPr>
          <w:spacing w:val="-1"/>
        </w:rPr>
        <w:t xml:space="preserve"> </w:t>
      </w:r>
      <w:r w:rsidRPr="00EA5246">
        <w:rPr>
          <w:spacing w:val="-1"/>
        </w:rPr>
        <w:t>федерального и регионального уровней</w:t>
      </w:r>
      <w:r w:rsidR="00642792">
        <w:rPr>
          <w:spacing w:val="-1"/>
        </w:rPr>
        <w:t>, локальных актов МКС(К)ОУ С(К)ОШ-И</w:t>
      </w:r>
    </w:p>
    <w:p w:rsidR="00642792" w:rsidRDefault="00642792" w:rsidP="00642792">
      <w:pPr>
        <w:pStyle w:val="a3"/>
        <w:kinsoku w:val="0"/>
        <w:overflowPunct w:val="0"/>
        <w:ind w:right="165"/>
        <w:jc w:val="both"/>
        <w:rPr>
          <w:b/>
          <w:iCs/>
          <w:spacing w:val="-1"/>
        </w:rPr>
      </w:pPr>
    </w:p>
    <w:p w:rsidR="00642792" w:rsidRPr="00691566" w:rsidRDefault="00642792" w:rsidP="00642792">
      <w:pPr>
        <w:pStyle w:val="a3"/>
        <w:kinsoku w:val="0"/>
        <w:overflowPunct w:val="0"/>
        <w:ind w:right="165"/>
        <w:jc w:val="both"/>
        <w:rPr>
          <w:b/>
          <w:spacing w:val="-1"/>
        </w:rPr>
      </w:pPr>
      <w:r>
        <w:rPr>
          <w:b/>
          <w:iCs/>
          <w:spacing w:val="-1"/>
        </w:rPr>
        <w:t xml:space="preserve">Нормативно-правовое обеспечение образовательной деятельности </w:t>
      </w:r>
      <w:r w:rsidRPr="00691566">
        <w:rPr>
          <w:b/>
          <w:iCs/>
          <w:spacing w:val="-1"/>
        </w:rPr>
        <w:t xml:space="preserve">в </w:t>
      </w:r>
      <w:r w:rsidRPr="00691566">
        <w:rPr>
          <w:b/>
          <w:spacing w:val="-1"/>
        </w:rPr>
        <w:t>МКС(К)ОУ С(К)ОШ-И</w:t>
      </w:r>
    </w:p>
    <w:p w:rsidR="00642792" w:rsidRDefault="00E514B1" w:rsidP="00642792">
      <w:pPr>
        <w:pStyle w:val="a3"/>
        <w:kinsoku w:val="0"/>
        <w:overflowPunct w:val="0"/>
        <w:ind w:right="165"/>
        <w:jc w:val="both"/>
        <w:rPr>
          <w:iCs/>
          <w:spacing w:val="-1"/>
        </w:rPr>
      </w:pPr>
      <w:r>
        <w:rPr>
          <w:iCs/>
          <w:spacing w:val="-1"/>
        </w:rPr>
        <w:t>В 2018--2019</w:t>
      </w:r>
      <w:r w:rsidR="00642792">
        <w:rPr>
          <w:iCs/>
          <w:spacing w:val="-1"/>
        </w:rPr>
        <w:t xml:space="preserve"> учебном году в </w:t>
      </w:r>
      <w:r w:rsidR="00642792">
        <w:rPr>
          <w:spacing w:val="-1"/>
        </w:rPr>
        <w:t>МКС(К)ОУ С(К)ОШ-И</w:t>
      </w:r>
      <w:r w:rsidR="00642792">
        <w:rPr>
          <w:iCs/>
          <w:spacing w:val="-1"/>
        </w:rPr>
        <w:t xml:space="preserve"> реализуется Федеральный компонент государственного образовательного стандарта общего образования.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b/>
          <w:bCs/>
          <w:iCs/>
          <w:spacing w:val="-1"/>
          <w:sz w:val="28"/>
          <w:szCs w:val="28"/>
        </w:rPr>
      </w:pPr>
      <w:r>
        <w:rPr>
          <w:b/>
          <w:bCs/>
          <w:iCs/>
          <w:spacing w:val="-1"/>
          <w:sz w:val="28"/>
          <w:szCs w:val="28"/>
        </w:rPr>
        <w:t>Нормативные документы, обеспечивающие организацию образовательной деятельности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Федеральный уровень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1. Федеральный закон от 29.12.2012 г. № 273-ФЗ «Об образовании в Российской Федерации» (с изменениями, внесенными Федеральными законами от 04.06.2014 г. № 145-ФЗ и от 06.04.2015 г. № 68-ФЗ).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2. Приказ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редакции Приказов </w:t>
      </w:r>
      <w:proofErr w:type="spellStart"/>
      <w:r>
        <w:rPr>
          <w:iCs/>
          <w:spacing w:val="-1"/>
          <w:sz w:val="28"/>
          <w:szCs w:val="28"/>
        </w:rPr>
        <w:t>Минобрнауки</w:t>
      </w:r>
      <w:proofErr w:type="spellEnd"/>
      <w:r>
        <w:rPr>
          <w:iCs/>
          <w:spacing w:val="-1"/>
          <w:sz w:val="28"/>
          <w:szCs w:val="28"/>
        </w:rPr>
        <w:t xml:space="preserve"> России от 08.06.2015 г. № 576, от 28.12.2015 г. № 1529, от 26.01.2016 г. №38). 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3. 4. Приказ Министерства образования и науки Российской Федерации от 30.08.2013 г. № 1015 (ред. от 28.05.2014 г.)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(зарегистрировано в Минюсте России 01.10.2013 г. № 30067). 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5. Постановление Главного государственного санитарного врача Российской Федерации от 10.07.2015 г. № 26 «Об утверждении </w:t>
      </w:r>
      <w:proofErr w:type="spellStart"/>
      <w:r>
        <w:rPr>
          <w:iCs/>
          <w:spacing w:val="-1"/>
          <w:sz w:val="28"/>
          <w:szCs w:val="28"/>
        </w:rPr>
        <w:t>СанПиН</w:t>
      </w:r>
      <w:proofErr w:type="spellEnd"/>
      <w:r>
        <w:rPr>
          <w:iCs/>
          <w:spacing w:val="-1"/>
          <w:sz w:val="28"/>
          <w:szCs w:val="28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г. № 38528). 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Региональный уровень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1.Закон Челябинской области от 29.08.2013 № 515-30 (ред. от 28.08.2014 г.) «Об образовании в Челябинской области (подписан Губернатором Челябинской области 30.08.2013 г.) / Постановление Законодательного Собрания </w:t>
      </w:r>
      <w:r>
        <w:rPr>
          <w:iCs/>
          <w:spacing w:val="-1"/>
          <w:sz w:val="28"/>
          <w:szCs w:val="28"/>
        </w:rPr>
        <w:lastRenderedPageBreak/>
        <w:t>Челябинской области от 29.08.2013 г. № 1543.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2. Приказа </w:t>
      </w:r>
      <w:proofErr w:type="spellStart"/>
      <w:r>
        <w:rPr>
          <w:iCs/>
          <w:spacing w:val="-1"/>
          <w:sz w:val="28"/>
          <w:szCs w:val="28"/>
        </w:rPr>
        <w:t>МОиН</w:t>
      </w:r>
      <w:proofErr w:type="spellEnd"/>
      <w:r>
        <w:rPr>
          <w:iCs/>
          <w:spacing w:val="-1"/>
          <w:sz w:val="28"/>
          <w:szCs w:val="28"/>
        </w:rPr>
        <w:t xml:space="preserve"> Челябинской области от 25.08.2014 №01/2540 «Об утверждении модельных областных базисных учебных планов для специальных (коррекционных) образовательных учреждений (классов) для учащихся с ОВЗ общеобразовательных организаций Челябинской области на 2014-2015 учебный год».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b/>
          <w:iCs/>
          <w:spacing w:val="-1"/>
          <w:sz w:val="28"/>
          <w:szCs w:val="28"/>
        </w:rPr>
      </w:pPr>
      <w:r>
        <w:rPr>
          <w:b/>
          <w:iCs/>
          <w:spacing w:val="-1"/>
          <w:sz w:val="28"/>
          <w:szCs w:val="28"/>
        </w:rPr>
        <w:t>Методические материалы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Региональный уровень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1. Письмо Министерства образования и науки Челябинской области от17.06.2016 года № 03-02/5361 «О преподавании учебных предметов образовательных программ начального, основного и среднего общего образования в 2016-2017 учебном году». 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2. Письмо Министерства образования и науки Челябинской области от 31.07.2009 г. №103/3404 «О разработке рабочих программ учебных курсов, предметов, дисциплин (модулей) в общеобразовательных учреждениях Челябинской области».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3. Письмо Министерства образования и науки Челябинской области от 28.03.2016 г. № 03-02/2468 «О внесении изменений в основные образовательные программы начального общего, основного общего, среднего общего образования общеобразовательных организаций Челябинской области».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4. Письмо Министерства образования и науки Челябинской области от 02.03.2015 г. № 03-02/1464 «О внесении изменений в основные образовательные программы начального общего, основного общего, среднего общего образования общеобразовательных организаций Челябинской области».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5. Письмо Министерства образования и науки Челябинской области от 11.09.2015 г. № 03-02/7732 «О направлении рекомендаций по вопросам разработки и реализации адаптированных образовательных программ в общеобразовательных организациях».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6. 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 /В.Н. </w:t>
      </w:r>
      <w:proofErr w:type="spellStart"/>
      <w:r>
        <w:rPr>
          <w:iCs/>
          <w:spacing w:val="-1"/>
          <w:sz w:val="28"/>
          <w:szCs w:val="28"/>
        </w:rPr>
        <w:t>Кеспиков</w:t>
      </w:r>
      <w:proofErr w:type="spellEnd"/>
      <w:r>
        <w:rPr>
          <w:iCs/>
          <w:spacing w:val="-1"/>
          <w:sz w:val="28"/>
          <w:szCs w:val="28"/>
        </w:rPr>
        <w:t xml:space="preserve">, М.И. </w:t>
      </w:r>
      <w:proofErr w:type="spellStart"/>
      <w:r>
        <w:rPr>
          <w:iCs/>
          <w:spacing w:val="-1"/>
          <w:sz w:val="28"/>
          <w:szCs w:val="28"/>
        </w:rPr>
        <w:t>Солодкова</w:t>
      </w:r>
      <w:proofErr w:type="spellEnd"/>
      <w:r>
        <w:rPr>
          <w:iCs/>
          <w:spacing w:val="-1"/>
          <w:sz w:val="28"/>
          <w:szCs w:val="28"/>
        </w:rPr>
        <w:t xml:space="preserve">, Е.А. Тюрина, Д.Ф. Ильясов, Ю. Ю. Баранова, В. М. Кузнецов, Н. Е. </w:t>
      </w:r>
      <w:proofErr w:type="spellStart"/>
      <w:r>
        <w:rPr>
          <w:iCs/>
          <w:spacing w:val="-1"/>
          <w:sz w:val="28"/>
          <w:szCs w:val="28"/>
        </w:rPr>
        <w:t>Скрипова</w:t>
      </w:r>
      <w:proofErr w:type="spellEnd"/>
      <w:r>
        <w:rPr>
          <w:iCs/>
          <w:spacing w:val="-1"/>
          <w:sz w:val="28"/>
          <w:szCs w:val="28"/>
        </w:rPr>
        <w:t xml:space="preserve">, А. В. Кисляков, Т.В. Соловьева, Ф. А. Зуева, Л. Н. </w:t>
      </w:r>
      <w:proofErr w:type="spellStart"/>
      <w:r>
        <w:rPr>
          <w:iCs/>
          <w:spacing w:val="-1"/>
          <w:sz w:val="28"/>
          <w:szCs w:val="28"/>
        </w:rPr>
        <w:t>Чипышева</w:t>
      </w:r>
      <w:proofErr w:type="spellEnd"/>
      <w:r>
        <w:rPr>
          <w:iCs/>
          <w:spacing w:val="-1"/>
          <w:sz w:val="28"/>
          <w:szCs w:val="28"/>
        </w:rPr>
        <w:t xml:space="preserve">, Е. А. </w:t>
      </w:r>
      <w:proofErr w:type="spellStart"/>
      <w:r>
        <w:rPr>
          <w:iCs/>
          <w:spacing w:val="-1"/>
          <w:sz w:val="28"/>
          <w:szCs w:val="28"/>
        </w:rPr>
        <w:t>Солодкова</w:t>
      </w:r>
      <w:proofErr w:type="spellEnd"/>
      <w:r>
        <w:rPr>
          <w:iCs/>
          <w:spacing w:val="-1"/>
          <w:sz w:val="28"/>
          <w:szCs w:val="28"/>
        </w:rPr>
        <w:t xml:space="preserve">, И. В. </w:t>
      </w:r>
      <w:proofErr w:type="spellStart"/>
      <w:r>
        <w:rPr>
          <w:iCs/>
          <w:spacing w:val="-1"/>
          <w:sz w:val="28"/>
          <w:szCs w:val="28"/>
        </w:rPr>
        <w:t>Латыпова</w:t>
      </w:r>
      <w:proofErr w:type="spellEnd"/>
      <w:r>
        <w:rPr>
          <w:iCs/>
          <w:spacing w:val="-1"/>
          <w:sz w:val="28"/>
          <w:szCs w:val="28"/>
        </w:rPr>
        <w:t>, Т. Г. Зуева; Министерство образования и науки Челябинской области; Челябинский институт переподготовки и повышения квалификации работников образования. – Челябинск, ЧИППКРО, 2013. - 164 с.</w:t>
      </w:r>
    </w:p>
    <w:p w:rsidR="00642792" w:rsidRDefault="00642792" w:rsidP="00642792">
      <w:pPr>
        <w:kinsoku w:val="0"/>
        <w:overflowPunct w:val="0"/>
        <w:spacing w:line="322" w:lineRule="exact"/>
        <w:jc w:val="both"/>
        <w:rPr>
          <w:b/>
          <w:iCs/>
          <w:spacing w:val="-1"/>
          <w:sz w:val="28"/>
          <w:szCs w:val="28"/>
        </w:rPr>
      </w:pPr>
      <w:r>
        <w:rPr>
          <w:b/>
          <w:iCs/>
          <w:spacing w:val="-1"/>
          <w:sz w:val="28"/>
          <w:szCs w:val="28"/>
        </w:rPr>
        <w:t>Институциональные документы</w:t>
      </w:r>
    </w:p>
    <w:p w:rsidR="00642792" w:rsidRPr="00212BC0" w:rsidRDefault="00642792" w:rsidP="00642792">
      <w:pPr>
        <w:pStyle w:val="a5"/>
        <w:widowControl/>
        <w:numPr>
          <w:ilvl w:val="0"/>
          <w:numId w:val="27"/>
        </w:numPr>
        <w:tabs>
          <w:tab w:val="left" w:pos="5236"/>
        </w:tabs>
        <w:autoSpaceDE/>
        <w:autoSpaceDN/>
        <w:adjustRightInd/>
        <w:jc w:val="both"/>
        <w:rPr>
          <w:sz w:val="28"/>
          <w:szCs w:val="28"/>
        </w:rPr>
      </w:pPr>
      <w:r w:rsidRPr="00212BC0">
        <w:rPr>
          <w:sz w:val="28"/>
          <w:szCs w:val="28"/>
        </w:rPr>
        <w:t xml:space="preserve">Устава Учреждения. МКС(К)ОУ С(К) ОШ-И   - письмо Департамента общего образования </w:t>
      </w:r>
      <w:proofErr w:type="spellStart"/>
      <w:r w:rsidRPr="00212BC0">
        <w:rPr>
          <w:sz w:val="28"/>
          <w:szCs w:val="28"/>
        </w:rPr>
        <w:t>Минобрнауки</w:t>
      </w:r>
      <w:proofErr w:type="spellEnd"/>
      <w:r w:rsidRPr="00212BC0">
        <w:rPr>
          <w:sz w:val="28"/>
          <w:szCs w:val="28"/>
        </w:rPr>
        <w:t xml:space="preserve"> России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642792" w:rsidRPr="00212BC0" w:rsidRDefault="00642792" w:rsidP="00642792">
      <w:pPr>
        <w:pStyle w:val="a5"/>
        <w:widowControl/>
        <w:numPr>
          <w:ilvl w:val="0"/>
          <w:numId w:val="27"/>
        </w:numPr>
        <w:tabs>
          <w:tab w:val="left" w:pos="5236"/>
        </w:tabs>
        <w:autoSpaceDE/>
        <w:autoSpaceDN/>
        <w:adjustRightInd/>
        <w:jc w:val="both"/>
        <w:rPr>
          <w:sz w:val="28"/>
          <w:szCs w:val="28"/>
        </w:rPr>
      </w:pPr>
      <w:r w:rsidRPr="00212BC0">
        <w:rPr>
          <w:color w:val="000000"/>
          <w:spacing w:val="3"/>
          <w:sz w:val="28"/>
          <w:szCs w:val="28"/>
        </w:rPr>
        <w:t xml:space="preserve"> Учебный план МКС(К)0У «Специальной ( коррекционной) школы - интерната на 2018- 2019</w:t>
      </w:r>
      <w:r w:rsidRPr="00212BC0">
        <w:rPr>
          <w:color w:val="000000"/>
          <w:spacing w:val="-9"/>
          <w:sz w:val="28"/>
          <w:szCs w:val="28"/>
        </w:rPr>
        <w:t xml:space="preserve"> </w:t>
      </w:r>
      <w:proofErr w:type="spellStart"/>
      <w:r w:rsidRPr="00212BC0">
        <w:rPr>
          <w:color w:val="000000"/>
          <w:spacing w:val="-9"/>
          <w:sz w:val="28"/>
          <w:szCs w:val="28"/>
        </w:rPr>
        <w:t>уч</w:t>
      </w:r>
      <w:proofErr w:type="spellEnd"/>
      <w:r w:rsidRPr="00212BC0">
        <w:rPr>
          <w:color w:val="000000"/>
          <w:spacing w:val="-9"/>
          <w:sz w:val="28"/>
          <w:szCs w:val="28"/>
        </w:rPr>
        <w:t>. год.</w:t>
      </w:r>
    </w:p>
    <w:p w:rsidR="00633553" w:rsidRPr="00EA5246" w:rsidRDefault="00633553" w:rsidP="00642792">
      <w:pPr>
        <w:pStyle w:val="a3"/>
        <w:ind w:right="106"/>
        <w:jc w:val="both"/>
        <w:rPr>
          <w:spacing w:val="-1"/>
        </w:rPr>
      </w:pPr>
    </w:p>
    <w:p w:rsidR="00633553" w:rsidRDefault="00633553" w:rsidP="00633553">
      <w:pPr>
        <w:pStyle w:val="a3"/>
        <w:ind w:right="106"/>
        <w:rPr>
          <w:iCs/>
          <w:spacing w:val="-1"/>
        </w:rPr>
      </w:pPr>
    </w:p>
    <w:p w:rsidR="00633553" w:rsidRDefault="00633553" w:rsidP="00633553">
      <w:pPr>
        <w:pStyle w:val="a3"/>
        <w:ind w:right="106"/>
        <w:rPr>
          <w:iCs/>
          <w:spacing w:val="-1"/>
        </w:rPr>
      </w:pPr>
    </w:p>
    <w:p w:rsidR="00633553" w:rsidRDefault="00633553" w:rsidP="00633553">
      <w:pPr>
        <w:pStyle w:val="a3"/>
        <w:ind w:right="106"/>
        <w:rPr>
          <w:iCs/>
          <w:spacing w:val="-1"/>
        </w:rPr>
      </w:pPr>
    </w:p>
    <w:p w:rsidR="00633553" w:rsidRDefault="00633553" w:rsidP="00633553">
      <w:pPr>
        <w:pStyle w:val="a3"/>
        <w:ind w:right="106"/>
        <w:rPr>
          <w:iCs/>
          <w:spacing w:val="-1"/>
        </w:rPr>
      </w:pPr>
    </w:p>
    <w:p w:rsidR="00633553" w:rsidRDefault="00633553" w:rsidP="00633553">
      <w:pPr>
        <w:pStyle w:val="a3"/>
        <w:kinsoku w:val="0"/>
        <w:overflowPunct w:val="0"/>
        <w:spacing w:before="47"/>
        <w:ind w:left="102" w:right="106" w:firstLine="707"/>
        <w:jc w:val="both"/>
        <w:rPr>
          <w:spacing w:val="-1"/>
        </w:rPr>
      </w:pPr>
      <w:r>
        <w:rPr>
          <w:b/>
          <w:bCs/>
        </w:rPr>
        <w:t>Цель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1"/>
        </w:rPr>
        <w:t>изучения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учебного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1"/>
        </w:rPr>
        <w:t>предмета</w:t>
      </w:r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spacing w:val="-1"/>
        </w:rPr>
        <w:t>формирование</w:t>
      </w:r>
      <w:r>
        <w:rPr>
          <w:spacing w:val="3"/>
        </w:rPr>
        <w:t xml:space="preserve"> </w:t>
      </w:r>
      <w:r>
        <w:rPr>
          <w:spacing w:val="-1"/>
        </w:rPr>
        <w:t>первоначальных</w:t>
      </w:r>
      <w:r>
        <w:rPr>
          <w:spacing w:val="51"/>
        </w:rPr>
        <w:t xml:space="preserve"> </w:t>
      </w:r>
      <w:r>
        <w:rPr>
          <w:spacing w:val="-1"/>
        </w:rPr>
        <w:t>знаний</w:t>
      </w:r>
      <w:r>
        <w:rPr>
          <w:spacing w:val="38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живой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неживой</w:t>
      </w:r>
      <w:r>
        <w:rPr>
          <w:spacing w:val="40"/>
        </w:rPr>
        <w:t xml:space="preserve"> </w:t>
      </w:r>
      <w:r>
        <w:rPr>
          <w:spacing w:val="-2"/>
        </w:rPr>
        <w:t>природе;</w:t>
      </w:r>
      <w:r>
        <w:rPr>
          <w:spacing w:val="38"/>
        </w:rPr>
        <w:t xml:space="preserve"> </w:t>
      </w:r>
      <w:r>
        <w:rPr>
          <w:spacing w:val="-1"/>
        </w:rPr>
        <w:t>понимании</w:t>
      </w:r>
      <w:r>
        <w:rPr>
          <w:spacing w:val="38"/>
        </w:rPr>
        <w:t xml:space="preserve"> </w:t>
      </w:r>
      <w:r>
        <w:rPr>
          <w:spacing w:val="-1"/>
        </w:rPr>
        <w:t>простейших</w:t>
      </w:r>
      <w:r>
        <w:rPr>
          <w:spacing w:val="41"/>
        </w:rPr>
        <w:t xml:space="preserve"> </w:t>
      </w:r>
      <w:r>
        <w:rPr>
          <w:spacing w:val="-1"/>
        </w:rPr>
        <w:t>взаимосвязей,</w:t>
      </w:r>
      <w:r>
        <w:rPr>
          <w:spacing w:val="67"/>
        </w:rPr>
        <w:t xml:space="preserve"> </w:t>
      </w:r>
      <w:r>
        <w:rPr>
          <w:spacing w:val="-1"/>
        </w:rPr>
        <w:t>существующих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-4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rPr>
          <w:spacing w:val="-2"/>
        </w:rPr>
        <w:t>природы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человека.</w:t>
      </w:r>
    </w:p>
    <w:p w:rsidR="00633553" w:rsidRDefault="00633553" w:rsidP="00633553">
      <w:pPr>
        <w:pStyle w:val="1"/>
        <w:kinsoku w:val="0"/>
        <w:overflowPunct w:val="0"/>
        <w:spacing w:before="3" w:line="319" w:lineRule="exact"/>
        <w:ind w:left="810" w:right="117"/>
        <w:rPr>
          <w:b w:val="0"/>
          <w:bCs w:val="0"/>
        </w:rPr>
      </w:pPr>
      <w:r>
        <w:rPr>
          <w:spacing w:val="-1"/>
        </w:rPr>
        <w:t>Задачи учебного</w:t>
      </w:r>
      <w:r>
        <w:t xml:space="preserve"> </w:t>
      </w:r>
      <w:r>
        <w:rPr>
          <w:spacing w:val="-1"/>
        </w:rPr>
        <w:t>предмета:</w:t>
      </w:r>
    </w:p>
    <w:p w:rsidR="00633553" w:rsidRDefault="00633553" w:rsidP="00633553">
      <w:pPr>
        <w:pStyle w:val="a3"/>
        <w:numPr>
          <w:ilvl w:val="0"/>
          <w:numId w:val="1"/>
        </w:numPr>
        <w:tabs>
          <w:tab w:val="left" w:pos="1199"/>
        </w:tabs>
        <w:kinsoku w:val="0"/>
        <w:overflowPunct w:val="0"/>
        <w:spacing w:before="1" w:line="322" w:lineRule="exact"/>
        <w:ind w:right="106" w:firstLine="708"/>
        <w:jc w:val="both"/>
        <w:rPr>
          <w:spacing w:val="-2"/>
        </w:rPr>
      </w:pPr>
      <w:r>
        <w:rPr>
          <w:spacing w:val="-1"/>
        </w:rPr>
        <w:t>формировать</w:t>
      </w:r>
      <w:r>
        <w:rPr>
          <w:spacing w:val="33"/>
        </w:rPr>
        <w:t xml:space="preserve"> </w:t>
      </w:r>
      <w:r>
        <w:rPr>
          <w:spacing w:val="-1"/>
        </w:rPr>
        <w:t>представления</w:t>
      </w:r>
      <w:r>
        <w:rPr>
          <w:spacing w:val="38"/>
        </w:rPr>
        <w:t xml:space="preserve"> </w:t>
      </w:r>
      <w:r>
        <w:rPr>
          <w:spacing w:val="-1"/>
        </w:rPr>
        <w:t>об</w:t>
      </w:r>
      <w:r>
        <w:rPr>
          <w:spacing w:val="40"/>
        </w:rPr>
        <w:t xml:space="preserve"> </w:t>
      </w:r>
      <w:r>
        <w:rPr>
          <w:spacing w:val="-1"/>
        </w:rPr>
        <w:t>окружающем</w:t>
      </w:r>
      <w:r>
        <w:rPr>
          <w:spacing w:val="37"/>
        </w:rPr>
        <w:t xml:space="preserve"> </w:t>
      </w:r>
      <w:r>
        <w:rPr>
          <w:spacing w:val="-1"/>
        </w:rPr>
        <w:t>мире:</w:t>
      </w:r>
      <w:r>
        <w:rPr>
          <w:spacing w:val="38"/>
        </w:rPr>
        <w:t xml:space="preserve"> </w:t>
      </w:r>
      <w:r>
        <w:rPr>
          <w:spacing w:val="-1"/>
        </w:rPr>
        <w:t>живой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нежи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r>
        <w:t>вой</w:t>
      </w:r>
      <w:r>
        <w:rPr>
          <w:spacing w:val="41"/>
        </w:rPr>
        <w:t xml:space="preserve"> </w:t>
      </w:r>
      <w:r>
        <w:rPr>
          <w:spacing w:val="-1"/>
        </w:rPr>
        <w:t>природе,</w:t>
      </w:r>
      <w:r>
        <w:rPr>
          <w:spacing w:val="41"/>
        </w:rPr>
        <w:t xml:space="preserve"> </w:t>
      </w:r>
      <w:r>
        <w:rPr>
          <w:spacing w:val="-1"/>
        </w:rPr>
        <w:t>человеке,</w:t>
      </w:r>
      <w:r>
        <w:rPr>
          <w:spacing w:val="42"/>
        </w:rPr>
        <w:t xml:space="preserve"> </w:t>
      </w:r>
      <w:r>
        <w:rPr>
          <w:spacing w:val="-1"/>
        </w:rPr>
        <w:t>месте</w:t>
      </w:r>
      <w:r>
        <w:rPr>
          <w:spacing w:val="42"/>
        </w:rPr>
        <w:t xml:space="preserve"> </w:t>
      </w:r>
      <w:r>
        <w:rPr>
          <w:spacing w:val="-1"/>
        </w:rPr>
        <w:t>человека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природе,</w:t>
      </w:r>
      <w:r>
        <w:rPr>
          <w:spacing w:val="42"/>
        </w:rPr>
        <w:t xml:space="preserve"> </w:t>
      </w:r>
      <w:r>
        <w:rPr>
          <w:spacing w:val="-1"/>
        </w:rPr>
        <w:t>взаимосвязях</w:t>
      </w:r>
      <w:r>
        <w:rPr>
          <w:spacing w:val="43"/>
        </w:rPr>
        <w:t xml:space="preserve"> </w:t>
      </w:r>
      <w:r>
        <w:rPr>
          <w:spacing w:val="-1"/>
        </w:rP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 xml:space="preserve">общества </w:t>
      </w:r>
      <w:r>
        <w:t xml:space="preserve">с </w:t>
      </w:r>
      <w:r>
        <w:rPr>
          <w:spacing w:val="-2"/>
        </w:rPr>
        <w:t>природой;</w:t>
      </w:r>
    </w:p>
    <w:p w:rsidR="00633553" w:rsidRDefault="00633553" w:rsidP="00633553">
      <w:pPr>
        <w:pStyle w:val="a3"/>
        <w:numPr>
          <w:ilvl w:val="0"/>
          <w:numId w:val="1"/>
        </w:numPr>
        <w:tabs>
          <w:tab w:val="left" w:pos="1178"/>
        </w:tabs>
        <w:kinsoku w:val="0"/>
        <w:overflowPunct w:val="0"/>
        <w:ind w:right="104" w:firstLine="708"/>
        <w:jc w:val="both"/>
        <w:rPr>
          <w:spacing w:val="-1"/>
        </w:rPr>
      </w:pPr>
      <w:r>
        <w:t>развивать</w:t>
      </w:r>
      <w:r>
        <w:rPr>
          <w:spacing w:val="14"/>
        </w:rPr>
        <w:t xml:space="preserve"> </w:t>
      </w:r>
      <w:r>
        <w:rPr>
          <w:spacing w:val="-2"/>
        </w:rPr>
        <w:t>способности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rPr>
          <w:spacing w:val="-1"/>
        </w:rPr>
        <w:t>использованию</w:t>
      </w:r>
      <w:r>
        <w:rPr>
          <w:spacing w:val="15"/>
        </w:rPr>
        <w:t xml:space="preserve"> </w:t>
      </w:r>
      <w:r>
        <w:rPr>
          <w:spacing w:val="-1"/>
        </w:rPr>
        <w:t>знаний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живой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неживой</w:t>
      </w:r>
      <w:r>
        <w:rPr>
          <w:spacing w:val="39"/>
        </w:rPr>
        <w:t xml:space="preserve"> </w:t>
      </w:r>
      <w:r>
        <w:rPr>
          <w:spacing w:val="-1"/>
        </w:rPr>
        <w:t>природе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сформированных</w:t>
      </w:r>
      <w:r>
        <w:rPr>
          <w:spacing w:val="19"/>
        </w:rPr>
        <w:t xml:space="preserve"> </w:t>
      </w:r>
      <w:r>
        <w:rPr>
          <w:spacing w:val="-1"/>
        </w:rPr>
        <w:t>представлений</w:t>
      </w:r>
      <w:r>
        <w:rPr>
          <w:spacing w:val="19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мире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9"/>
        </w:rPr>
        <w:t xml:space="preserve"> </w:t>
      </w:r>
      <w:r>
        <w:rPr>
          <w:spacing w:val="-1"/>
        </w:rPr>
        <w:t>осмысленной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1"/>
        </w:rPr>
        <w:t>само-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стоятельной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организации</w:t>
      </w:r>
      <w:r>
        <w:rPr>
          <w:spacing w:val="16"/>
        </w:rPr>
        <w:t xml:space="preserve"> </w:t>
      </w:r>
      <w:r>
        <w:rPr>
          <w:spacing w:val="-1"/>
        </w:rPr>
        <w:t>безопасной</w:t>
      </w:r>
      <w:r>
        <w:rPr>
          <w:spacing w:val="16"/>
        </w:rPr>
        <w:t xml:space="preserve"> </w:t>
      </w:r>
      <w:r>
        <w:rPr>
          <w:spacing w:val="-1"/>
        </w:rPr>
        <w:t>жизни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конкретных</w:t>
      </w:r>
      <w:r>
        <w:rPr>
          <w:spacing w:val="17"/>
        </w:rPr>
        <w:t xml:space="preserve"> </w:t>
      </w:r>
      <w:r>
        <w:rPr>
          <w:spacing w:val="-2"/>
        </w:rPr>
        <w:t>природных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proofErr w:type="spellStart"/>
      <w:r>
        <w:t>кли</w:t>
      </w:r>
      <w:proofErr w:type="spellEnd"/>
      <w:r>
        <w:t>-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матических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условиях.</w:t>
      </w:r>
    </w:p>
    <w:p w:rsidR="00633553" w:rsidRDefault="00633553" w:rsidP="00633553">
      <w:pPr>
        <w:pStyle w:val="a3"/>
        <w:kinsoku w:val="0"/>
        <w:overflowPunct w:val="0"/>
        <w:ind w:left="102" w:right="106" w:firstLine="707"/>
        <w:jc w:val="both"/>
        <w:rPr>
          <w:spacing w:val="-1"/>
        </w:rPr>
      </w:pPr>
      <w:r>
        <w:rPr>
          <w:spacing w:val="-1"/>
        </w:rPr>
        <w:t>Поставленные</w:t>
      </w:r>
      <w:r>
        <w:rPr>
          <w:spacing w:val="25"/>
        </w:rPr>
        <w:t xml:space="preserve"> </w:t>
      </w:r>
      <w:r>
        <w:rPr>
          <w:spacing w:val="-1"/>
        </w:rPr>
        <w:t>задачи</w:t>
      </w:r>
      <w:r>
        <w:rPr>
          <w:spacing w:val="26"/>
        </w:rPr>
        <w:t xml:space="preserve"> </w:t>
      </w:r>
      <w:r>
        <w:rPr>
          <w:spacing w:val="-2"/>
        </w:rPr>
        <w:t>ориентируют</w:t>
      </w:r>
      <w:r>
        <w:rPr>
          <w:spacing w:val="25"/>
        </w:rPr>
        <w:t xml:space="preserve"> </w:t>
      </w:r>
      <w:r>
        <w:t>работу</w:t>
      </w:r>
      <w:r>
        <w:rPr>
          <w:spacing w:val="24"/>
        </w:rPr>
        <w:t xml:space="preserve"> </w:t>
      </w:r>
      <w:r>
        <w:rPr>
          <w:spacing w:val="-1"/>
        </w:rPr>
        <w:t>учителя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нескольких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взаи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мосвязанных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направлениях.</w:t>
      </w:r>
    </w:p>
    <w:p w:rsidR="00633553" w:rsidRDefault="00633553" w:rsidP="00633553">
      <w:pPr>
        <w:pStyle w:val="a3"/>
        <w:kinsoku w:val="0"/>
        <w:overflowPunct w:val="0"/>
        <w:spacing w:before="2" w:line="322" w:lineRule="exact"/>
        <w:ind w:left="3287" w:right="117" w:firstLine="0"/>
        <w:rPr>
          <w:spacing w:val="-1"/>
        </w:rPr>
      </w:pPr>
      <w:r>
        <w:rPr>
          <w:spacing w:val="-1"/>
          <w:u w:val="single"/>
        </w:rPr>
        <w:t>Образовательное</w:t>
      </w:r>
      <w:r>
        <w:rPr>
          <w:spacing w:val="-3"/>
          <w:u w:val="single"/>
        </w:rPr>
        <w:t xml:space="preserve"> </w:t>
      </w:r>
      <w:r>
        <w:rPr>
          <w:spacing w:val="-1"/>
          <w:u w:val="single"/>
        </w:rPr>
        <w:t>направление</w:t>
      </w:r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ind w:left="102" w:right="109" w:firstLine="707"/>
        <w:jc w:val="both"/>
        <w:rPr>
          <w:spacing w:val="-1"/>
        </w:rPr>
      </w:pPr>
      <w:r>
        <w:rPr>
          <w:spacing w:val="-1"/>
        </w:rPr>
        <w:t>Активное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сознательное</w:t>
      </w:r>
      <w:r>
        <w:rPr>
          <w:spacing w:val="54"/>
        </w:rPr>
        <w:t xml:space="preserve"> </w:t>
      </w:r>
      <w:r>
        <w:rPr>
          <w:spacing w:val="-1"/>
        </w:rPr>
        <w:t>включение</w:t>
      </w:r>
      <w:r>
        <w:rPr>
          <w:spacing w:val="51"/>
        </w:rPr>
        <w:t xml:space="preserve"> </w:t>
      </w:r>
      <w:r>
        <w:rPr>
          <w:spacing w:val="-1"/>
        </w:rPr>
        <w:t>человека</w:t>
      </w:r>
      <w:r>
        <w:rPr>
          <w:spacing w:val="54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rPr>
          <w:spacing w:val="-1"/>
        </w:rPr>
        <w:t>самостоятельную</w:t>
      </w:r>
      <w:r>
        <w:rPr>
          <w:spacing w:val="43"/>
        </w:rPr>
        <w:t xml:space="preserve"> </w:t>
      </w:r>
      <w:r>
        <w:t>жизнь</w:t>
      </w:r>
      <w:r>
        <w:rPr>
          <w:spacing w:val="44"/>
        </w:rPr>
        <w:t xml:space="preserve"> </w:t>
      </w:r>
      <w:r>
        <w:rPr>
          <w:spacing w:val="-1"/>
        </w:rPr>
        <w:t>обеспечивается,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числе</w:t>
      </w:r>
      <w:r>
        <w:rPr>
          <w:spacing w:val="44"/>
        </w:rPr>
        <w:t xml:space="preserve"> </w:t>
      </w:r>
      <w:r>
        <w:rPr>
          <w:spacing w:val="-1"/>
        </w:rPr>
        <w:t>прочего,</w:t>
      </w:r>
      <w:r>
        <w:rPr>
          <w:spacing w:val="46"/>
        </w:rPr>
        <w:t xml:space="preserve"> </w:t>
      </w:r>
      <w:r>
        <w:rPr>
          <w:spacing w:val="-1"/>
        </w:rPr>
        <w:t>наличием</w:t>
      </w:r>
      <w:r>
        <w:rPr>
          <w:spacing w:val="47"/>
        </w:rPr>
        <w:t xml:space="preserve"> </w:t>
      </w:r>
      <w:r>
        <w:rPr>
          <w:spacing w:val="-1"/>
        </w:rPr>
        <w:t>комплекса</w:t>
      </w:r>
      <w:r>
        <w:rPr>
          <w:spacing w:val="47"/>
        </w:rPr>
        <w:t xml:space="preserve"> </w:t>
      </w:r>
      <w:r>
        <w:rPr>
          <w:spacing w:val="-2"/>
        </w:rPr>
        <w:t>точных</w:t>
      </w:r>
      <w:r>
        <w:rPr>
          <w:spacing w:val="45"/>
        </w:rPr>
        <w:t xml:space="preserve"> </w:t>
      </w:r>
      <w:r>
        <w:rPr>
          <w:spacing w:val="-1"/>
        </w:rPr>
        <w:t>пред-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ставлений</w:t>
      </w:r>
      <w:proofErr w:type="spellEnd"/>
      <w:r>
        <w:rPr>
          <w:spacing w:val="47"/>
        </w:rPr>
        <w:t xml:space="preserve"> </w:t>
      </w:r>
      <w:r>
        <w:rPr>
          <w:spacing w:val="-1"/>
        </w:rPr>
        <w:t>об</w:t>
      </w:r>
      <w:r>
        <w:rPr>
          <w:spacing w:val="48"/>
        </w:rPr>
        <w:t xml:space="preserve"> </w:t>
      </w:r>
      <w:r>
        <w:rPr>
          <w:spacing w:val="-1"/>
        </w:rPr>
        <w:t>объектах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явлениях</w:t>
      </w:r>
      <w:r>
        <w:rPr>
          <w:spacing w:val="46"/>
        </w:rPr>
        <w:t xml:space="preserve"> </w:t>
      </w:r>
      <w:r>
        <w:rPr>
          <w:spacing w:val="-2"/>
        </w:rPr>
        <w:t>природного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социального</w:t>
      </w:r>
      <w:r>
        <w:rPr>
          <w:spacing w:val="48"/>
        </w:rPr>
        <w:t xml:space="preserve"> </w:t>
      </w:r>
      <w:r>
        <w:rPr>
          <w:spacing w:val="-1"/>
        </w:rPr>
        <w:t>мира</w:t>
      </w:r>
      <w:r>
        <w:rPr>
          <w:spacing w:val="47"/>
        </w:rPr>
        <w:t xml:space="preserve"> </w:t>
      </w:r>
      <w:r>
        <w:rPr>
          <w:spacing w:val="-1"/>
        </w:rPr>
        <w:t>(далее:</w:t>
      </w:r>
      <w:r>
        <w:rPr>
          <w:spacing w:val="61"/>
        </w:rPr>
        <w:t xml:space="preserve"> </w:t>
      </w:r>
      <w:r>
        <w:rPr>
          <w:spacing w:val="-1"/>
        </w:rPr>
        <w:t>объекты</w:t>
      </w:r>
      <w:r>
        <w:rPr>
          <w:spacing w:val="14"/>
        </w:rPr>
        <w:t xml:space="preserve"> </w:t>
      </w:r>
      <w:r>
        <w:rPr>
          <w:spacing w:val="-1"/>
        </w:rPr>
        <w:t>изучения),</w:t>
      </w:r>
      <w:r>
        <w:rPr>
          <w:spacing w:val="13"/>
        </w:rPr>
        <w:t xml:space="preserve"> </w:t>
      </w:r>
      <w:r>
        <w:rPr>
          <w:spacing w:val="-1"/>
        </w:rPr>
        <w:t>взаимосвязей</w:t>
      </w:r>
      <w:r>
        <w:rPr>
          <w:spacing w:val="16"/>
        </w:rPr>
        <w:t xml:space="preserve"> </w:t>
      </w:r>
      <w:r>
        <w:rPr>
          <w:spacing w:val="-1"/>
        </w:rPr>
        <w:t>между</w:t>
      </w:r>
      <w:r>
        <w:rPr>
          <w:spacing w:val="12"/>
        </w:rPr>
        <w:t xml:space="preserve"> </w:t>
      </w:r>
      <w:r>
        <w:t>ними.</w:t>
      </w:r>
      <w:r>
        <w:rPr>
          <w:spacing w:val="16"/>
        </w:rPr>
        <w:t xml:space="preserve"> </w:t>
      </w:r>
      <w:r>
        <w:rPr>
          <w:spacing w:val="-1"/>
        </w:rPr>
        <w:t>Показателем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сформированно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t>сти</w:t>
      </w:r>
      <w:proofErr w:type="spellEnd"/>
      <w:r>
        <w:t xml:space="preserve"> </w:t>
      </w:r>
      <w:r>
        <w:rPr>
          <w:spacing w:val="-1"/>
        </w:rPr>
        <w:t>таких</w:t>
      </w:r>
      <w:r>
        <w:rPr>
          <w:spacing w:val="-3"/>
        </w:rPr>
        <w:t xml:space="preserve"> </w:t>
      </w:r>
      <w:r>
        <w:rPr>
          <w:spacing w:val="-1"/>
        </w:rPr>
        <w:t>представлений</w:t>
      </w:r>
      <w:r>
        <w:t xml:space="preserve"> </w:t>
      </w:r>
      <w:r>
        <w:rPr>
          <w:spacing w:val="-1"/>
        </w:rPr>
        <w:t>служит</w:t>
      </w:r>
      <w:r>
        <w:t xml:space="preserve"> </w:t>
      </w:r>
      <w:r>
        <w:rPr>
          <w:spacing w:val="-1"/>
        </w:rPr>
        <w:t>умение</w:t>
      </w:r>
      <w:r>
        <w:rPr>
          <w:spacing w:val="-3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rPr>
          <w:spacing w:val="-1"/>
        </w:rPr>
        <w:t>оперировать.</w:t>
      </w:r>
    </w:p>
    <w:p w:rsidR="00633553" w:rsidRDefault="00633553" w:rsidP="00633553">
      <w:pPr>
        <w:pStyle w:val="a3"/>
        <w:kinsoku w:val="0"/>
        <w:overflowPunct w:val="0"/>
        <w:ind w:left="102" w:right="106" w:firstLine="707"/>
        <w:jc w:val="both"/>
        <w:rPr>
          <w:spacing w:val="-1"/>
        </w:rPr>
      </w:pPr>
      <w:r>
        <w:rPr>
          <w:spacing w:val="-1"/>
        </w:rPr>
        <w:t>Учебный</w:t>
      </w:r>
      <w:r>
        <w:rPr>
          <w:spacing w:val="24"/>
        </w:rPr>
        <w:t xml:space="preserve"> </w:t>
      </w:r>
      <w:r>
        <w:rPr>
          <w:spacing w:val="-1"/>
        </w:rPr>
        <w:t>предмет</w:t>
      </w:r>
      <w:r>
        <w:rPr>
          <w:spacing w:val="25"/>
        </w:rPr>
        <w:t xml:space="preserve"> </w:t>
      </w:r>
      <w:r>
        <w:rPr>
          <w:spacing w:val="-1"/>
        </w:rPr>
        <w:t>«Мир</w:t>
      </w:r>
      <w:r>
        <w:rPr>
          <w:spacing w:val="24"/>
        </w:rPr>
        <w:t xml:space="preserve"> </w:t>
      </w:r>
      <w:r>
        <w:rPr>
          <w:spacing w:val="-2"/>
        </w:rPr>
        <w:t>природы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человека»</w:t>
      </w:r>
      <w:r>
        <w:rPr>
          <w:spacing w:val="22"/>
        </w:rPr>
        <w:t xml:space="preserve"> </w:t>
      </w:r>
      <w:r>
        <w:rPr>
          <w:spacing w:val="-2"/>
        </w:rPr>
        <w:t>ориентирован</w:t>
      </w:r>
      <w:r>
        <w:rPr>
          <w:spacing w:val="26"/>
        </w:rPr>
        <w:t xml:space="preserve"> </w:t>
      </w:r>
      <w:r>
        <w:rPr>
          <w:spacing w:val="-1"/>
        </w:rPr>
        <w:t>на</w:t>
      </w:r>
      <w:r>
        <w:rPr>
          <w:spacing w:val="23"/>
        </w:rPr>
        <w:t xml:space="preserve"> </w:t>
      </w:r>
      <w:proofErr w:type="spellStart"/>
      <w:r>
        <w:t>накоп</w:t>
      </w:r>
      <w:proofErr w:type="spellEnd"/>
      <w:r>
        <w:t>-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ление</w:t>
      </w:r>
      <w:proofErr w:type="spellEnd"/>
      <w:r>
        <w:rPr>
          <w:spacing w:val="54"/>
        </w:rPr>
        <w:t xml:space="preserve"> </w:t>
      </w:r>
      <w:r>
        <w:rPr>
          <w:spacing w:val="-1"/>
        </w:rPr>
        <w:t>детьми</w:t>
      </w:r>
      <w:r>
        <w:rPr>
          <w:spacing w:val="55"/>
        </w:rPr>
        <w:t xml:space="preserve"> </w:t>
      </w:r>
      <w:r>
        <w:rPr>
          <w:spacing w:val="-1"/>
        </w:rPr>
        <w:t>комплекса</w:t>
      </w:r>
      <w:r>
        <w:rPr>
          <w:spacing w:val="55"/>
        </w:rPr>
        <w:t xml:space="preserve"> </w:t>
      </w:r>
      <w:r>
        <w:rPr>
          <w:spacing w:val="-1"/>
        </w:rPr>
        <w:t>представлений</w:t>
      </w:r>
      <w:r>
        <w:rPr>
          <w:spacing w:val="54"/>
        </w:rPr>
        <w:t xml:space="preserve"> </w:t>
      </w:r>
      <w:r>
        <w:t>об</w:t>
      </w:r>
      <w:r>
        <w:rPr>
          <w:spacing w:val="55"/>
        </w:rPr>
        <w:t xml:space="preserve"> </w:t>
      </w:r>
      <w:r>
        <w:rPr>
          <w:spacing w:val="-1"/>
        </w:rPr>
        <w:t>объектах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1"/>
        </w:rPr>
        <w:t>явлениях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непосред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ственно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окружающих</w:t>
      </w:r>
      <w:r>
        <w:rPr>
          <w:spacing w:val="37"/>
        </w:rPr>
        <w:t xml:space="preserve"> </w:t>
      </w:r>
      <w:r>
        <w:rPr>
          <w:spacing w:val="-1"/>
        </w:rPr>
        <w:t>ребенка,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об</w:t>
      </w:r>
      <w:r>
        <w:rPr>
          <w:spacing w:val="36"/>
        </w:rPr>
        <w:t xml:space="preserve"> </w:t>
      </w:r>
      <w:r>
        <w:rPr>
          <w:spacing w:val="-1"/>
        </w:rPr>
        <w:t>объектах,</w:t>
      </w:r>
      <w:r>
        <w:rPr>
          <w:spacing w:val="34"/>
        </w:rPr>
        <w:t xml:space="preserve"> </w:t>
      </w:r>
      <w:r>
        <w:rPr>
          <w:spacing w:val="-1"/>
        </w:rPr>
        <w:t>обеспечивающих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формирова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t>ние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общей,</w:t>
      </w:r>
      <w:r>
        <w:rPr>
          <w:spacing w:val="32"/>
        </w:rPr>
        <w:t xml:space="preserve"> </w:t>
      </w:r>
      <w:r>
        <w:rPr>
          <w:spacing w:val="-1"/>
        </w:rPr>
        <w:t>упрощенной,</w:t>
      </w:r>
      <w:r>
        <w:rPr>
          <w:spacing w:val="29"/>
        </w:rPr>
        <w:t xml:space="preserve"> </w:t>
      </w:r>
      <w:r>
        <w:t>но</w:t>
      </w:r>
      <w:r>
        <w:rPr>
          <w:spacing w:val="31"/>
        </w:rPr>
        <w:t xml:space="preserve"> </w:t>
      </w:r>
      <w:r>
        <w:rPr>
          <w:spacing w:val="-1"/>
        </w:rPr>
        <w:t>разносторонней</w:t>
      </w:r>
      <w:r>
        <w:rPr>
          <w:spacing w:val="33"/>
        </w:rPr>
        <w:t xml:space="preserve"> </w:t>
      </w:r>
      <w:r>
        <w:rPr>
          <w:spacing w:val="-1"/>
        </w:rPr>
        <w:t>картины</w:t>
      </w:r>
      <w:r>
        <w:rPr>
          <w:spacing w:val="31"/>
        </w:rPr>
        <w:t xml:space="preserve"> </w:t>
      </w:r>
      <w:r>
        <w:rPr>
          <w:spacing w:val="-1"/>
        </w:rPr>
        <w:t>современной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действи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тельности</w:t>
      </w:r>
      <w:proofErr w:type="spellEnd"/>
      <w:r>
        <w:rPr>
          <w:spacing w:val="-1"/>
        </w:rPr>
        <w:t>.</w:t>
      </w:r>
      <w:r>
        <w:rPr>
          <w:spacing w:val="13"/>
        </w:rPr>
        <w:t xml:space="preserve"> </w:t>
      </w:r>
      <w:r>
        <w:rPr>
          <w:spacing w:val="-1"/>
        </w:rPr>
        <w:t>Особое</w:t>
      </w:r>
      <w:r>
        <w:rPr>
          <w:spacing w:val="13"/>
        </w:rPr>
        <w:t xml:space="preserve"> </w:t>
      </w:r>
      <w:r>
        <w:rPr>
          <w:spacing w:val="-1"/>
        </w:rPr>
        <w:t>внимание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этой</w:t>
      </w:r>
      <w:r>
        <w:rPr>
          <w:spacing w:val="12"/>
        </w:rPr>
        <w:t xml:space="preserve"> </w:t>
      </w:r>
      <w:r>
        <w:rPr>
          <w:spacing w:val="-1"/>
        </w:rPr>
        <w:t>работе</w:t>
      </w:r>
      <w:r>
        <w:rPr>
          <w:spacing w:val="11"/>
        </w:rPr>
        <w:t xml:space="preserve"> </w:t>
      </w:r>
      <w:r>
        <w:rPr>
          <w:spacing w:val="-1"/>
        </w:rPr>
        <w:t>обращено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3"/>
        </w:rPr>
        <w:t xml:space="preserve"> </w:t>
      </w:r>
      <w:r>
        <w:rPr>
          <w:spacing w:val="-1"/>
        </w:rPr>
        <w:t>формирование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прак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тически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значимых</w:t>
      </w:r>
      <w:r>
        <w:rPr>
          <w:spacing w:val="17"/>
        </w:rPr>
        <w:t xml:space="preserve"> </w:t>
      </w:r>
      <w:r>
        <w:rPr>
          <w:spacing w:val="-1"/>
        </w:rPr>
        <w:t>для</w:t>
      </w:r>
      <w:r>
        <w:rPr>
          <w:spacing w:val="16"/>
        </w:rPr>
        <w:t xml:space="preserve"> </w:t>
      </w:r>
      <w:r>
        <w:rPr>
          <w:spacing w:val="-1"/>
        </w:rPr>
        <w:t>ребенка</w:t>
      </w:r>
      <w:r>
        <w:rPr>
          <w:spacing w:val="16"/>
        </w:rPr>
        <w:t xml:space="preserve"> </w:t>
      </w:r>
      <w:r>
        <w:rPr>
          <w:spacing w:val="-1"/>
        </w:rPr>
        <w:t>конкретного</w:t>
      </w:r>
      <w:r>
        <w:rPr>
          <w:spacing w:val="17"/>
        </w:rPr>
        <w:t xml:space="preserve"> </w:t>
      </w:r>
      <w:r>
        <w:rPr>
          <w:spacing w:val="-1"/>
        </w:rPr>
        <w:t>возраста</w:t>
      </w:r>
      <w:r>
        <w:rPr>
          <w:spacing w:val="16"/>
        </w:rPr>
        <w:t xml:space="preserve"> </w:t>
      </w:r>
      <w:r>
        <w:rPr>
          <w:spacing w:val="-1"/>
        </w:rPr>
        <w:t>умений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взаимодейство</w:t>
      </w:r>
      <w:proofErr w:type="spellEnd"/>
      <w:r>
        <w:rPr>
          <w:spacing w:val="-1"/>
        </w:rPr>
        <w:t>-</w:t>
      </w:r>
      <w:r>
        <w:rPr>
          <w:spacing w:val="39"/>
        </w:rPr>
        <w:t xml:space="preserve"> 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объектами</w:t>
      </w:r>
      <w:r>
        <w:rPr>
          <w:spacing w:val="-3"/>
        </w:rPr>
        <w:t xml:space="preserve"> </w:t>
      </w:r>
      <w:r>
        <w:rPr>
          <w:spacing w:val="-1"/>
        </w:rPr>
        <w:t>изучения.</w:t>
      </w:r>
    </w:p>
    <w:p w:rsidR="00633553" w:rsidRDefault="00633553" w:rsidP="00633553">
      <w:pPr>
        <w:pStyle w:val="a3"/>
        <w:kinsoku w:val="0"/>
        <w:overflowPunct w:val="0"/>
        <w:spacing w:before="2"/>
        <w:ind w:left="102" w:right="106" w:firstLine="707"/>
        <w:jc w:val="both"/>
        <w:rPr>
          <w:spacing w:val="-2"/>
        </w:rPr>
      </w:pPr>
      <w:r>
        <w:t>В</w:t>
      </w:r>
      <w:r>
        <w:rPr>
          <w:spacing w:val="40"/>
        </w:rPr>
        <w:t xml:space="preserve"> </w:t>
      </w:r>
      <w:r>
        <w:rPr>
          <w:spacing w:val="-1"/>
        </w:rPr>
        <w:t>основе</w:t>
      </w:r>
      <w:r>
        <w:rPr>
          <w:spacing w:val="37"/>
        </w:rPr>
        <w:t xml:space="preserve"> </w:t>
      </w:r>
      <w:r>
        <w:rPr>
          <w:spacing w:val="-1"/>
        </w:rPr>
        <w:t>работы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образовательном</w:t>
      </w:r>
      <w:r>
        <w:rPr>
          <w:spacing w:val="37"/>
        </w:rPr>
        <w:t xml:space="preserve"> </w:t>
      </w:r>
      <w:r>
        <w:rPr>
          <w:spacing w:val="-1"/>
        </w:rPr>
        <w:t>направлении</w:t>
      </w:r>
      <w:r>
        <w:rPr>
          <w:spacing w:val="40"/>
        </w:rPr>
        <w:t xml:space="preserve"> </w:t>
      </w:r>
      <w:r>
        <w:rPr>
          <w:spacing w:val="-1"/>
        </w:rPr>
        <w:t>лежит</w:t>
      </w:r>
      <w:r>
        <w:rPr>
          <w:spacing w:val="37"/>
        </w:rPr>
        <w:t xml:space="preserve"> </w:t>
      </w:r>
      <w:r>
        <w:rPr>
          <w:spacing w:val="-1"/>
        </w:rPr>
        <w:t>продолжение</w:t>
      </w:r>
      <w:r>
        <w:rPr>
          <w:spacing w:val="39"/>
        </w:rPr>
        <w:t xml:space="preserve"> </w:t>
      </w:r>
      <w:r>
        <w:rPr>
          <w:spacing w:val="-1"/>
        </w:rPr>
        <w:t>начатой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ДОУ</w:t>
      </w:r>
      <w:r>
        <w:rPr>
          <w:spacing w:val="28"/>
        </w:rPr>
        <w:t xml:space="preserve"> </w:t>
      </w:r>
      <w:r>
        <w:rPr>
          <w:spacing w:val="-1"/>
        </w:rPr>
        <w:t>работы</w:t>
      </w:r>
      <w:r>
        <w:rPr>
          <w:spacing w:val="28"/>
        </w:rPr>
        <w:t xml:space="preserve"> </w:t>
      </w:r>
      <w:r>
        <w:rPr>
          <w:spacing w:val="-1"/>
        </w:rPr>
        <w:t>по</w:t>
      </w:r>
      <w:r>
        <w:rPr>
          <w:spacing w:val="31"/>
        </w:rPr>
        <w:t xml:space="preserve"> </w:t>
      </w:r>
      <w:r>
        <w:rPr>
          <w:spacing w:val="-1"/>
        </w:rPr>
        <w:t>формированию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коррекции</w:t>
      </w:r>
      <w:r>
        <w:rPr>
          <w:spacing w:val="28"/>
        </w:rPr>
        <w:t xml:space="preserve"> </w:t>
      </w:r>
      <w:r>
        <w:rPr>
          <w:spacing w:val="-1"/>
        </w:rPr>
        <w:t>сенсорной</w:t>
      </w:r>
      <w:r>
        <w:rPr>
          <w:spacing w:val="31"/>
        </w:rPr>
        <w:t xml:space="preserve"> </w:t>
      </w:r>
      <w:r>
        <w:rPr>
          <w:spacing w:val="-2"/>
        </w:rPr>
        <w:t>культуры</w:t>
      </w:r>
      <w:r>
        <w:rPr>
          <w:spacing w:val="23"/>
        </w:rPr>
        <w:t xml:space="preserve"> </w:t>
      </w:r>
      <w:r>
        <w:rPr>
          <w:spacing w:val="-1"/>
        </w:rPr>
        <w:t>ребенка:</w:t>
      </w:r>
      <w:r>
        <w:rPr>
          <w:spacing w:val="39"/>
        </w:rPr>
        <w:t xml:space="preserve"> </w:t>
      </w:r>
      <w:r>
        <w:rPr>
          <w:spacing w:val="-1"/>
        </w:rPr>
        <w:t>накопление</w:t>
      </w:r>
      <w:r>
        <w:rPr>
          <w:spacing w:val="40"/>
        </w:rPr>
        <w:t xml:space="preserve"> </w:t>
      </w:r>
      <w:r>
        <w:t>им</w:t>
      </w:r>
      <w:r>
        <w:rPr>
          <w:spacing w:val="40"/>
        </w:rPr>
        <w:t xml:space="preserve"> </w:t>
      </w:r>
      <w:r>
        <w:rPr>
          <w:spacing w:val="-1"/>
        </w:rPr>
        <w:t>чувственного</w:t>
      </w:r>
      <w:r>
        <w:rPr>
          <w:spacing w:val="38"/>
        </w:rPr>
        <w:t xml:space="preserve"> </w:t>
      </w:r>
      <w:r>
        <w:rPr>
          <w:spacing w:val="-1"/>
        </w:rPr>
        <w:t>опыта,</w:t>
      </w:r>
      <w:r>
        <w:rPr>
          <w:spacing w:val="39"/>
        </w:rPr>
        <w:t xml:space="preserve"> </w:t>
      </w:r>
      <w:r>
        <w:rPr>
          <w:spacing w:val="-1"/>
        </w:rPr>
        <w:t>уточнение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дифференциация</w:t>
      </w:r>
      <w:r>
        <w:rPr>
          <w:spacing w:val="39"/>
        </w:rPr>
        <w:t xml:space="preserve"> </w:t>
      </w:r>
      <w:r>
        <w:rPr>
          <w:spacing w:val="-1"/>
        </w:rPr>
        <w:t>образов</w:t>
      </w:r>
      <w:r>
        <w:rPr>
          <w:spacing w:val="13"/>
        </w:rPr>
        <w:t xml:space="preserve"> </w:t>
      </w:r>
      <w:r>
        <w:rPr>
          <w:spacing w:val="-1"/>
        </w:rPr>
        <w:t>восприятия,</w:t>
      </w:r>
      <w:r>
        <w:rPr>
          <w:spacing w:val="11"/>
        </w:rPr>
        <w:t xml:space="preserve"> </w:t>
      </w:r>
      <w:r>
        <w:rPr>
          <w:spacing w:val="-1"/>
        </w:rPr>
        <w:t>обобщение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формирование</w:t>
      </w:r>
      <w:r>
        <w:rPr>
          <w:spacing w:val="13"/>
        </w:rPr>
        <w:t xml:space="preserve"> </w:t>
      </w:r>
      <w:r>
        <w:rPr>
          <w:spacing w:val="-1"/>
        </w:rPr>
        <w:t>на</w:t>
      </w:r>
      <w:r>
        <w:rPr>
          <w:spacing w:val="13"/>
        </w:rPr>
        <w:t xml:space="preserve"> </w:t>
      </w:r>
      <w:r>
        <w:t>этой</w:t>
      </w:r>
      <w:r>
        <w:rPr>
          <w:spacing w:val="12"/>
        </w:rPr>
        <w:t xml:space="preserve"> </w:t>
      </w:r>
      <w:r>
        <w:rPr>
          <w:spacing w:val="-1"/>
        </w:rPr>
        <w:t>базе</w:t>
      </w:r>
      <w:r>
        <w:rPr>
          <w:spacing w:val="13"/>
        </w:rPr>
        <w:t xml:space="preserve"> </w:t>
      </w:r>
      <w:r>
        <w:rPr>
          <w:spacing w:val="-1"/>
        </w:rPr>
        <w:t>представлений</w:t>
      </w:r>
      <w:r>
        <w:rPr>
          <w:spacing w:val="29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предметах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явлениях</w:t>
      </w:r>
      <w:r>
        <w:rPr>
          <w:spacing w:val="40"/>
        </w:rPr>
        <w:t xml:space="preserve"> </w:t>
      </w:r>
      <w:r>
        <w:rPr>
          <w:spacing w:val="-1"/>
        </w:rPr>
        <w:t>окружающей</w:t>
      </w:r>
      <w:r>
        <w:rPr>
          <w:spacing w:val="38"/>
        </w:rPr>
        <w:t xml:space="preserve"> </w:t>
      </w:r>
      <w:r>
        <w:rPr>
          <w:spacing w:val="-1"/>
        </w:rPr>
        <w:t>действительности.</w:t>
      </w:r>
      <w:r>
        <w:rPr>
          <w:spacing w:val="39"/>
        </w:rPr>
        <w:t xml:space="preserve"> </w:t>
      </w:r>
      <w:r>
        <w:rPr>
          <w:spacing w:val="-1"/>
        </w:rPr>
        <w:t>Представления</w:t>
      </w:r>
      <w:r>
        <w:rPr>
          <w:spacing w:val="40"/>
        </w:rPr>
        <w:t xml:space="preserve"> </w:t>
      </w:r>
      <w:proofErr w:type="spellStart"/>
      <w:r>
        <w:t>яв</w:t>
      </w:r>
      <w:proofErr w:type="spellEnd"/>
      <w:r>
        <w:t>-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ляются</w:t>
      </w:r>
      <w:proofErr w:type="spellEnd"/>
      <w:r>
        <w:rPr>
          <w:spacing w:val="-1"/>
        </w:rPr>
        <w:t xml:space="preserve"> базовой</w:t>
      </w:r>
      <w:r>
        <w:t xml:space="preserve"> </w:t>
      </w:r>
      <w:r>
        <w:rPr>
          <w:spacing w:val="-1"/>
        </w:rPr>
        <w:t>формой</w:t>
      </w:r>
      <w:r>
        <w:t xml:space="preserve"> </w:t>
      </w:r>
      <w:r>
        <w:rPr>
          <w:spacing w:val="-1"/>
        </w:rPr>
        <w:t>существования</w:t>
      </w:r>
      <w:r>
        <w:t xml:space="preserve"> </w:t>
      </w:r>
      <w:r>
        <w:rPr>
          <w:spacing w:val="-1"/>
        </w:rPr>
        <w:t>знаний</w:t>
      </w:r>
      <w:r>
        <w:t xml:space="preserve"> </w:t>
      </w:r>
      <w:r>
        <w:rPr>
          <w:spacing w:val="-1"/>
        </w:rPr>
        <w:t>(помимо</w:t>
      </w:r>
      <w:r>
        <w:rPr>
          <w:spacing w:val="1"/>
        </w:rPr>
        <w:t xml:space="preserve"> </w:t>
      </w:r>
      <w:r>
        <w:rPr>
          <w:spacing w:val="-1"/>
        </w:rPr>
        <w:t>понятий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сведений),</w:t>
      </w:r>
      <w:r>
        <w:rPr>
          <w:spacing w:val="39"/>
        </w:rPr>
        <w:t xml:space="preserve"> </w:t>
      </w:r>
      <w:r>
        <w:rPr>
          <w:spacing w:val="-1"/>
        </w:rPr>
        <w:t>формируемой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начальных</w:t>
      </w:r>
      <w:r>
        <w:rPr>
          <w:spacing w:val="1"/>
        </w:rPr>
        <w:t xml:space="preserve"> </w:t>
      </w:r>
      <w:r>
        <w:rPr>
          <w:spacing w:val="-1"/>
        </w:rPr>
        <w:t>классах</w:t>
      </w:r>
      <w:r>
        <w:rPr>
          <w:spacing w:val="1"/>
        </w:rPr>
        <w:t xml:space="preserve"> </w:t>
      </w:r>
      <w:r>
        <w:rPr>
          <w:spacing w:val="-2"/>
        </w:rPr>
        <w:t>коррекционной</w:t>
      </w:r>
      <w:r>
        <w:t xml:space="preserve"> </w:t>
      </w:r>
      <w:r>
        <w:rPr>
          <w:spacing w:val="-2"/>
        </w:rPr>
        <w:t>школы.</w:t>
      </w:r>
    </w:p>
    <w:p w:rsidR="00633553" w:rsidRDefault="00633553" w:rsidP="00633553">
      <w:pPr>
        <w:pStyle w:val="a3"/>
        <w:kinsoku w:val="0"/>
        <w:overflowPunct w:val="0"/>
        <w:spacing w:before="2"/>
        <w:ind w:left="102" w:right="111" w:firstLine="707"/>
        <w:jc w:val="both"/>
        <w:rPr>
          <w:spacing w:val="-1"/>
        </w:rPr>
      </w:pPr>
      <w:r>
        <w:rPr>
          <w:spacing w:val="-1"/>
        </w:rPr>
        <w:t>Сенсорное</w:t>
      </w:r>
      <w:r>
        <w:rPr>
          <w:spacing w:val="45"/>
        </w:rPr>
        <w:t xml:space="preserve"> </w:t>
      </w:r>
      <w:r>
        <w:rPr>
          <w:spacing w:val="-1"/>
        </w:rPr>
        <w:t>развитие</w:t>
      </w:r>
      <w:r>
        <w:rPr>
          <w:spacing w:val="45"/>
        </w:rPr>
        <w:t xml:space="preserve"> </w:t>
      </w:r>
      <w:r>
        <w:rPr>
          <w:spacing w:val="-1"/>
        </w:rPr>
        <w:t>тесно</w:t>
      </w:r>
      <w:r>
        <w:rPr>
          <w:spacing w:val="48"/>
        </w:rPr>
        <w:t xml:space="preserve"> </w:t>
      </w:r>
      <w:r>
        <w:rPr>
          <w:spacing w:val="-1"/>
        </w:rPr>
        <w:t>связано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-1"/>
        </w:rPr>
        <w:t>формированием</w:t>
      </w:r>
      <w:r>
        <w:rPr>
          <w:spacing w:val="47"/>
        </w:rPr>
        <w:t xml:space="preserve"> </w:t>
      </w:r>
      <w:r>
        <w:rPr>
          <w:spacing w:val="-1"/>
        </w:rPr>
        <w:t>мышления,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вни</w:t>
      </w:r>
      <w:proofErr w:type="spellEnd"/>
      <w:r>
        <w:rPr>
          <w:spacing w:val="-1"/>
        </w:rPr>
        <w:t>-</w:t>
      </w:r>
      <w:r>
        <w:rPr>
          <w:spacing w:val="35"/>
        </w:rPr>
        <w:t xml:space="preserve"> </w:t>
      </w:r>
      <w:r>
        <w:rPr>
          <w:spacing w:val="-1"/>
        </w:rPr>
        <w:t>мания,</w:t>
      </w:r>
      <w:r>
        <w:rPr>
          <w:spacing w:val="15"/>
        </w:rPr>
        <w:t xml:space="preserve"> </w:t>
      </w:r>
      <w:r>
        <w:rPr>
          <w:spacing w:val="-1"/>
        </w:rPr>
        <w:t>памяти,</w:t>
      </w:r>
      <w:r>
        <w:rPr>
          <w:spacing w:val="15"/>
        </w:rPr>
        <w:t xml:space="preserve"> </w:t>
      </w:r>
      <w:r>
        <w:rPr>
          <w:spacing w:val="-1"/>
        </w:rPr>
        <w:t>речи.</w:t>
      </w:r>
      <w:r>
        <w:rPr>
          <w:spacing w:val="17"/>
        </w:rPr>
        <w:t xml:space="preserve"> </w:t>
      </w:r>
      <w:r>
        <w:rPr>
          <w:spacing w:val="-1"/>
        </w:rPr>
        <w:t>Поэтому</w:t>
      </w:r>
      <w:r>
        <w:rPr>
          <w:spacing w:val="15"/>
        </w:rPr>
        <w:t xml:space="preserve"> </w:t>
      </w:r>
      <w:r>
        <w:rPr>
          <w:spacing w:val="-1"/>
        </w:rPr>
        <w:t>достаточный</w:t>
      </w:r>
      <w:r>
        <w:rPr>
          <w:spacing w:val="19"/>
        </w:rPr>
        <w:t xml:space="preserve"> </w:t>
      </w:r>
      <w:r>
        <w:rPr>
          <w:spacing w:val="-1"/>
        </w:rPr>
        <w:t>уровень</w:t>
      </w:r>
      <w:r>
        <w:rPr>
          <w:spacing w:val="17"/>
        </w:rPr>
        <w:t xml:space="preserve"> </w:t>
      </w:r>
      <w:r>
        <w:rPr>
          <w:spacing w:val="-2"/>
        </w:rPr>
        <w:t>сенсорного</w:t>
      </w:r>
      <w:r>
        <w:rPr>
          <w:spacing w:val="17"/>
        </w:rPr>
        <w:t xml:space="preserve"> </w:t>
      </w:r>
      <w:r>
        <w:rPr>
          <w:spacing w:val="-1"/>
        </w:rPr>
        <w:t>развития</w:t>
      </w:r>
      <w:r>
        <w:rPr>
          <w:spacing w:val="17"/>
        </w:rPr>
        <w:t xml:space="preserve"> </w:t>
      </w:r>
      <w:r>
        <w:rPr>
          <w:spacing w:val="-1"/>
        </w:rPr>
        <w:t>ре-</w:t>
      </w:r>
      <w:r>
        <w:rPr>
          <w:spacing w:val="71"/>
        </w:rPr>
        <w:t xml:space="preserve"> </w:t>
      </w:r>
      <w:proofErr w:type="spellStart"/>
      <w:r>
        <w:rPr>
          <w:spacing w:val="-1"/>
        </w:rPr>
        <w:t>бенка</w:t>
      </w:r>
      <w:proofErr w:type="spellEnd"/>
      <w:r>
        <w:rPr>
          <w:spacing w:val="40"/>
        </w:rPr>
        <w:t xml:space="preserve"> </w:t>
      </w:r>
      <w:r>
        <w:rPr>
          <w:spacing w:val="-1"/>
        </w:rPr>
        <w:t>является</w:t>
      </w:r>
      <w:r>
        <w:rPr>
          <w:spacing w:val="40"/>
        </w:rPr>
        <w:t xml:space="preserve"> </w:t>
      </w:r>
      <w:r>
        <w:rPr>
          <w:spacing w:val="-2"/>
        </w:rPr>
        <w:t>необходимой</w:t>
      </w:r>
      <w:r>
        <w:rPr>
          <w:spacing w:val="40"/>
        </w:rPr>
        <w:t xml:space="preserve"> </w:t>
      </w:r>
      <w:r>
        <w:rPr>
          <w:spacing w:val="-1"/>
        </w:rPr>
        <w:t>базой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40"/>
        </w:rPr>
        <w:t xml:space="preserve"> </w:t>
      </w:r>
      <w:r>
        <w:rPr>
          <w:spacing w:val="-1"/>
        </w:rPr>
        <w:t>дальнейшего</w:t>
      </w:r>
      <w:r>
        <w:rPr>
          <w:spacing w:val="40"/>
        </w:rPr>
        <w:t xml:space="preserve"> </w:t>
      </w:r>
      <w:r>
        <w:rPr>
          <w:spacing w:val="-1"/>
        </w:rPr>
        <w:t>формирования</w:t>
      </w:r>
      <w:r>
        <w:rPr>
          <w:spacing w:val="40"/>
        </w:rPr>
        <w:t xml:space="preserve"> </w:t>
      </w:r>
      <w:r>
        <w:rPr>
          <w:spacing w:val="-1"/>
        </w:rPr>
        <w:t>умений</w:t>
      </w:r>
      <w:r>
        <w:rPr>
          <w:spacing w:val="53"/>
        </w:rPr>
        <w:t xml:space="preserve"> </w:t>
      </w:r>
      <w:r>
        <w:t>выделять</w:t>
      </w:r>
      <w:r>
        <w:rPr>
          <w:spacing w:val="62"/>
        </w:rPr>
        <w:t xml:space="preserve"> </w:t>
      </w:r>
      <w:r>
        <w:rPr>
          <w:spacing w:val="-1"/>
        </w:rPr>
        <w:t>учебный</w:t>
      </w:r>
      <w:r>
        <w:rPr>
          <w:spacing w:val="64"/>
        </w:rPr>
        <w:t xml:space="preserve"> </w:t>
      </w:r>
      <w:r>
        <w:rPr>
          <w:spacing w:val="-1"/>
        </w:rPr>
        <w:t>объект,</w:t>
      </w:r>
      <w:r>
        <w:rPr>
          <w:spacing w:val="63"/>
        </w:rPr>
        <w:t xml:space="preserve"> </w:t>
      </w:r>
      <w:r>
        <w:rPr>
          <w:spacing w:val="-1"/>
        </w:rPr>
        <w:t>произвольно</w:t>
      </w:r>
      <w:r>
        <w:rPr>
          <w:spacing w:val="65"/>
        </w:rPr>
        <w:t xml:space="preserve"> </w:t>
      </w:r>
      <w:r>
        <w:rPr>
          <w:spacing w:val="-1"/>
        </w:rPr>
        <w:t>концентрировать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удерживать</w:t>
      </w:r>
      <w:r>
        <w:rPr>
          <w:spacing w:val="62"/>
        </w:rPr>
        <w:t xml:space="preserve"> </w:t>
      </w:r>
      <w:r>
        <w:rPr>
          <w:spacing w:val="-1"/>
        </w:rPr>
        <w:t>на</w:t>
      </w:r>
      <w:r>
        <w:rPr>
          <w:spacing w:val="37"/>
        </w:rPr>
        <w:t xml:space="preserve"> </w:t>
      </w:r>
      <w:r>
        <w:t>нем</w:t>
      </w:r>
      <w:r>
        <w:rPr>
          <w:spacing w:val="47"/>
        </w:rPr>
        <w:t xml:space="preserve"> </w:t>
      </w:r>
      <w:r>
        <w:rPr>
          <w:spacing w:val="-1"/>
        </w:rPr>
        <w:t>внимание,</w:t>
      </w:r>
      <w:r>
        <w:rPr>
          <w:spacing w:val="46"/>
        </w:rPr>
        <w:t xml:space="preserve"> </w:t>
      </w:r>
      <w:r>
        <w:rPr>
          <w:spacing w:val="-2"/>
        </w:rPr>
        <w:t>соотносить</w:t>
      </w:r>
      <w:r>
        <w:rPr>
          <w:spacing w:val="46"/>
        </w:rPr>
        <w:t xml:space="preserve"> </w:t>
      </w:r>
      <w:r>
        <w:rPr>
          <w:spacing w:val="-1"/>
        </w:rPr>
        <w:t>увиденное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воспринятым</w:t>
      </w:r>
      <w:r>
        <w:rPr>
          <w:spacing w:val="47"/>
        </w:rPr>
        <w:t xml:space="preserve"> </w:t>
      </w:r>
      <w:r>
        <w:rPr>
          <w:spacing w:val="-1"/>
        </w:rPr>
        <w:t>ранее,</w:t>
      </w:r>
      <w:r>
        <w:rPr>
          <w:spacing w:val="46"/>
        </w:rPr>
        <w:t xml:space="preserve"> </w:t>
      </w:r>
      <w:r>
        <w:rPr>
          <w:spacing w:val="-1"/>
        </w:rPr>
        <w:t>анализировать,</w:t>
      </w:r>
      <w:r>
        <w:rPr>
          <w:spacing w:val="37"/>
        </w:rPr>
        <w:t xml:space="preserve"> </w:t>
      </w:r>
      <w:r>
        <w:rPr>
          <w:spacing w:val="-1"/>
        </w:rPr>
        <w:t xml:space="preserve">обобщать, классифицировать </w:t>
      </w:r>
      <w:r>
        <w:t xml:space="preserve">и </w:t>
      </w:r>
      <w:r>
        <w:rPr>
          <w:spacing w:val="-1"/>
        </w:rPr>
        <w:t>сравнивать объекты.</w:t>
      </w:r>
    </w:p>
    <w:p w:rsidR="00633553" w:rsidRDefault="00633553" w:rsidP="00633553">
      <w:pPr>
        <w:pStyle w:val="a3"/>
        <w:kinsoku w:val="0"/>
        <w:overflowPunct w:val="0"/>
        <w:spacing w:before="2"/>
        <w:ind w:left="102" w:right="106" w:firstLine="707"/>
        <w:jc w:val="both"/>
        <w:rPr>
          <w:spacing w:val="-1"/>
        </w:rPr>
      </w:pPr>
      <w:r>
        <w:rPr>
          <w:spacing w:val="-1"/>
        </w:rPr>
        <w:t>Систематическая</w:t>
      </w:r>
      <w:r>
        <w:rPr>
          <w:spacing w:val="40"/>
        </w:rPr>
        <w:t xml:space="preserve"> </w:t>
      </w:r>
      <w:r>
        <w:rPr>
          <w:spacing w:val="-1"/>
        </w:rPr>
        <w:t>работа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образовательном</w:t>
      </w:r>
      <w:r>
        <w:rPr>
          <w:spacing w:val="39"/>
        </w:rPr>
        <w:t xml:space="preserve"> </w:t>
      </w:r>
      <w:r>
        <w:rPr>
          <w:spacing w:val="-1"/>
        </w:rPr>
        <w:t>направлении</w:t>
      </w:r>
      <w:r>
        <w:rPr>
          <w:spacing w:val="38"/>
        </w:rPr>
        <w:t xml:space="preserve"> </w:t>
      </w:r>
      <w:r>
        <w:rPr>
          <w:spacing w:val="-1"/>
        </w:rPr>
        <w:t>позволяет</w:t>
      </w:r>
      <w:r>
        <w:rPr>
          <w:spacing w:val="41"/>
        </w:rPr>
        <w:t xml:space="preserve"> </w:t>
      </w:r>
      <w:r>
        <w:rPr>
          <w:spacing w:val="-1"/>
        </w:rPr>
        <w:t>формировать</w:t>
      </w:r>
      <w:r>
        <w:rPr>
          <w:spacing w:val="31"/>
        </w:rPr>
        <w:t xml:space="preserve"> </w:t>
      </w:r>
      <w:r>
        <w:rPr>
          <w:spacing w:val="-1"/>
        </w:rPr>
        <w:t>любознательность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наблюдательность</w:t>
      </w:r>
      <w:r>
        <w:rPr>
          <w:spacing w:val="31"/>
        </w:rPr>
        <w:t xml:space="preserve"> </w:t>
      </w:r>
      <w:r>
        <w:rPr>
          <w:spacing w:val="-1"/>
        </w:rPr>
        <w:t>учащихся</w:t>
      </w:r>
      <w:r>
        <w:rPr>
          <w:spacing w:val="36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rPr>
          <w:spacing w:val="-1"/>
        </w:rPr>
        <w:t>основу</w:t>
      </w:r>
      <w:r>
        <w:rPr>
          <w:spacing w:val="28"/>
        </w:rPr>
        <w:t xml:space="preserve"> </w:t>
      </w:r>
      <w:proofErr w:type="spellStart"/>
      <w:r>
        <w:t>бо</w:t>
      </w:r>
      <w:proofErr w:type="spellEnd"/>
      <w:r>
        <w:t>-</w:t>
      </w:r>
      <w:r>
        <w:rPr>
          <w:spacing w:val="39"/>
        </w:rPr>
        <w:t xml:space="preserve"> </w:t>
      </w:r>
      <w:r>
        <w:rPr>
          <w:spacing w:val="-1"/>
        </w:rPr>
        <w:t>лее</w:t>
      </w:r>
      <w:r>
        <w:rPr>
          <w:spacing w:val="40"/>
        </w:rPr>
        <w:t xml:space="preserve"> </w:t>
      </w:r>
      <w:r>
        <w:rPr>
          <w:spacing w:val="-1"/>
        </w:rPr>
        <w:t>полного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глубокого</w:t>
      </w:r>
      <w:r>
        <w:rPr>
          <w:spacing w:val="38"/>
        </w:rPr>
        <w:t xml:space="preserve"> </w:t>
      </w:r>
      <w:r>
        <w:rPr>
          <w:spacing w:val="-1"/>
        </w:rPr>
        <w:t>ознакомления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понимания</w:t>
      </w:r>
      <w:r>
        <w:rPr>
          <w:spacing w:val="40"/>
        </w:rPr>
        <w:t xml:space="preserve"> </w:t>
      </w:r>
      <w:r>
        <w:rPr>
          <w:spacing w:val="-1"/>
        </w:rPr>
        <w:t>окружающей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действи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тельности</w:t>
      </w:r>
      <w:proofErr w:type="spellEnd"/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spacing w:before="2"/>
        <w:ind w:left="102" w:right="106" w:firstLine="707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 w:equalWidth="0">
            <w:col w:w="9570"/>
          </w:cols>
          <w:noEndnote/>
        </w:sectPr>
      </w:pPr>
    </w:p>
    <w:p w:rsidR="00633553" w:rsidRDefault="00633553" w:rsidP="00633553">
      <w:pPr>
        <w:pStyle w:val="a3"/>
        <w:kinsoku w:val="0"/>
        <w:overflowPunct w:val="0"/>
        <w:spacing w:before="47"/>
        <w:ind w:left="2596" w:right="117" w:firstLine="0"/>
        <w:rPr>
          <w:spacing w:val="-1"/>
        </w:rPr>
      </w:pPr>
      <w:r>
        <w:rPr>
          <w:spacing w:val="-1"/>
          <w:u w:val="single"/>
        </w:rPr>
        <w:lastRenderedPageBreak/>
        <w:t>Коррекционно-развивающее</w:t>
      </w:r>
      <w:r>
        <w:rPr>
          <w:u w:val="single"/>
        </w:rPr>
        <w:t xml:space="preserve"> </w:t>
      </w:r>
      <w:r>
        <w:rPr>
          <w:spacing w:val="-1"/>
          <w:u w:val="single"/>
        </w:rPr>
        <w:t>направление</w:t>
      </w:r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spacing w:before="2"/>
        <w:ind w:left="102" w:right="113" w:firstLine="707"/>
        <w:jc w:val="both"/>
        <w:rPr>
          <w:spacing w:val="-1"/>
        </w:rPr>
      </w:pPr>
      <w:r>
        <w:rPr>
          <w:spacing w:val="-1"/>
        </w:rPr>
        <w:t>Качество</w:t>
      </w:r>
      <w:r>
        <w:rPr>
          <w:spacing w:val="36"/>
        </w:rPr>
        <w:t xml:space="preserve"> </w:t>
      </w:r>
      <w:r>
        <w:rPr>
          <w:spacing w:val="-2"/>
        </w:rPr>
        <w:t>произвольного</w:t>
      </w:r>
      <w:r>
        <w:rPr>
          <w:spacing w:val="36"/>
        </w:rPr>
        <w:t xml:space="preserve"> </w:t>
      </w:r>
      <w:r>
        <w:rPr>
          <w:spacing w:val="-1"/>
        </w:rPr>
        <w:t>оперирования</w:t>
      </w:r>
      <w:r>
        <w:rPr>
          <w:spacing w:val="33"/>
        </w:rPr>
        <w:t xml:space="preserve"> </w:t>
      </w:r>
      <w:r>
        <w:rPr>
          <w:spacing w:val="-1"/>
        </w:rPr>
        <w:t>представлениями</w:t>
      </w:r>
      <w:r>
        <w:rPr>
          <w:spacing w:val="35"/>
        </w:rPr>
        <w:t xml:space="preserve"> </w:t>
      </w:r>
      <w:r>
        <w:rPr>
          <w:spacing w:val="-1"/>
        </w:rPr>
        <w:t>связано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со-</w:t>
      </w:r>
      <w:r>
        <w:rPr>
          <w:spacing w:val="47"/>
        </w:rPr>
        <w:t xml:space="preserve"> </w:t>
      </w:r>
      <w:r>
        <w:rPr>
          <w:spacing w:val="-1"/>
        </w:rPr>
        <w:t>стоянием</w:t>
      </w:r>
      <w:r>
        <w:rPr>
          <w:spacing w:val="25"/>
        </w:rPr>
        <w:t xml:space="preserve"> </w:t>
      </w:r>
      <w:r>
        <w:rPr>
          <w:spacing w:val="-1"/>
        </w:rPr>
        <w:t>устной</w:t>
      </w:r>
      <w:r>
        <w:rPr>
          <w:spacing w:val="23"/>
        </w:rPr>
        <w:t xml:space="preserve"> </w:t>
      </w:r>
      <w:r>
        <w:rPr>
          <w:spacing w:val="-1"/>
        </w:rPr>
        <w:t>речи</w:t>
      </w:r>
      <w:r>
        <w:rPr>
          <w:spacing w:val="26"/>
        </w:rPr>
        <w:t xml:space="preserve"> </w:t>
      </w:r>
      <w:r>
        <w:rPr>
          <w:spacing w:val="-1"/>
        </w:rPr>
        <w:t>детей.</w:t>
      </w:r>
      <w:r>
        <w:rPr>
          <w:spacing w:val="25"/>
        </w:rPr>
        <w:t xml:space="preserve"> </w:t>
      </w:r>
      <w:r>
        <w:rPr>
          <w:spacing w:val="-1"/>
        </w:rPr>
        <w:t>Овладевая</w:t>
      </w:r>
      <w:r>
        <w:rPr>
          <w:spacing w:val="26"/>
        </w:rPr>
        <w:t xml:space="preserve"> </w:t>
      </w:r>
      <w:r>
        <w:rPr>
          <w:spacing w:val="-1"/>
        </w:rPr>
        <w:t>речью,</w:t>
      </w:r>
      <w:r>
        <w:rPr>
          <w:spacing w:val="25"/>
        </w:rPr>
        <w:t xml:space="preserve"> </w:t>
      </w:r>
      <w:r>
        <w:rPr>
          <w:spacing w:val="-1"/>
        </w:rPr>
        <w:t>ребенок</w:t>
      </w:r>
      <w:r>
        <w:rPr>
          <w:spacing w:val="26"/>
        </w:rPr>
        <w:t xml:space="preserve"> </w:t>
      </w:r>
      <w:r>
        <w:rPr>
          <w:spacing w:val="-1"/>
        </w:rPr>
        <w:t>устанавливает</w:t>
      </w:r>
      <w:r>
        <w:rPr>
          <w:spacing w:val="25"/>
        </w:rPr>
        <w:t xml:space="preserve"> </w:t>
      </w:r>
      <w:r>
        <w:t>связь</w:t>
      </w:r>
      <w:r>
        <w:rPr>
          <w:spacing w:val="41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rPr>
          <w:spacing w:val="-1"/>
        </w:rPr>
        <w:t>словом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образом</w:t>
      </w:r>
      <w:r>
        <w:rPr>
          <w:spacing w:val="15"/>
        </w:rPr>
        <w:t xml:space="preserve"> </w:t>
      </w:r>
      <w:r>
        <w:rPr>
          <w:spacing w:val="-1"/>
        </w:rPr>
        <w:t>предмета,</w:t>
      </w:r>
      <w:r>
        <w:rPr>
          <w:spacing w:val="12"/>
        </w:rPr>
        <w:t xml:space="preserve"> </w:t>
      </w:r>
      <w:r>
        <w:rPr>
          <w:spacing w:val="-1"/>
        </w:rPr>
        <w:t>слово</w:t>
      </w:r>
      <w:r>
        <w:rPr>
          <w:spacing w:val="16"/>
        </w:rPr>
        <w:t xml:space="preserve"> </w:t>
      </w:r>
      <w:r>
        <w:rPr>
          <w:spacing w:val="-1"/>
        </w:rPr>
        <w:t>приобретает</w:t>
      </w:r>
      <w:r>
        <w:rPr>
          <w:spacing w:val="13"/>
        </w:rPr>
        <w:t xml:space="preserve"> </w:t>
      </w:r>
      <w:r>
        <w:rPr>
          <w:spacing w:val="-1"/>
        </w:rPr>
        <w:t>для</w:t>
      </w:r>
      <w:r>
        <w:rPr>
          <w:spacing w:val="14"/>
        </w:rPr>
        <w:t xml:space="preserve"> </w:t>
      </w:r>
      <w:r>
        <w:rPr>
          <w:spacing w:val="-1"/>
        </w:rPr>
        <w:t>него</w:t>
      </w:r>
      <w:r>
        <w:rPr>
          <w:spacing w:val="17"/>
        </w:rPr>
        <w:t xml:space="preserve"> </w:t>
      </w:r>
      <w:r>
        <w:rPr>
          <w:spacing w:val="-1"/>
        </w:rPr>
        <w:t>смысл,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появ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ляется</w:t>
      </w:r>
      <w:proofErr w:type="spellEnd"/>
      <w:r>
        <w:rPr>
          <w:spacing w:val="67"/>
        </w:rPr>
        <w:t xml:space="preserve"> </w:t>
      </w:r>
      <w:r>
        <w:rPr>
          <w:spacing w:val="-1"/>
        </w:rPr>
        <w:t>возможность</w:t>
      </w:r>
      <w:r>
        <w:rPr>
          <w:spacing w:val="65"/>
        </w:rPr>
        <w:t xml:space="preserve"> </w:t>
      </w:r>
      <w:r>
        <w:rPr>
          <w:spacing w:val="-1"/>
        </w:rPr>
        <w:t>пользоваться</w:t>
      </w:r>
      <w:r>
        <w:rPr>
          <w:spacing w:val="67"/>
        </w:rPr>
        <w:t xml:space="preserve"> </w:t>
      </w:r>
      <w:r>
        <w:rPr>
          <w:spacing w:val="-1"/>
        </w:rPr>
        <w:t>речью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1"/>
        </w:rPr>
        <w:t>понимать</w:t>
      </w:r>
      <w:r>
        <w:rPr>
          <w:spacing w:val="65"/>
        </w:rPr>
        <w:t xml:space="preserve"> </w:t>
      </w:r>
      <w:r>
        <w:rPr>
          <w:spacing w:val="-2"/>
        </w:rPr>
        <w:t>обращенную</w:t>
      </w:r>
      <w:r>
        <w:rPr>
          <w:spacing w:val="65"/>
        </w:rPr>
        <w:t xml:space="preserve"> </w:t>
      </w:r>
      <w:r>
        <w:t>речь.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связи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этим</w:t>
      </w:r>
      <w:r>
        <w:rPr>
          <w:spacing w:val="42"/>
        </w:rPr>
        <w:t xml:space="preserve"> </w:t>
      </w:r>
      <w:r>
        <w:rPr>
          <w:spacing w:val="-2"/>
        </w:rPr>
        <w:t>особое</w:t>
      </w:r>
      <w:r>
        <w:rPr>
          <w:spacing w:val="45"/>
        </w:rPr>
        <w:t xml:space="preserve"> </w:t>
      </w:r>
      <w:r>
        <w:rPr>
          <w:spacing w:val="-1"/>
        </w:rPr>
        <w:t>внимание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программе</w:t>
      </w:r>
      <w:r>
        <w:rPr>
          <w:spacing w:val="44"/>
        </w:rPr>
        <w:t xml:space="preserve"> </w:t>
      </w:r>
      <w:r>
        <w:rPr>
          <w:spacing w:val="-1"/>
        </w:rPr>
        <w:t>уделено</w:t>
      </w:r>
      <w:r>
        <w:rPr>
          <w:spacing w:val="43"/>
        </w:rPr>
        <w:t xml:space="preserve"> </w:t>
      </w:r>
      <w:r>
        <w:rPr>
          <w:spacing w:val="-1"/>
        </w:rPr>
        <w:t>развитию</w:t>
      </w:r>
      <w:r>
        <w:rPr>
          <w:spacing w:val="44"/>
        </w:rPr>
        <w:t xml:space="preserve"> </w:t>
      </w:r>
      <w:r>
        <w:rPr>
          <w:spacing w:val="-1"/>
        </w:rPr>
        <w:t>устной</w:t>
      </w:r>
      <w:r>
        <w:rPr>
          <w:spacing w:val="43"/>
        </w:rPr>
        <w:t xml:space="preserve"> </w:t>
      </w:r>
      <w:r>
        <w:rPr>
          <w:spacing w:val="-2"/>
        </w:rPr>
        <w:t>речи</w:t>
      </w:r>
      <w:r>
        <w:rPr>
          <w:spacing w:val="47"/>
        </w:rPr>
        <w:t xml:space="preserve"> </w:t>
      </w:r>
      <w:r>
        <w:rPr>
          <w:spacing w:val="-1"/>
        </w:rPr>
        <w:t>детей</w:t>
      </w:r>
      <w:r>
        <w:t xml:space="preserve"> в</w:t>
      </w:r>
      <w:r>
        <w:rPr>
          <w:spacing w:val="-1"/>
        </w:rPr>
        <w:t xml:space="preserve"> следующих</w:t>
      </w:r>
      <w:r>
        <w:rPr>
          <w:spacing w:val="-2"/>
        </w:rPr>
        <w:t xml:space="preserve"> </w:t>
      </w:r>
      <w:r>
        <w:rPr>
          <w:spacing w:val="-1"/>
        </w:rPr>
        <w:t>направлениях:</w:t>
      </w:r>
    </w:p>
    <w:p w:rsidR="00633553" w:rsidRDefault="00633553" w:rsidP="00633553">
      <w:pPr>
        <w:pStyle w:val="a3"/>
        <w:numPr>
          <w:ilvl w:val="0"/>
          <w:numId w:val="18"/>
        </w:numPr>
        <w:tabs>
          <w:tab w:val="left" w:pos="1518"/>
        </w:tabs>
        <w:kinsoku w:val="0"/>
        <w:overflowPunct w:val="0"/>
        <w:spacing w:before="2"/>
        <w:ind w:right="108" w:firstLine="708"/>
        <w:jc w:val="both"/>
        <w:rPr>
          <w:spacing w:val="-1"/>
        </w:rPr>
      </w:pPr>
      <w:r>
        <w:rPr>
          <w:spacing w:val="-1"/>
        </w:rPr>
        <w:t>расширение</w:t>
      </w:r>
      <w:r>
        <w:rPr>
          <w:spacing w:val="11"/>
        </w:rPr>
        <w:t xml:space="preserve"> </w:t>
      </w:r>
      <w:r>
        <w:rPr>
          <w:spacing w:val="-1"/>
        </w:rPr>
        <w:t>словарного</w:t>
      </w:r>
      <w:r>
        <w:rPr>
          <w:spacing w:val="14"/>
        </w:rPr>
        <w:t xml:space="preserve"> </w:t>
      </w:r>
      <w:r>
        <w:rPr>
          <w:spacing w:val="-1"/>
        </w:rPr>
        <w:t>запаса,</w:t>
      </w:r>
      <w:r>
        <w:rPr>
          <w:spacing w:val="10"/>
        </w:rPr>
        <w:t xml:space="preserve"> </w:t>
      </w:r>
      <w:r>
        <w:rPr>
          <w:spacing w:val="-1"/>
        </w:rPr>
        <w:t>обеспечивающего</w:t>
      </w:r>
      <w:r>
        <w:rPr>
          <w:spacing w:val="12"/>
        </w:rPr>
        <w:t xml:space="preserve"> </w:t>
      </w:r>
      <w:r>
        <w:rPr>
          <w:spacing w:val="-1"/>
        </w:rPr>
        <w:t>общение</w:t>
      </w:r>
      <w:r>
        <w:rPr>
          <w:spacing w:val="11"/>
        </w:rPr>
        <w:t xml:space="preserve"> </w:t>
      </w:r>
      <w:r>
        <w:t>ре-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бенка</w:t>
      </w:r>
      <w:proofErr w:type="spellEnd"/>
      <w:r>
        <w:rPr>
          <w:spacing w:val="69"/>
        </w:rPr>
        <w:t xml:space="preserve"> </w:t>
      </w:r>
      <w:r>
        <w:rPr>
          <w:spacing w:val="-1"/>
        </w:rPr>
        <w:t>соответственно</w:t>
      </w:r>
      <w:r>
        <w:rPr>
          <w:spacing w:val="69"/>
        </w:rPr>
        <w:t xml:space="preserve"> </w:t>
      </w:r>
      <w:r>
        <w:rPr>
          <w:spacing w:val="-1"/>
        </w:rPr>
        <w:t>его</w:t>
      </w:r>
      <w:r>
        <w:rPr>
          <w:spacing w:val="69"/>
        </w:rPr>
        <w:t xml:space="preserve"> </w:t>
      </w:r>
      <w:r>
        <w:rPr>
          <w:spacing w:val="-1"/>
        </w:rPr>
        <w:t>возрасту</w:t>
      </w:r>
      <w:r>
        <w:rPr>
          <w:spacing w:val="65"/>
        </w:rPr>
        <w:t xml:space="preserve"> </w:t>
      </w:r>
      <w:r>
        <w:rPr>
          <w:spacing w:val="-1"/>
        </w:rPr>
        <w:t>(умения</w:t>
      </w:r>
      <w:r>
        <w:rPr>
          <w:spacing w:val="69"/>
        </w:rPr>
        <w:t xml:space="preserve"> </w:t>
      </w:r>
      <w:r>
        <w:rPr>
          <w:spacing w:val="-1"/>
        </w:rPr>
        <w:t>знакомиться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1"/>
        </w:rPr>
        <w:t>представляться</w:t>
      </w:r>
      <w:r>
        <w:rPr>
          <w:spacing w:val="65"/>
        </w:rPr>
        <w:t xml:space="preserve"> </w:t>
      </w:r>
      <w:r>
        <w:rPr>
          <w:spacing w:val="-1"/>
        </w:rPr>
        <w:t>(называть</w:t>
      </w:r>
      <w:r>
        <w:rPr>
          <w:spacing w:val="34"/>
        </w:rPr>
        <w:t xml:space="preserve"> </w:t>
      </w:r>
      <w:r>
        <w:rPr>
          <w:spacing w:val="-1"/>
        </w:rPr>
        <w:t>свои</w:t>
      </w:r>
      <w:r>
        <w:rPr>
          <w:spacing w:val="35"/>
        </w:rPr>
        <w:t xml:space="preserve"> </w:t>
      </w:r>
      <w:r>
        <w:rPr>
          <w:spacing w:val="-1"/>
        </w:rPr>
        <w:t>имя,</w:t>
      </w:r>
      <w:r>
        <w:rPr>
          <w:spacing w:val="32"/>
        </w:rPr>
        <w:t xml:space="preserve"> </w:t>
      </w:r>
      <w:r>
        <w:rPr>
          <w:spacing w:val="-1"/>
        </w:rPr>
        <w:t>фамилию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класс);</w:t>
      </w:r>
      <w:r>
        <w:rPr>
          <w:spacing w:val="34"/>
        </w:rPr>
        <w:t xml:space="preserve"> </w:t>
      </w:r>
      <w:r>
        <w:rPr>
          <w:spacing w:val="-1"/>
        </w:rPr>
        <w:t>обращаться</w:t>
      </w:r>
      <w:r>
        <w:rPr>
          <w:spacing w:val="35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помощью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благода</w:t>
      </w:r>
      <w:proofErr w:type="spellEnd"/>
      <w:r>
        <w:rPr>
          <w:spacing w:val="-1"/>
        </w:rPr>
        <w:t>-</w:t>
      </w:r>
      <w:r>
        <w:rPr>
          <w:spacing w:val="45"/>
        </w:rPr>
        <w:t xml:space="preserve"> </w:t>
      </w:r>
      <w:proofErr w:type="spellStart"/>
      <w:r>
        <w:t>рить</w:t>
      </w:r>
      <w:proofErr w:type="spellEnd"/>
      <w:r>
        <w:rPr>
          <w:spacing w:val="24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rPr>
          <w:spacing w:val="-1"/>
        </w:rPr>
        <w:t>предоставленные</w:t>
      </w:r>
      <w:r>
        <w:rPr>
          <w:spacing w:val="25"/>
        </w:rPr>
        <w:t xml:space="preserve"> </w:t>
      </w:r>
      <w:r>
        <w:rPr>
          <w:spacing w:val="-1"/>
        </w:rPr>
        <w:t>услуги;</w:t>
      </w:r>
      <w:r>
        <w:rPr>
          <w:spacing w:val="26"/>
        </w:rPr>
        <w:t xml:space="preserve"> </w:t>
      </w:r>
      <w:r>
        <w:rPr>
          <w:spacing w:val="-1"/>
        </w:rPr>
        <w:t>корректно</w:t>
      </w:r>
      <w:r>
        <w:rPr>
          <w:spacing w:val="26"/>
        </w:rPr>
        <w:t xml:space="preserve"> </w:t>
      </w:r>
      <w:r>
        <w:rPr>
          <w:spacing w:val="-1"/>
        </w:rPr>
        <w:t>формулировать</w:t>
      </w:r>
      <w:r>
        <w:rPr>
          <w:spacing w:val="24"/>
        </w:rPr>
        <w:t xml:space="preserve"> </w:t>
      </w:r>
      <w:r>
        <w:rPr>
          <w:spacing w:val="-1"/>
        </w:rPr>
        <w:t>просьбу</w:t>
      </w:r>
      <w:r>
        <w:rPr>
          <w:spacing w:val="22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t>от-</w:t>
      </w:r>
      <w:r>
        <w:rPr>
          <w:spacing w:val="33"/>
        </w:rPr>
        <w:t xml:space="preserve"> </w:t>
      </w:r>
      <w:proofErr w:type="spellStart"/>
      <w:r>
        <w:t>каз</w:t>
      </w:r>
      <w:proofErr w:type="spellEnd"/>
      <w:r>
        <w:t>;</w:t>
      </w:r>
      <w:r>
        <w:rPr>
          <w:spacing w:val="-3"/>
        </w:rPr>
        <w:t xml:space="preserve"> </w:t>
      </w:r>
      <w:r>
        <w:rPr>
          <w:spacing w:val="-1"/>
        </w:rPr>
        <w:t>описывать необходимый</w:t>
      </w:r>
      <w:r>
        <w:t xml:space="preserve"> ему</w:t>
      </w:r>
      <w:r>
        <w:rPr>
          <w:spacing w:val="-4"/>
        </w:rPr>
        <w:t xml:space="preserve"> </w:t>
      </w:r>
      <w:r>
        <w:rPr>
          <w:spacing w:val="-1"/>
        </w:rPr>
        <w:t>предмет</w:t>
      </w:r>
      <w:r>
        <w:t xml:space="preserve"> и </w:t>
      </w:r>
      <w:r>
        <w:rPr>
          <w:spacing w:val="-1"/>
        </w:rPr>
        <w:t>др.);</w:t>
      </w:r>
    </w:p>
    <w:p w:rsidR="00633553" w:rsidRDefault="00633553" w:rsidP="00633553">
      <w:pPr>
        <w:pStyle w:val="a3"/>
        <w:numPr>
          <w:ilvl w:val="0"/>
          <w:numId w:val="18"/>
        </w:numPr>
        <w:tabs>
          <w:tab w:val="left" w:pos="1518"/>
        </w:tabs>
        <w:kinsoku w:val="0"/>
        <w:overflowPunct w:val="0"/>
        <w:spacing w:line="241" w:lineRule="auto"/>
        <w:ind w:right="107" w:firstLine="708"/>
        <w:jc w:val="both"/>
        <w:rPr>
          <w:spacing w:val="-1"/>
        </w:rPr>
      </w:pPr>
      <w:r>
        <w:rPr>
          <w:spacing w:val="-1"/>
        </w:rPr>
        <w:t>накопление</w:t>
      </w:r>
      <w:r>
        <w:rPr>
          <w:spacing w:val="13"/>
        </w:rPr>
        <w:t xml:space="preserve"> </w:t>
      </w:r>
      <w:r>
        <w:rPr>
          <w:spacing w:val="-1"/>
        </w:rPr>
        <w:t>тематического</w:t>
      </w:r>
      <w:r>
        <w:rPr>
          <w:spacing w:val="14"/>
        </w:rPr>
        <w:t xml:space="preserve"> </w:t>
      </w:r>
      <w:r>
        <w:rPr>
          <w:spacing w:val="-1"/>
        </w:rPr>
        <w:t>словаря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рамках</w:t>
      </w:r>
      <w:r>
        <w:rPr>
          <w:spacing w:val="17"/>
        </w:rPr>
        <w:t xml:space="preserve"> </w:t>
      </w:r>
      <w:r>
        <w:rPr>
          <w:spacing w:val="-1"/>
        </w:rPr>
        <w:t>изучаемых</w:t>
      </w:r>
      <w:r>
        <w:rPr>
          <w:spacing w:val="14"/>
        </w:rPr>
        <w:t xml:space="preserve"> </w:t>
      </w:r>
      <w:r>
        <w:rPr>
          <w:spacing w:val="-1"/>
        </w:rPr>
        <w:t>естество-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ведческих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обществоведческих</w:t>
      </w:r>
      <w:r>
        <w:rPr>
          <w:spacing w:val="1"/>
        </w:rPr>
        <w:t xml:space="preserve"> </w:t>
      </w:r>
      <w:r>
        <w:rPr>
          <w:spacing w:val="-1"/>
        </w:rPr>
        <w:t>тем;</w:t>
      </w:r>
    </w:p>
    <w:p w:rsidR="00633553" w:rsidRDefault="00633553" w:rsidP="00633553">
      <w:pPr>
        <w:pStyle w:val="a3"/>
        <w:numPr>
          <w:ilvl w:val="0"/>
          <w:numId w:val="18"/>
        </w:numPr>
        <w:tabs>
          <w:tab w:val="left" w:pos="1518"/>
        </w:tabs>
        <w:kinsoku w:val="0"/>
        <w:overflowPunct w:val="0"/>
        <w:spacing w:before="1" w:line="322" w:lineRule="exact"/>
        <w:ind w:right="112" w:firstLine="708"/>
        <w:jc w:val="both"/>
        <w:rPr>
          <w:spacing w:val="-1"/>
        </w:rPr>
      </w:pPr>
      <w:r>
        <w:rPr>
          <w:spacing w:val="-1"/>
        </w:rPr>
        <w:t>формирование</w:t>
      </w:r>
      <w:r>
        <w:rPr>
          <w:spacing w:val="54"/>
        </w:rPr>
        <w:t xml:space="preserve"> </w:t>
      </w:r>
      <w:r>
        <w:rPr>
          <w:spacing w:val="-1"/>
        </w:rPr>
        <w:t>умения</w:t>
      </w:r>
      <w:r>
        <w:rPr>
          <w:spacing w:val="54"/>
        </w:rPr>
        <w:t xml:space="preserve"> </w:t>
      </w:r>
      <w:r>
        <w:rPr>
          <w:spacing w:val="-1"/>
        </w:rPr>
        <w:t>составлять</w:t>
      </w:r>
      <w:r>
        <w:rPr>
          <w:spacing w:val="53"/>
        </w:rPr>
        <w:t xml:space="preserve"> </w:t>
      </w:r>
      <w:r>
        <w:rPr>
          <w:spacing w:val="-1"/>
        </w:rPr>
        <w:t>связные</w:t>
      </w:r>
      <w:r>
        <w:rPr>
          <w:spacing w:val="54"/>
        </w:rPr>
        <w:t xml:space="preserve"> </w:t>
      </w:r>
      <w:r>
        <w:rPr>
          <w:spacing w:val="-1"/>
        </w:rPr>
        <w:t>повествовательные</w:t>
      </w:r>
      <w:r>
        <w:rPr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описательные</w:t>
      </w:r>
      <w:r>
        <w:t xml:space="preserve"> </w:t>
      </w:r>
      <w:r>
        <w:rPr>
          <w:spacing w:val="-2"/>
        </w:rPr>
        <w:t>устные</w:t>
      </w:r>
      <w:r>
        <w:t xml:space="preserve"> </w:t>
      </w:r>
      <w:r>
        <w:rPr>
          <w:spacing w:val="-1"/>
        </w:rPr>
        <w:t>высказывания;</w:t>
      </w:r>
    </w:p>
    <w:p w:rsidR="00633553" w:rsidRDefault="00633553" w:rsidP="00633553">
      <w:pPr>
        <w:pStyle w:val="a3"/>
        <w:numPr>
          <w:ilvl w:val="0"/>
          <w:numId w:val="18"/>
        </w:numPr>
        <w:tabs>
          <w:tab w:val="left" w:pos="1518"/>
        </w:tabs>
        <w:kinsoku w:val="0"/>
        <w:overflowPunct w:val="0"/>
        <w:spacing w:line="322" w:lineRule="exact"/>
        <w:ind w:right="107" w:firstLine="708"/>
        <w:jc w:val="both"/>
        <w:rPr>
          <w:spacing w:val="-1"/>
        </w:rPr>
      </w:pPr>
      <w:r>
        <w:rPr>
          <w:spacing w:val="-1"/>
        </w:rPr>
        <w:t>обучение</w:t>
      </w:r>
      <w:r>
        <w:rPr>
          <w:spacing w:val="52"/>
        </w:rPr>
        <w:t xml:space="preserve"> </w:t>
      </w:r>
      <w:r>
        <w:rPr>
          <w:spacing w:val="-1"/>
        </w:rPr>
        <w:t>участию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беседе</w:t>
      </w:r>
      <w:r>
        <w:rPr>
          <w:spacing w:val="52"/>
        </w:rPr>
        <w:t xml:space="preserve"> </w:t>
      </w:r>
      <w:r>
        <w:rPr>
          <w:spacing w:val="-1"/>
        </w:rPr>
        <w:t>(формирование</w:t>
      </w:r>
      <w:r>
        <w:rPr>
          <w:spacing w:val="52"/>
        </w:rPr>
        <w:t xml:space="preserve"> </w:t>
      </w:r>
      <w:r>
        <w:rPr>
          <w:spacing w:val="-1"/>
        </w:rPr>
        <w:t>умений</w:t>
      </w:r>
      <w:r>
        <w:rPr>
          <w:spacing w:val="52"/>
        </w:rPr>
        <w:t xml:space="preserve"> </w:t>
      </w:r>
      <w:r>
        <w:rPr>
          <w:spacing w:val="-1"/>
        </w:rPr>
        <w:t>отвечать</w:t>
      </w:r>
      <w:r>
        <w:rPr>
          <w:spacing w:val="51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вопросы</w:t>
      </w:r>
      <w:r>
        <w:rPr>
          <w:spacing w:val="47"/>
        </w:rPr>
        <w:t xml:space="preserve"> </w:t>
      </w:r>
      <w:r>
        <w:rPr>
          <w:spacing w:val="-1"/>
        </w:rPr>
        <w:t>полными</w:t>
      </w:r>
      <w:r>
        <w:rPr>
          <w:spacing w:val="45"/>
        </w:rPr>
        <w:t xml:space="preserve"> </w:t>
      </w:r>
      <w:r>
        <w:rPr>
          <w:spacing w:val="-1"/>
        </w:rPr>
        <w:t>осмысленными</w:t>
      </w:r>
      <w:r>
        <w:rPr>
          <w:spacing w:val="47"/>
        </w:rPr>
        <w:t xml:space="preserve"> </w:t>
      </w:r>
      <w:r>
        <w:rPr>
          <w:spacing w:val="-1"/>
        </w:rPr>
        <w:t>ответами,</w:t>
      </w:r>
      <w:r>
        <w:rPr>
          <w:spacing w:val="49"/>
        </w:rPr>
        <w:t xml:space="preserve"> </w:t>
      </w:r>
      <w:r>
        <w:t>задавать</w:t>
      </w:r>
      <w:r>
        <w:rPr>
          <w:spacing w:val="48"/>
        </w:rPr>
        <w:t xml:space="preserve"> </w:t>
      </w:r>
      <w:r>
        <w:rPr>
          <w:spacing w:val="-1"/>
        </w:rPr>
        <w:t>вопросы,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формулиро</w:t>
      </w:r>
      <w:proofErr w:type="spellEnd"/>
      <w:r>
        <w:rPr>
          <w:spacing w:val="-1"/>
        </w:rPr>
        <w:t>-</w:t>
      </w:r>
      <w:r>
        <w:rPr>
          <w:spacing w:val="35"/>
        </w:rPr>
        <w:t xml:space="preserve"> </w:t>
      </w:r>
      <w:proofErr w:type="spellStart"/>
      <w:r>
        <w:t>вать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просьбы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инструкции,</w:t>
      </w:r>
      <w:r>
        <w:rPr>
          <w:spacing w:val="51"/>
        </w:rPr>
        <w:t xml:space="preserve"> </w:t>
      </w:r>
      <w:r>
        <w:rPr>
          <w:spacing w:val="-1"/>
        </w:rPr>
        <w:t>рассказывать</w:t>
      </w:r>
      <w:r>
        <w:rPr>
          <w:spacing w:val="50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сделанном,</w:t>
      </w:r>
      <w:r>
        <w:rPr>
          <w:spacing w:val="46"/>
        </w:rPr>
        <w:t xml:space="preserve"> </w:t>
      </w:r>
      <w:r>
        <w:rPr>
          <w:spacing w:val="-1"/>
        </w:rPr>
        <w:t>проводить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элемен</w:t>
      </w:r>
      <w:proofErr w:type="spellEnd"/>
      <w:r>
        <w:rPr>
          <w:spacing w:val="-1"/>
        </w:rPr>
        <w:t>-</w:t>
      </w:r>
      <w:r>
        <w:rPr>
          <w:spacing w:val="41"/>
        </w:rPr>
        <w:t xml:space="preserve"> </w:t>
      </w:r>
      <w:r>
        <w:rPr>
          <w:spacing w:val="-1"/>
        </w:rPr>
        <w:t>тарные</w:t>
      </w:r>
      <w:r>
        <w:rPr>
          <w:spacing w:val="-3"/>
        </w:rPr>
        <w:t xml:space="preserve"> </w:t>
      </w:r>
      <w:r>
        <w:rPr>
          <w:spacing w:val="-1"/>
        </w:rPr>
        <w:t>обобщения).</w:t>
      </w: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</w:pPr>
      <w:r>
        <w:rPr>
          <w:spacing w:val="-1"/>
        </w:rPr>
        <w:t>Накопление</w:t>
      </w:r>
      <w:r>
        <w:rPr>
          <w:spacing w:val="42"/>
        </w:rPr>
        <w:t xml:space="preserve"> </w:t>
      </w:r>
      <w:r>
        <w:rPr>
          <w:spacing w:val="-2"/>
        </w:rPr>
        <w:t>определенного</w:t>
      </w:r>
      <w:r>
        <w:rPr>
          <w:spacing w:val="45"/>
        </w:rPr>
        <w:t xml:space="preserve"> </w:t>
      </w:r>
      <w:r>
        <w:rPr>
          <w:spacing w:val="-1"/>
        </w:rPr>
        <w:t>комплекса</w:t>
      </w:r>
      <w:r>
        <w:rPr>
          <w:spacing w:val="40"/>
        </w:rPr>
        <w:t xml:space="preserve"> </w:t>
      </w:r>
      <w:r>
        <w:rPr>
          <w:spacing w:val="-1"/>
        </w:rPr>
        <w:t>знаний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умений</w:t>
      </w:r>
      <w:r>
        <w:rPr>
          <w:spacing w:val="43"/>
        </w:rPr>
        <w:t xml:space="preserve"> </w:t>
      </w:r>
      <w:r>
        <w:rPr>
          <w:spacing w:val="-1"/>
        </w:rPr>
        <w:t>не</w:t>
      </w:r>
      <w:r>
        <w:rPr>
          <w:spacing w:val="45"/>
        </w:rPr>
        <w:t xml:space="preserve"> </w:t>
      </w:r>
      <w:r>
        <w:rPr>
          <w:spacing w:val="-1"/>
        </w:rPr>
        <w:t>может</w:t>
      </w:r>
      <w:r>
        <w:rPr>
          <w:spacing w:val="42"/>
        </w:rPr>
        <w:t xml:space="preserve"> </w:t>
      </w:r>
      <w:proofErr w:type="spellStart"/>
      <w:r>
        <w:t>яв</w:t>
      </w:r>
      <w:proofErr w:type="spellEnd"/>
      <w:r>
        <w:t>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ляться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конечной</w:t>
      </w:r>
      <w:r>
        <w:rPr>
          <w:spacing w:val="21"/>
        </w:rPr>
        <w:t xml:space="preserve"> </w:t>
      </w:r>
      <w:r>
        <w:rPr>
          <w:spacing w:val="-2"/>
        </w:rPr>
        <w:t>целью</w:t>
      </w:r>
      <w:r>
        <w:rPr>
          <w:spacing w:val="20"/>
        </w:rPr>
        <w:t xml:space="preserve"> </w:t>
      </w:r>
      <w:r>
        <w:rPr>
          <w:spacing w:val="-1"/>
        </w:rPr>
        <w:t>обучения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коррекционной</w:t>
      </w:r>
      <w:r>
        <w:rPr>
          <w:spacing w:val="21"/>
        </w:rPr>
        <w:t xml:space="preserve"> </w:t>
      </w:r>
      <w:r>
        <w:rPr>
          <w:spacing w:val="-1"/>
        </w:rPr>
        <w:t>школе.</w:t>
      </w:r>
      <w:r>
        <w:rPr>
          <w:spacing w:val="18"/>
        </w:rPr>
        <w:t xml:space="preserve"> </w:t>
      </w:r>
      <w:r>
        <w:rPr>
          <w:spacing w:val="-1"/>
        </w:rPr>
        <w:t>Важно,</w:t>
      </w:r>
      <w:r>
        <w:rPr>
          <w:spacing w:val="20"/>
        </w:rPr>
        <w:t xml:space="preserve"> </w:t>
      </w:r>
      <w:r>
        <w:rPr>
          <w:spacing w:val="-1"/>
        </w:rPr>
        <w:t>чтобы</w:t>
      </w:r>
      <w:r>
        <w:rPr>
          <w:spacing w:val="21"/>
        </w:rPr>
        <w:t xml:space="preserve"> </w:t>
      </w:r>
      <w:r>
        <w:rPr>
          <w:spacing w:val="-1"/>
        </w:rPr>
        <w:t>ре-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бенок</w:t>
      </w:r>
      <w:proofErr w:type="spellEnd"/>
      <w:r>
        <w:rPr>
          <w:spacing w:val="40"/>
        </w:rPr>
        <w:t xml:space="preserve"> </w:t>
      </w:r>
      <w:r>
        <w:rPr>
          <w:spacing w:val="-1"/>
        </w:rPr>
        <w:t>умел</w:t>
      </w:r>
      <w:r>
        <w:rPr>
          <w:spacing w:val="39"/>
        </w:rPr>
        <w:t xml:space="preserve"> </w:t>
      </w:r>
      <w:r>
        <w:t>ими</w:t>
      </w:r>
      <w:r>
        <w:rPr>
          <w:spacing w:val="43"/>
        </w:rPr>
        <w:t xml:space="preserve"> </w:t>
      </w:r>
      <w:r>
        <w:rPr>
          <w:spacing w:val="-1"/>
        </w:rPr>
        <w:t>пользоваться,</w:t>
      </w:r>
      <w:r>
        <w:rPr>
          <w:spacing w:val="40"/>
        </w:rPr>
        <w:t xml:space="preserve"> </w:t>
      </w:r>
      <w:r>
        <w:rPr>
          <w:spacing w:val="-1"/>
        </w:rPr>
        <w:t>чтобы</w:t>
      </w:r>
      <w:r>
        <w:rPr>
          <w:spacing w:val="40"/>
        </w:rPr>
        <w:t xml:space="preserve"> </w:t>
      </w:r>
      <w:r>
        <w:rPr>
          <w:spacing w:val="-1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работе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данной</w:t>
      </w:r>
      <w:r>
        <w:rPr>
          <w:spacing w:val="38"/>
        </w:rPr>
        <w:t xml:space="preserve"> </w:t>
      </w:r>
      <w:r>
        <w:rPr>
          <w:spacing w:val="-1"/>
        </w:rPr>
        <w:t>образовательной</w:t>
      </w:r>
      <w:r>
        <w:rPr>
          <w:spacing w:val="47"/>
        </w:rPr>
        <w:t xml:space="preserve"> </w:t>
      </w:r>
      <w:r>
        <w:rPr>
          <w:spacing w:val="-1"/>
        </w:rPr>
        <w:t>области</w:t>
      </w:r>
      <w:r>
        <w:rPr>
          <w:spacing w:val="19"/>
        </w:rPr>
        <w:t xml:space="preserve"> </w:t>
      </w:r>
      <w:r>
        <w:rPr>
          <w:spacing w:val="-2"/>
        </w:rPr>
        <w:t>происходило</w:t>
      </w:r>
      <w:r>
        <w:rPr>
          <w:spacing w:val="21"/>
        </w:rPr>
        <w:t xml:space="preserve"> </w:t>
      </w:r>
      <w:r>
        <w:rPr>
          <w:spacing w:val="-1"/>
        </w:rPr>
        <w:t>изменение,</w:t>
      </w:r>
      <w:r>
        <w:rPr>
          <w:spacing w:val="20"/>
        </w:rPr>
        <w:t xml:space="preserve"> </w:t>
      </w:r>
      <w:r>
        <w:rPr>
          <w:spacing w:val="-1"/>
        </w:rPr>
        <w:t>совершенствование</w:t>
      </w:r>
      <w:r>
        <w:rPr>
          <w:spacing w:val="20"/>
        </w:rPr>
        <w:t xml:space="preserve"> </w:t>
      </w:r>
      <w:r>
        <w:rPr>
          <w:spacing w:val="-1"/>
        </w:rPr>
        <w:t>самого</w:t>
      </w:r>
      <w:r>
        <w:rPr>
          <w:spacing w:val="22"/>
        </w:rPr>
        <w:t xml:space="preserve"> </w:t>
      </w:r>
      <w:r>
        <w:rPr>
          <w:spacing w:val="-1"/>
        </w:rPr>
        <w:t>ученика,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корре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гировались</w:t>
      </w:r>
      <w:proofErr w:type="spellEnd"/>
      <w:r>
        <w:rPr>
          <w:spacing w:val="58"/>
        </w:rPr>
        <w:t xml:space="preserve"> </w:t>
      </w:r>
      <w:r>
        <w:rPr>
          <w:spacing w:val="-1"/>
        </w:rPr>
        <w:t>недостатки</w:t>
      </w:r>
      <w:r>
        <w:rPr>
          <w:spacing w:val="60"/>
        </w:rPr>
        <w:t xml:space="preserve"> </w:t>
      </w:r>
      <w:r>
        <w:rPr>
          <w:spacing w:val="-1"/>
        </w:rPr>
        <w:t>его</w:t>
      </w:r>
      <w:r>
        <w:rPr>
          <w:spacing w:val="60"/>
        </w:rPr>
        <w:t xml:space="preserve"> </w:t>
      </w:r>
      <w:r>
        <w:rPr>
          <w:spacing w:val="-1"/>
        </w:rPr>
        <w:t>развития,</w:t>
      </w:r>
      <w:r>
        <w:rPr>
          <w:spacing w:val="56"/>
        </w:rPr>
        <w:t xml:space="preserve"> </w:t>
      </w:r>
      <w:r>
        <w:rPr>
          <w:spacing w:val="-1"/>
        </w:rPr>
        <w:t>накапливался</w:t>
      </w:r>
      <w:r>
        <w:rPr>
          <w:spacing w:val="59"/>
        </w:rPr>
        <w:t xml:space="preserve"> </w:t>
      </w:r>
      <w:r>
        <w:rPr>
          <w:spacing w:val="-1"/>
        </w:rPr>
        <w:t>опыт</w:t>
      </w:r>
      <w:r>
        <w:rPr>
          <w:spacing w:val="56"/>
        </w:rPr>
        <w:t xml:space="preserve"> </w:t>
      </w:r>
      <w:r>
        <w:rPr>
          <w:spacing w:val="-1"/>
        </w:rP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rPr>
          <w:spacing w:val="-1"/>
        </w:rPr>
        <w:t>окружающим</w:t>
      </w:r>
      <w:r>
        <w:rPr>
          <w:spacing w:val="42"/>
        </w:rPr>
        <w:t xml:space="preserve"> </w:t>
      </w:r>
      <w:r>
        <w:rPr>
          <w:spacing w:val="-2"/>
        </w:rPr>
        <w:t>миром,</w:t>
      </w:r>
      <w:r>
        <w:rPr>
          <w:spacing w:val="41"/>
        </w:rPr>
        <w:t xml:space="preserve"> </w:t>
      </w:r>
      <w:r>
        <w:rPr>
          <w:spacing w:val="-1"/>
        </w:rPr>
        <w:t>обеспечивалась</w:t>
      </w:r>
      <w:r>
        <w:rPr>
          <w:spacing w:val="39"/>
        </w:rPr>
        <w:t xml:space="preserve"> </w:t>
      </w:r>
      <w:r>
        <w:rPr>
          <w:spacing w:val="-1"/>
        </w:rPr>
        <w:t>подготовка</w:t>
      </w:r>
      <w:r>
        <w:rPr>
          <w:spacing w:val="40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rPr>
          <w:spacing w:val="-1"/>
        </w:rPr>
        <w:t>самостоятельной</w:t>
      </w:r>
      <w:r>
        <w:rPr>
          <w:spacing w:val="43"/>
        </w:rPr>
        <w:t xml:space="preserve"> </w:t>
      </w:r>
      <w:r>
        <w:rPr>
          <w:spacing w:val="-1"/>
        </w:rPr>
        <w:t>жизни.</w:t>
      </w:r>
      <w:r>
        <w:rPr>
          <w:spacing w:val="53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rPr>
          <w:spacing w:val="-1"/>
        </w:rPr>
        <w:t>достижения</w:t>
      </w:r>
      <w:r>
        <w:rPr>
          <w:spacing w:val="16"/>
        </w:rPr>
        <w:t xml:space="preserve"> </w:t>
      </w:r>
      <w:r>
        <w:rPr>
          <w:spacing w:val="-1"/>
        </w:rPr>
        <w:t>положительных</w:t>
      </w:r>
      <w:r>
        <w:rPr>
          <w:spacing w:val="17"/>
        </w:rPr>
        <w:t xml:space="preserve"> </w:t>
      </w:r>
      <w:r>
        <w:rPr>
          <w:spacing w:val="-1"/>
        </w:rPr>
        <w:t>результатов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этом</w:t>
      </w:r>
      <w:r>
        <w:rPr>
          <w:spacing w:val="18"/>
        </w:rPr>
        <w:t xml:space="preserve"> </w:t>
      </w:r>
      <w:r>
        <w:rPr>
          <w:spacing w:val="-1"/>
        </w:rPr>
        <w:t>направлении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процессе</w:t>
      </w:r>
      <w:r>
        <w:rPr>
          <w:spacing w:val="41"/>
        </w:rPr>
        <w:t xml:space="preserve"> </w:t>
      </w:r>
      <w:r>
        <w:rPr>
          <w:spacing w:val="-1"/>
        </w:rPr>
        <w:t>изучения</w:t>
      </w:r>
      <w:r>
        <w:rPr>
          <w:spacing w:val="19"/>
        </w:rPr>
        <w:t xml:space="preserve"> </w:t>
      </w:r>
      <w:r>
        <w:rPr>
          <w:spacing w:val="-1"/>
        </w:rPr>
        <w:t>содержания</w:t>
      </w:r>
      <w:r>
        <w:rPr>
          <w:spacing w:val="19"/>
        </w:rPr>
        <w:t xml:space="preserve"> </w:t>
      </w:r>
      <w:r>
        <w:rPr>
          <w:spacing w:val="-1"/>
        </w:rPr>
        <w:t>учебного</w:t>
      </w:r>
      <w:r>
        <w:rPr>
          <w:spacing w:val="19"/>
        </w:rPr>
        <w:t xml:space="preserve"> </w:t>
      </w:r>
      <w:r>
        <w:rPr>
          <w:spacing w:val="-1"/>
        </w:rPr>
        <w:t>предмета</w:t>
      </w:r>
      <w:r>
        <w:rPr>
          <w:spacing w:val="18"/>
        </w:rPr>
        <w:t xml:space="preserve"> </w:t>
      </w:r>
      <w:r>
        <w:rPr>
          <w:spacing w:val="-1"/>
        </w:rPr>
        <w:t>организуется</w:t>
      </w:r>
      <w:r>
        <w:rPr>
          <w:spacing w:val="19"/>
        </w:rPr>
        <w:t xml:space="preserve"> </w:t>
      </w:r>
      <w:r>
        <w:rPr>
          <w:spacing w:val="-1"/>
        </w:rPr>
        <w:t>коррекция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развитие</w:t>
      </w:r>
      <w:r>
        <w:rPr>
          <w:spacing w:val="31"/>
        </w:rPr>
        <w:t xml:space="preserve"> </w:t>
      </w:r>
      <w:r>
        <w:rPr>
          <w:spacing w:val="-1"/>
        </w:rPr>
        <w:t>эмоционально-волевой</w:t>
      </w:r>
      <w:r>
        <w:rPr>
          <w:spacing w:val="19"/>
        </w:rPr>
        <w:t xml:space="preserve"> </w:t>
      </w:r>
      <w:r>
        <w:rPr>
          <w:spacing w:val="-1"/>
        </w:rPr>
        <w:t>сферы</w:t>
      </w:r>
      <w:r>
        <w:rPr>
          <w:spacing w:val="19"/>
        </w:rPr>
        <w:t xml:space="preserve"> </w:t>
      </w:r>
      <w:r>
        <w:rPr>
          <w:spacing w:val="-1"/>
        </w:rPr>
        <w:t>ребенка,</w:t>
      </w:r>
      <w:r>
        <w:rPr>
          <w:spacing w:val="15"/>
        </w:rPr>
        <w:t xml:space="preserve"> </w:t>
      </w:r>
      <w:r>
        <w:rPr>
          <w:spacing w:val="-1"/>
        </w:rPr>
        <w:t>проводится</w:t>
      </w:r>
      <w:r>
        <w:rPr>
          <w:spacing w:val="19"/>
        </w:rPr>
        <w:t xml:space="preserve"> </w:t>
      </w:r>
      <w:r>
        <w:rPr>
          <w:spacing w:val="-1"/>
        </w:rPr>
        <w:t>работа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rPr>
          <w:spacing w:val="-1"/>
        </w:rPr>
        <w:t>формированию</w:t>
      </w:r>
      <w:r>
        <w:rPr>
          <w:spacing w:val="31"/>
        </w:rPr>
        <w:t xml:space="preserve"> </w:t>
      </w:r>
      <w:r>
        <w:rPr>
          <w:spacing w:val="-1"/>
        </w:rPr>
        <w:t>уверенности</w:t>
      </w:r>
      <w:r>
        <w:t xml:space="preserve"> в</w:t>
      </w:r>
      <w:r>
        <w:rPr>
          <w:spacing w:val="-1"/>
        </w:rPr>
        <w:t xml:space="preserve"> себе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самостоятельность.</w:t>
      </w:r>
    </w:p>
    <w:p w:rsidR="00633553" w:rsidRDefault="00633553" w:rsidP="00633553">
      <w:pPr>
        <w:pStyle w:val="a3"/>
        <w:kinsoku w:val="0"/>
        <w:overflowPunct w:val="0"/>
        <w:spacing w:line="321" w:lineRule="exact"/>
        <w:ind w:left="2992" w:right="117" w:firstLine="0"/>
        <w:rPr>
          <w:spacing w:val="-1"/>
        </w:rPr>
      </w:pPr>
      <w:r>
        <w:rPr>
          <w:spacing w:val="-1"/>
          <w:u w:val="single"/>
        </w:rPr>
        <w:t>Воспитательное</w:t>
      </w:r>
      <w:r>
        <w:rPr>
          <w:u w:val="single"/>
        </w:rPr>
        <w:t xml:space="preserve"> </w:t>
      </w:r>
      <w:r>
        <w:rPr>
          <w:spacing w:val="-1"/>
          <w:u w:val="single"/>
        </w:rPr>
        <w:t>направление</w:t>
      </w:r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ind w:left="102" w:right="107" w:firstLine="707"/>
        <w:jc w:val="both"/>
        <w:rPr>
          <w:spacing w:val="-1"/>
        </w:rPr>
      </w:pPr>
      <w:r>
        <w:rPr>
          <w:spacing w:val="-1"/>
        </w:rPr>
        <w:t>Специфика</w:t>
      </w:r>
      <w:r>
        <w:rPr>
          <w:spacing w:val="25"/>
        </w:rPr>
        <w:t xml:space="preserve"> </w:t>
      </w:r>
      <w:r>
        <w:rPr>
          <w:spacing w:val="-1"/>
        </w:rPr>
        <w:t>предмета</w:t>
      </w:r>
      <w:r>
        <w:rPr>
          <w:spacing w:val="27"/>
        </w:rPr>
        <w:t xml:space="preserve"> </w:t>
      </w:r>
      <w:r>
        <w:rPr>
          <w:spacing w:val="-1"/>
        </w:rPr>
        <w:t>«Мир</w:t>
      </w:r>
      <w:r>
        <w:rPr>
          <w:spacing w:val="24"/>
        </w:rPr>
        <w:t xml:space="preserve"> </w:t>
      </w:r>
      <w:r>
        <w:rPr>
          <w:spacing w:val="-2"/>
        </w:rPr>
        <w:t>природы</w:t>
      </w:r>
      <w:r>
        <w:rPr>
          <w:spacing w:val="2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человека»</w:t>
      </w:r>
      <w:r>
        <w:rPr>
          <w:spacing w:val="24"/>
        </w:rPr>
        <w:t xml:space="preserve"> </w:t>
      </w:r>
      <w:r>
        <w:rPr>
          <w:spacing w:val="-2"/>
        </w:rPr>
        <w:t>позволяет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качестве</w:t>
      </w:r>
      <w:r>
        <w:rPr>
          <w:spacing w:val="49"/>
        </w:rPr>
        <w:t xml:space="preserve"> </w:t>
      </w:r>
      <w:r>
        <w:rPr>
          <w:spacing w:val="-1"/>
        </w:rPr>
        <w:t>одного</w:t>
      </w:r>
      <w:r>
        <w:rPr>
          <w:spacing w:val="19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rPr>
          <w:spacing w:val="-1"/>
        </w:rPr>
        <w:t>приоритетных</w:t>
      </w:r>
      <w:r>
        <w:rPr>
          <w:spacing w:val="20"/>
        </w:rPr>
        <w:t xml:space="preserve"> </w:t>
      </w:r>
      <w:r>
        <w:rPr>
          <w:spacing w:val="-1"/>
        </w:rPr>
        <w:t>направлений</w:t>
      </w:r>
      <w:r>
        <w:rPr>
          <w:spacing w:val="19"/>
        </w:rPr>
        <w:t xml:space="preserve"> </w:t>
      </w:r>
      <w:r>
        <w:rPr>
          <w:spacing w:val="-1"/>
        </w:rPr>
        <w:t>выдвинуть</w:t>
      </w:r>
      <w:r>
        <w:rPr>
          <w:spacing w:val="19"/>
        </w:rPr>
        <w:t xml:space="preserve"> </w:t>
      </w:r>
      <w:r>
        <w:rPr>
          <w:spacing w:val="-1"/>
        </w:rPr>
        <w:t>воспитательную</w:t>
      </w:r>
      <w:r>
        <w:rPr>
          <w:spacing w:val="19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rPr>
          <w:spacing w:val="-1"/>
        </w:rPr>
        <w:t>средствами</w:t>
      </w:r>
      <w:r>
        <w:t xml:space="preserve"> </w:t>
      </w:r>
      <w:r>
        <w:rPr>
          <w:spacing w:val="-2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предмета.</w:t>
      </w:r>
    </w:p>
    <w:p w:rsidR="00633553" w:rsidRDefault="00633553" w:rsidP="00633553">
      <w:pPr>
        <w:pStyle w:val="a3"/>
        <w:kinsoku w:val="0"/>
        <w:overflowPunct w:val="0"/>
        <w:ind w:left="102" w:right="106" w:firstLine="707"/>
        <w:jc w:val="both"/>
        <w:rPr>
          <w:spacing w:val="-1"/>
        </w:rPr>
      </w:pPr>
      <w:r>
        <w:rPr>
          <w:spacing w:val="-1"/>
        </w:rPr>
        <w:t>На</w:t>
      </w:r>
      <w:r>
        <w:rPr>
          <w:spacing w:val="13"/>
        </w:rPr>
        <w:t xml:space="preserve"> </w:t>
      </w:r>
      <w:r>
        <w:rPr>
          <w:spacing w:val="-1"/>
        </w:rPr>
        <w:t>материале</w:t>
      </w:r>
      <w:r>
        <w:rPr>
          <w:spacing w:val="10"/>
        </w:rPr>
        <w:t xml:space="preserve"> </w:t>
      </w:r>
      <w:r>
        <w:rPr>
          <w:spacing w:val="-1"/>
        </w:rPr>
        <w:t>курса</w:t>
      </w:r>
      <w:r>
        <w:rPr>
          <w:spacing w:val="11"/>
        </w:rPr>
        <w:t xml:space="preserve"> </w:t>
      </w:r>
      <w:r>
        <w:rPr>
          <w:spacing w:val="-1"/>
        </w:rPr>
        <w:t>проводится</w:t>
      </w:r>
      <w:r>
        <w:rPr>
          <w:spacing w:val="11"/>
        </w:rPr>
        <w:t xml:space="preserve"> </w:t>
      </w:r>
      <w:r>
        <w:rPr>
          <w:spacing w:val="-1"/>
        </w:rPr>
        <w:t>систематическое</w:t>
      </w:r>
      <w:r>
        <w:rPr>
          <w:spacing w:val="13"/>
        </w:rPr>
        <w:t xml:space="preserve"> </w:t>
      </w:r>
      <w:r>
        <w:rPr>
          <w:spacing w:val="-1"/>
        </w:rPr>
        <w:t>гражданское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воспита</w:t>
      </w:r>
      <w:proofErr w:type="spellEnd"/>
      <w:r>
        <w:rPr>
          <w:spacing w:val="-2"/>
        </w:rPr>
        <w:t>-</w:t>
      </w:r>
      <w:r>
        <w:rPr>
          <w:spacing w:val="49"/>
        </w:rPr>
        <w:t xml:space="preserve"> </w:t>
      </w:r>
      <w:proofErr w:type="spellStart"/>
      <w:r>
        <w:t>ние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учащихся.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этой</w:t>
      </w:r>
      <w:r>
        <w:rPr>
          <w:spacing w:val="29"/>
        </w:rPr>
        <w:t xml:space="preserve"> </w:t>
      </w:r>
      <w:r>
        <w:rPr>
          <w:spacing w:val="-1"/>
        </w:rPr>
        <w:t>связи</w:t>
      </w:r>
      <w:r>
        <w:rPr>
          <w:spacing w:val="28"/>
        </w:rPr>
        <w:t xml:space="preserve"> </w:t>
      </w:r>
      <w:r>
        <w:t>дети</w:t>
      </w:r>
      <w:r>
        <w:rPr>
          <w:spacing w:val="28"/>
        </w:rPr>
        <w:t xml:space="preserve"> </w:t>
      </w:r>
      <w:r>
        <w:rPr>
          <w:spacing w:val="-1"/>
        </w:rPr>
        <w:t>знакомятся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жизнью</w:t>
      </w:r>
      <w:r>
        <w:rPr>
          <w:spacing w:val="29"/>
        </w:rPr>
        <w:t xml:space="preserve"> </w:t>
      </w:r>
      <w:r>
        <w:rPr>
          <w:spacing w:val="-1"/>
        </w:rPr>
        <w:t>своего</w:t>
      </w:r>
      <w:r>
        <w:rPr>
          <w:spacing w:val="29"/>
        </w:rPr>
        <w:t xml:space="preserve"> </w:t>
      </w:r>
      <w:r>
        <w:t>района,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насе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r>
        <w:rPr>
          <w:spacing w:val="-1"/>
        </w:rPr>
        <w:t>ленного</w:t>
      </w:r>
      <w:r>
        <w:rPr>
          <w:spacing w:val="45"/>
        </w:rPr>
        <w:t xml:space="preserve"> </w:t>
      </w:r>
      <w:r>
        <w:rPr>
          <w:spacing w:val="-1"/>
        </w:rPr>
        <w:t>пункта,</w:t>
      </w:r>
      <w:r>
        <w:rPr>
          <w:spacing w:val="44"/>
        </w:rPr>
        <w:t xml:space="preserve"> </w:t>
      </w:r>
      <w:r>
        <w:rPr>
          <w:spacing w:val="-1"/>
        </w:rPr>
        <w:t>всей</w:t>
      </w:r>
      <w:r>
        <w:rPr>
          <w:spacing w:val="45"/>
        </w:rPr>
        <w:t xml:space="preserve"> </w:t>
      </w:r>
      <w:r>
        <w:rPr>
          <w:spacing w:val="-1"/>
        </w:rPr>
        <w:t>страны.</w:t>
      </w:r>
      <w:r>
        <w:rPr>
          <w:spacing w:val="41"/>
        </w:rPr>
        <w:t xml:space="preserve"> </w:t>
      </w:r>
      <w:r>
        <w:rPr>
          <w:spacing w:val="-1"/>
        </w:rPr>
        <w:t>Учатся</w:t>
      </w:r>
      <w:r>
        <w:rPr>
          <w:spacing w:val="43"/>
        </w:rPr>
        <w:t xml:space="preserve"> </w:t>
      </w:r>
      <w:r>
        <w:rPr>
          <w:spacing w:val="-1"/>
        </w:rPr>
        <w:t>понимать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использовать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самостоя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r>
        <w:rPr>
          <w:spacing w:val="-1"/>
        </w:rPr>
        <w:t>тельных</w:t>
      </w:r>
      <w:r>
        <w:rPr>
          <w:spacing w:val="19"/>
        </w:rPr>
        <w:t xml:space="preserve"> </w:t>
      </w:r>
      <w:r>
        <w:rPr>
          <w:spacing w:val="-1"/>
        </w:rPr>
        <w:t>высказываниях</w:t>
      </w:r>
      <w:r>
        <w:rPr>
          <w:spacing w:val="17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rPr>
          <w:spacing w:val="-1"/>
        </w:rPr>
        <w:t>«город»,</w:t>
      </w:r>
      <w:r>
        <w:rPr>
          <w:spacing w:val="17"/>
        </w:rPr>
        <w:t xml:space="preserve"> </w:t>
      </w:r>
      <w:r>
        <w:rPr>
          <w:spacing w:val="-1"/>
        </w:rPr>
        <w:t>«поселок»,</w:t>
      </w:r>
      <w:r>
        <w:rPr>
          <w:spacing w:val="17"/>
        </w:rPr>
        <w:t xml:space="preserve"> </w:t>
      </w:r>
      <w:r>
        <w:rPr>
          <w:spacing w:val="-2"/>
        </w:rPr>
        <w:t>«село»,</w:t>
      </w:r>
      <w:r>
        <w:rPr>
          <w:spacing w:val="15"/>
        </w:rPr>
        <w:t xml:space="preserve"> </w:t>
      </w:r>
      <w:r>
        <w:rPr>
          <w:spacing w:val="-1"/>
        </w:rPr>
        <w:t>«деревня»,</w:t>
      </w:r>
      <w:r>
        <w:rPr>
          <w:spacing w:val="17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насе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r>
        <w:rPr>
          <w:spacing w:val="-1"/>
        </w:rPr>
        <w:t>ленный</w:t>
      </w:r>
      <w:r>
        <w:rPr>
          <w:spacing w:val="29"/>
        </w:rPr>
        <w:t xml:space="preserve"> </w:t>
      </w:r>
      <w:r>
        <w:rPr>
          <w:spacing w:val="-1"/>
        </w:rPr>
        <w:t>пункт»,</w:t>
      </w:r>
      <w:r>
        <w:rPr>
          <w:spacing w:val="29"/>
        </w:rPr>
        <w:t xml:space="preserve"> </w:t>
      </w:r>
      <w:r>
        <w:rPr>
          <w:spacing w:val="-1"/>
        </w:rPr>
        <w:t>«столица»,</w:t>
      </w:r>
      <w:r>
        <w:rPr>
          <w:spacing w:val="29"/>
        </w:rPr>
        <w:t xml:space="preserve"> </w:t>
      </w:r>
      <w:r>
        <w:rPr>
          <w:spacing w:val="-1"/>
        </w:rPr>
        <w:t>«страна»,</w:t>
      </w:r>
      <w:r>
        <w:rPr>
          <w:spacing w:val="33"/>
        </w:rPr>
        <w:t xml:space="preserve"> </w:t>
      </w:r>
      <w:r>
        <w:rPr>
          <w:spacing w:val="-2"/>
        </w:rPr>
        <w:t>«Родина».</w:t>
      </w:r>
      <w:r>
        <w:rPr>
          <w:spacing w:val="29"/>
        </w:rPr>
        <w:t xml:space="preserve"> </w:t>
      </w:r>
      <w:r>
        <w:rPr>
          <w:spacing w:val="-1"/>
        </w:rPr>
        <w:t>Знакомятся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Гимном,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Фла</w:t>
      </w:r>
      <w:proofErr w:type="spellEnd"/>
      <w:r>
        <w:rPr>
          <w:spacing w:val="-1"/>
        </w:rPr>
        <w:t>-</w:t>
      </w:r>
      <w:r>
        <w:rPr>
          <w:spacing w:val="39"/>
        </w:rPr>
        <w:t xml:space="preserve"> </w:t>
      </w:r>
      <w:proofErr w:type="spellStart"/>
      <w:r>
        <w:t>гом</w:t>
      </w:r>
      <w:proofErr w:type="spellEnd"/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Гербом</w:t>
      </w:r>
      <w:r>
        <w:rPr>
          <w:spacing w:val="20"/>
        </w:rPr>
        <w:t xml:space="preserve"> </w:t>
      </w:r>
      <w:r>
        <w:rPr>
          <w:spacing w:val="-2"/>
        </w:rPr>
        <w:t>нашей</w:t>
      </w:r>
      <w:r>
        <w:rPr>
          <w:spacing w:val="21"/>
        </w:rPr>
        <w:t xml:space="preserve"> </w:t>
      </w:r>
      <w:r>
        <w:rPr>
          <w:spacing w:val="-1"/>
        </w:rPr>
        <w:t>Родины,</w:t>
      </w:r>
      <w:r>
        <w:rPr>
          <w:spacing w:val="20"/>
        </w:rPr>
        <w:t xml:space="preserve"> </w:t>
      </w:r>
      <w:r>
        <w:t>ее</w:t>
      </w:r>
      <w:r>
        <w:rPr>
          <w:spacing w:val="21"/>
        </w:rPr>
        <w:t xml:space="preserve"> </w:t>
      </w:r>
      <w:r>
        <w:rPr>
          <w:spacing w:val="-1"/>
        </w:rPr>
        <w:t>Президентом,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21"/>
        </w:rPr>
        <w:t xml:space="preserve"> </w:t>
      </w:r>
      <w:r>
        <w:rPr>
          <w:spacing w:val="-1"/>
        </w:rPr>
        <w:t>возможности,</w:t>
      </w:r>
      <w:r>
        <w:rPr>
          <w:spacing w:val="18"/>
        </w:rPr>
        <w:t xml:space="preserve"> </w:t>
      </w:r>
      <w:r>
        <w:rPr>
          <w:spacing w:val="-1"/>
        </w:rPr>
        <w:t>руководите-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лем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региона,</w:t>
      </w:r>
      <w:r>
        <w:rPr>
          <w:spacing w:val="20"/>
        </w:rPr>
        <w:t xml:space="preserve"> </w:t>
      </w:r>
      <w:r>
        <w:rPr>
          <w:spacing w:val="-1"/>
        </w:rPr>
        <w:t>выдающимися</w:t>
      </w:r>
      <w:r>
        <w:rPr>
          <w:spacing w:val="20"/>
        </w:rPr>
        <w:t xml:space="preserve"> </w:t>
      </w:r>
      <w:r>
        <w:rPr>
          <w:spacing w:val="-2"/>
        </w:rPr>
        <w:t>гражданами</w:t>
      </w:r>
      <w:r>
        <w:rPr>
          <w:spacing w:val="21"/>
        </w:rPr>
        <w:t xml:space="preserve"> </w:t>
      </w:r>
      <w:r>
        <w:rPr>
          <w:spacing w:val="-1"/>
        </w:rPr>
        <w:t>страны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своего</w:t>
      </w:r>
      <w:r>
        <w:rPr>
          <w:spacing w:val="19"/>
        </w:rPr>
        <w:t xml:space="preserve"> </w:t>
      </w:r>
      <w:r>
        <w:rPr>
          <w:spacing w:val="-1"/>
        </w:rPr>
        <w:t>региона.</w:t>
      </w:r>
      <w:r>
        <w:rPr>
          <w:spacing w:val="18"/>
        </w:rPr>
        <w:t xml:space="preserve"> </w:t>
      </w:r>
      <w:r>
        <w:rPr>
          <w:spacing w:val="-1"/>
        </w:rPr>
        <w:t>Учащиеся</w:t>
      </w:r>
      <w:r>
        <w:rPr>
          <w:spacing w:val="51"/>
        </w:rPr>
        <w:t xml:space="preserve"> </w:t>
      </w:r>
      <w:r>
        <w:rPr>
          <w:spacing w:val="-1"/>
        </w:rPr>
        <w:t>учатся</w:t>
      </w:r>
      <w:r>
        <w:rPr>
          <w:spacing w:val="40"/>
        </w:rPr>
        <w:t xml:space="preserve"> </w:t>
      </w:r>
      <w:r>
        <w:t>ценить</w:t>
      </w:r>
      <w:r>
        <w:rPr>
          <w:spacing w:val="38"/>
        </w:rPr>
        <w:t xml:space="preserve"> </w:t>
      </w:r>
      <w:r>
        <w:rPr>
          <w:spacing w:val="-1"/>
        </w:rPr>
        <w:t>красоту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богатство</w:t>
      </w:r>
      <w:r>
        <w:rPr>
          <w:spacing w:val="40"/>
        </w:rPr>
        <w:t xml:space="preserve"> </w:t>
      </w:r>
      <w:r>
        <w:rPr>
          <w:spacing w:val="-2"/>
        </w:rPr>
        <w:t>природы</w:t>
      </w:r>
      <w:r>
        <w:rPr>
          <w:spacing w:val="40"/>
        </w:rPr>
        <w:t xml:space="preserve"> </w:t>
      </w:r>
      <w:r>
        <w:rPr>
          <w:spacing w:val="-2"/>
        </w:rPr>
        <w:t>родного</w:t>
      </w:r>
      <w:r>
        <w:rPr>
          <w:spacing w:val="40"/>
        </w:rPr>
        <w:t xml:space="preserve"> </w:t>
      </w:r>
      <w:r>
        <w:rPr>
          <w:spacing w:val="-1"/>
        </w:rPr>
        <w:t>края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страны.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Знако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t>мятся</w:t>
      </w:r>
      <w:proofErr w:type="spellEnd"/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наиболее</w:t>
      </w:r>
      <w:r>
        <w:rPr>
          <w:spacing w:val="37"/>
        </w:rPr>
        <w:t xml:space="preserve"> </w:t>
      </w:r>
      <w:r>
        <w:rPr>
          <w:spacing w:val="-1"/>
        </w:rPr>
        <w:t>известными</w:t>
      </w:r>
      <w:r>
        <w:rPr>
          <w:spacing w:val="38"/>
        </w:rPr>
        <w:t xml:space="preserve"> </w:t>
      </w:r>
      <w:r>
        <w:rPr>
          <w:spacing w:val="-1"/>
        </w:rPr>
        <w:t>памятниками</w:t>
      </w:r>
      <w:r>
        <w:rPr>
          <w:spacing w:val="36"/>
        </w:rPr>
        <w:t xml:space="preserve"> </w:t>
      </w:r>
      <w:r>
        <w:rPr>
          <w:spacing w:val="-1"/>
        </w:rPr>
        <w:t>природы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культуры.</w:t>
      </w:r>
      <w:r>
        <w:rPr>
          <w:spacing w:val="37"/>
        </w:rPr>
        <w:t xml:space="preserve"> </w:t>
      </w:r>
      <w:r>
        <w:t>Узнают</w:t>
      </w:r>
      <w:r>
        <w:rPr>
          <w:spacing w:val="34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праздниках:</w:t>
      </w:r>
      <w:r>
        <w:rPr>
          <w:spacing w:val="55"/>
        </w:rPr>
        <w:t xml:space="preserve"> </w:t>
      </w:r>
      <w:r>
        <w:rPr>
          <w:spacing w:val="-1"/>
        </w:rPr>
        <w:t>государственных,</w:t>
      </w:r>
      <w:r>
        <w:rPr>
          <w:spacing w:val="51"/>
        </w:rPr>
        <w:t xml:space="preserve"> </w:t>
      </w:r>
      <w:r>
        <w:rPr>
          <w:spacing w:val="-1"/>
        </w:rPr>
        <w:t>региональных,</w:t>
      </w:r>
      <w:r>
        <w:rPr>
          <w:spacing w:val="53"/>
        </w:rPr>
        <w:t xml:space="preserve"> </w:t>
      </w:r>
      <w:r>
        <w:rPr>
          <w:spacing w:val="-1"/>
        </w:rPr>
        <w:t>семейных,</w:t>
      </w:r>
      <w:r>
        <w:rPr>
          <w:spacing w:val="53"/>
        </w:rPr>
        <w:t xml:space="preserve"> </w:t>
      </w:r>
      <w:r>
        <w:rPr>
          <w:spacing w:val="-1"/>
        </w:rPr>
        <w:t>главных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религиоз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ных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(Рождество),</w:t>
      </w:r>
      <w:r>
        <w:rPr>
          <w:spacing w:val="20"/>
        </w:rPr>
        <w:t xml:space="preserve"> </w:t>
      </w:r>
      <w:r>
        <w:rPr>
          <w:spacing w:val="-1"/>
        </w:rPr>
        <w:t>основных</w:t>
      </w:r>
      <w:r>
        <w:rPr>
          <w:spacing w:val="19"/>
        </w:rPr>
        <w:t xml:space="preserve"> </w:t>
      </w:r>
      <w:r>
        <w:rPr>
          <w:spacing w:val="-1"/>
        </w:rPr>
        <w:t>обрядах,</w:t>
      </w:r>
      <w:r>
        <w:rPr>
          <w:spacing w:val="20"/>
        </w:rPr>
        <w:t xml:space="preserve"> </w:t>
      </w:r>
      <w:r>
        <w:rPr>
          <w:spacing w:val="-1"/>
        </w:rPr>
        <w:t>связанных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1"/>
        </w:rPr>
        <w:t>памятными</w:t>
      </w:r>
      <w:r>
        <w:rPr>
          <w:spacing w:val="19"/>
        </w:rPr>
        <w:t xml:space="preserve"> </w:t>
      </w:r>
      <w:r>
        <w:rPr>
          <w:spacing w:val="-1"/>
        </w:rPr>
        <w:t>датами,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тради</w:t>
      </w:r>
      <w:proofErr w:type="spellEnd"/>
      <w:r>
        <w:rPr>
          <w:spacing w:val="-1"/>
        </w:rPr>
        <w:t>-</w:t>
      </w:r>
    </w:p>
    <w:p w:rsidR="00633553" w:rsidRDefault="00633553" w:rsidP="00633553">
      <w:pPr>
        <w:pStyle w:val="a3"/>
        <w:kinsoku w:val="0"/>
        <w:overflowPunct w:val="0"/>
        <w:ind w:left="102" w:right="106" w:firstLine="707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633553" w:rsidRDefault="00633553" w:rsidP="00633553">
      <w:pPr>
        <w:pStyle w:val="a3"/>
        <w:kinsoku w:val="0"/>
        <w:overflowPunct w:val="0"/>
        <w:spacing w:before="47"/>
        <w:ind w:left="102" w:right="103" w:firstLine="0"/>
        <w:jc w:val="both"/>
      </w:pPr>
      <w:proofErr w:type="spellStart"/>
      <w:r>
        <w:rPr>
          <w:spacing w:val="-1"/>
        </w:rPr>
        <w:lastRenderedPageBreak/>
        <w:t>циях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празднования.</w:t>
      </w:r>
      <w:r>
        <w:rPr>
          <w:spacing w:val="11"/>
        </w:rPr>
        <w:t xml:space="preserve"> </w:t>
      </w:r>
      <w:r>
        <w:rPr>
          <w:spacing w:val="-1"/>
        </w:rPr>
        <w:t>Также</w:t>
      </w:r>
      <w:r>
        <w:rPr>
          <w:spacing w:val="12"/>
        </w:rPr>
        <w:t xml:space="preserve"> </w:t>
      </w:r>
      <w:r>
        <w:rPr>
          <w:spacing w:val="-1"/>
        </w:rPr>
        <w:t>дети</w:t>
      </w:r>
      <w:r>
        <w:rPr>
          <w:spacing w:val="12"/>
        </w:rPr>
        <w:t xml:space="preserve"> </w:t>
      </w:r>
      <w:r>
        <w:rPr>
          <w:spacing w:val="-1"/>
        </w:rPr>
        <w:t>учатся</w:t>
      </w:r>
      <w:r>
        <w:rPr>
          <w:spacing w:val="12"/>
        </w:rPr>
        <w:t xml:space="preserve"> </w:t>
      </w:r>
      <w:r>
        <w:rPr>
          <w:spacing w:val="-1"/>
        </w:rPr>
        <w:t>организовывать</w:t>
      </w:r>
      <w:r>
        <w:rPr>
          <w:spacing w:val="10"/>
        </w:rPr>
        <w:t xml:space="preserve"> </w:t>
      </w:r>
      <w:r>
        <w:rPr>
          <w:spacing w:val="-1"/>
        </w:rPr>
        <w:t>свои</w:t>
      </w:r>
      <w:r>
        <w:rPr>
          <w:spacing w:val="10"/>
        </w:rPr>
        <w:t xml:space="preserve"> </w:t>
      </w:r>
      <w:r>
        <w:t>действия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соот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ветствии</w:t>
      </w:r>
      <w:proofErr w:type="spellEnd"/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2"/>
        </w:rPr>
        <w:t>содержанием</w:t>
      </w:r>
      <w:r>
        <w:rPr>
          <w:spacing w:val="56"/>
        </w:rPr>
        <w:t xml:space="preserve"> </w:t>
      </w:r>
      <w:r>
        <w:rPr>
          <w:spacing w:val="-1"/>
        </w:rPr>
        <w:t>праздников</w:t>
      </w:r>
      <w:r>
        <w:rPr>
          <w:spacing w:val="56"/>
        </w:rPr>
        <w:t xml:space="preserve"> </w:t>
      </w:r>
      <w:r>
        <w:rPr>
          <w:spacing w:val="-1"/>
        </w:rPr>
        <w:t>(Новый</w:t>
      </w:r>
      <w:r>
        <w:rPr>
          <w:spacing w:val="58"/>
        </w:rPr>
        <w:t xml:space="preserve"> </w:t>
      </w:r>
      <w:r>
        <w:rPr>
          <w:spacing w:val="-1"/>
        </w:rPr>
        <w:t>год,</w:t>
      </w:r>
      <w:r>
        <w:rPr>
          <w:spacing w:val="56"/>
        </w:rPr>
        <w:t xml:space="preserve"> </w:t>
      </w:r>
      <w:r>
        <w:t>9</w:t>
      </w:r>
      <w:r>
        <w:rPr>
          <w:spacing w:val="57"/>
        </w:rPr>
        <w:t xml:space="preserve"> </w:t>
      </w:r>
      <w:r>
        <w:rPr>
          <w:spacing w:val="-1"/>
        </w:rPr>
        <w:t>мая,</w:t>
      </w:r>
      <w:r>
        <w:rPr>
          <w:spacing w:val="56"/>
        </w:rPr>
        <w:t xml:space="preserve"> </w:t>
      </w:r>
      <w:r>
        <w:t>День</w:t>
      </w:r>
      <w:r>
        <w:rPr>
          <w:spacing w:val="56"/>
        </w:rPr>
        <w:t xml:space="preserve"> </w:t>
      </w:r>
      <w:r>
        <w:rPr>
          <w:spacing w:val="-1"/>
        </w:rPr>
        <w:t>рождения</w:t>
      </w:r>
      <w:r>
        <w:rPr>
          <w:spacing w:val="5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др.).</w:t>
      </w: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2"/>
        </w:rPr>
      </w:pPr>
      <w:r>
        <w:t>В</w:t>
      </w:r>
      <w:r>
        <w:rPr>
          <w:spacing w:val="6"/>
        </w:rPr>
        <w:t xml:space="preserve"> </w:t>
      </w:r>
      <w:r>
        <w:rPr>
          <w:spacing w:val="-1"/>
        </w:rPr>
        <w:t>процессе</w:t>
      </w:r>
      <w:r>
        <w:rPr>
          <w:spacing w:val="6"/>
        </w:rPr>
        <w:t xml:space="preserve"> </w:t>
      </w:r>
      <w:r>
        <w:rPr>
          <w:spacing w:val="-1"/>
        </w:rPr>
        <w:t>изучения</w:t>
      </w:r>
      <w:r>
        <w:rPr>
          <w:spacing w:val="6"/>
        </w:rPr>
        <w:t xml:space="preserve"> </w:t>
      </w:r>
      <w:r>
        <w:rPr>
          <w:spacing w:val="-1"/>
        </w:rPr>
        <w:t>курса</w:t>
      </w:r>
      <w:r>
        <w:rPr>
          <w:spacing w:val="6"/>
        </w:rPr>
        <w:t xml:space="preserve"> </w:t>
      </w:r>
      <w:r>
        <w:rPr>
          <w:spacing w:val="-1"/>
        </w:rPr>
        <w:t>учащиеся</w:t>
      </w:r>
      <w:r>
        <w:rPr>
          <w:spacing w:val="4"/>
        </w:rPr>
        <w:t xml:space="preserve"> </w:t>
      </w:r>
      <w:r>
        <w:rPr>
          <w:spacing w:val="-1"/>
        </w:rPr>
        <w:t>знакомятся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"/>
        </w:rPr>
        <w:t>разнообразными</w:t>
      </w:r>
      <w:r>
        <w:rPr>
          <w:spacing w:val="23"/>
        </w:rPr>
        <w:t xml:space="preserve"> </w:t>
      </w:r>
      <w:r>
        <w:rPr>
          <w:spacing w:val="-1"/>
        </w:rPr>
        <w:t>профессиями.</w:t>
      </w:r>
      <w:r>
        <w:rPr>
          <w:spacing w:val="49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этого</w:t>
      </w:r>
      <w:r>
        <w:rPr>
          <w:spacing w:val="48"/>
        </w:rPr>
        <w:t xml:space="preserve"> </w:t>
      </w:r>
      <w:r>
        <w:rPr>
          <w:spacing w:val="-1"/>
        </w:rPr>
        <w:t>организуются</w:t>
      </w:r>
      <w:r>
        <w:rPr>
          <w:spacing w:val="49"/>
        </w:rPr>
        <w:t xml:space="preserve"> </w:t>
      </w:r>
      <w:r>
        <w:rPr>
          <w:spacing w:val="-1"/>
        </w:rPr>
        <w:t>экскурсии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учреждения</w:t>
      </w:r>
      <w:r>
        <w:rPr>
          <w:spacing w:val="4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rPr>
          <w:spacing w:val="-1"/>
        </w:rPr>
        <w:t>пред-</w:t>
      </w:r>
      <w:r>
        <w:rPr>
          <w:spacing w:val="33"/>
        </w:rPr>
        <w:t xml:space="preserve"> </w:t>
      </w:r>
      <w:r>
        <w:rPr>
          <w:spacing w:val="-1"/>
        </w:rPr>
        <w:t>приятия,</w:t>
      </w:r>
      <w:r>
        <w:t xml:space="preserve"> </w:t>
      </w:r>
      <w:r>
        <w:rPr>
          <w:spacing w:val="-1"/>
        </w:rPr>
        <w:t>проводятся</w:t>
      </w:r>
      <w:r>
        <w:t xml:space="preserve"> </w:t>
      </w:r>
      <w:r>
        <w:rPr>
          <w:spacing w:val="-1"/>
        </w:rPr>
        <w:t>имитационные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деловые</w:t>
      </w:r>
      <w:r>
        <w:rPr>
          <w:spacing w:val="-3"/>
        </w:rPr>
        <w:t xml:space="preserve"> </w:t>
      </w:r>
      <w:r>
        <w:rPr>
          <w:spacing w:val="-1"/>
        </w:rPr>
        <w:t>игры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школе.</w:t>
      </w:r>
    </w:p>
    <w:p w:rsidR="00633553" w:rsidRDefault="00633553" w:rsidP="00633553">
      <w:pPr>
        <w:pStyle w:val="a3"/>
        <w:kinsoku w:val="0"/>
        <w:overflowPunct w:val="0"/>
        <w:ind w:left="102" w:right="108" w:firstLine="707"/>
        <w:jc w:val="both"/>
        <w:rPr>
          <w:spacing w:val="-1"/>
        </w:rPr>
      </w:pPr>
      <w:r>
        <w:rPr>
          <w:spacing w:val="-1"/>
        </w:rPr>
        <w:t>Параллельно</w:t>
      </w:r>
      <w:r>
        <w:rPr>
          <w:spacing w:val="2"/>
        </w:rPr>
        <w:t xml:space="preserve"> </w:t>
      </w:r>
      <w:r>
        <w:t xml:space="preserve">с </w:t>
      </w:r>
      <w:r>
        <w:rPr>
          <w:spacing w:val="-1"/>
        </w:rPr>
        <w:t>работой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рамках</w:t>
      </w:r>
      <w:r>
        <w:rPr>
          <w:spacing w:val="2"/>
        </w:rPr>
        <w:t xml:space="preserve"> </w:t>
      </w:r>
      <w:r>
        <w:rPr>
          <w:spacing w:val="-1"/>
        </w:rPr>
        <w:t>гражданского</w:t>
      </w:r>
      <w:r>
        <w:rPr>
          <w:spacing w:val="2"/>
        </w:rPr>
        <w:t xml:space="preserve"> </w:t>
      </w:r>
      <w:r>
        <w:rPr>
          <w:spacing w:val="-1"/>
        </w:rPr>
        <w:t>воспитания</w:t>
      </w:r>
      <w:r>
        <w:t xml:space="preserve"> </w:t>
      </w:r>
      <w:r>
        <w:rPr>
          <w:spacing w:val="-1"/>
        </w:rPr>
        <w:t>реализуются</w:t>
      </w:r>
      <w:r>
        <w:rPr>
          <w:spacing w:val="4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задачи</w:t>
      </w:r>
      <w:r>
        <w:rPr>
          <w:spacing w:val="10"/>
        </w:rPr>
        <w:t xml:space="preserve"> </w:t>
      </w:r>
      <w:r>
        <w:rPr>
          <w:spacing w:val="-1"/>
        </w:rPr>
        <w:t>эстетического</w:t>
      </w:r>
      <w:r>
        <w:rPr>
          <w:spacing w:val="10"/>
        </w:rPr>
        <w:t xml:space="preserve"> </w:t>
      </w:r>
      <w:r>
        <w:rPr>
          <w:spacing w:val="-1"/>
        </w:rPr>
        <w:t>воспитания</w:t>
      </w:r>
      <w:r>
        <w:rPr>
          <w:spacing w:val="9"/>
        </w:rPr>
        <w:t xml:space="preserve"> </w:t>
      </w:r>
      <w:r>
        <w:rPr>
          <w:spacing w:val="-1"/>
        </w:rPr>
        <w:t>учащихся.</w:t>
      </w:r>
      <w:r>
        <w:rPr>
          <w:spacing w:val="8"/>
        </w:rPr>
        <w:t xml:space="preserve"> </w:t>
      </w:r>
      <w:r>
        <w:rPr>
          <w:spacing w:val="-1"/>
        </w:rPr>
        <w:t>При</w:t>
      </w:r>
      <w:r>
        <w:rPr>
          <w:spacing w:val="9"/>
        </w:rPr>
        <w:t xml:space="preserve"> </w:t>
      </w:r>
      <w:r>
        <w:rPr>
          <w:spacing w:val="-1"/>
        </w:rPr>
        <w:t>знакомстве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природными</w:t>
      </w:r>
      <w:r>
        <w:rPr>
          <w:spacing w:val="3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социальными</w:t>
      </w:r>
      <w:r>
        <w:rPr>
          <w:spacing w:val="7"/>
        </w:rPr>
        <w:t xml:space="preserve"> </w:t>
      </w:r>
      <w:r>
        <w:rPr>
          <w:spacing w:val="-1"/>
        </w:rPr>
        <w:t>объектами</w:t>
      </w:r>
      <w:r>
        <w:rPr>
          <w:spacing w:val="7"/>
        </w:rPr>
        <w:t xml:space="preserve"> </w:t>
      </w:r>
      <w:r>
        <w:rPr>
          <w:spacing w:val="-1"/>
        </w:rPr>
        <w:t>ведется</w:t>
      </w:r>
      <w:r>
        <w:rPr>
          <w:spacing w:val="6"/>
        </w:rPr>
        <w:t xml:space="preserve"> </w:t>
      </w:r>
      <w:r>
        <w:rPr>
          <w:spacing w:val="-1"/>
        </w:rPr>
        <w:t>формирование</w:t>
      </w:r>
      <w:r>
        <w:rPr>
          <w:spacing w:val="8"/>
        </w:rPr>
        <w:t xml:space="preserve"> </w:t>
      </w:r>
      <w:r>
        <w:rPr>
          <w:spacing w:val="-1"/>
        </w:rPr>
        <w:t>умений</w:t>
      </w:r>
      <w:r>
        <w:rPr>
          <w:spacing w:val="5"/>
        </w:rPr>
        <w:t xml:space="preserve"> </w:t>
      </w:r>
      <w:r>
        <w:t>видеть</w:t>
      </w:r>
      <w:r>
        <w:rPr>
          <w:spacing w:val="5"/>
        </w:rPr>
        <w:t xml:space="preserve"> </w:t>
      </w:r>
      <w:r>
        <w:rPr>
          <w:spacing w:val="-1"/>
        </w:rPr>
        <w:t>(подмечать)</w:t>
      </w:r>
      <w:r>
        <w:rPr>
          <w:spacing w:val="49"/>
        </w:rPr>
        <w:t xml:space="preserve"> </w:t>
      </w:r>
      <w:r>
        <w:rPr>
          <w:spacing w:val="-1"/>
        </w:rPr>
        <w:t>удивительное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интересное.</w:t>
      </w:r>
      <w:r>
        <w:rPr>
          <w:spacing w:val="24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rPr>
          <w:spacing w:val="-1"/>
        </w:rPr>
        <w:t>этого</w:t>
      </w:r>
      <w:r>
        <w:rPr>
          <w:spacing w:val="19"/>
        </w:rPr>
        <w:t xml:space="preserve"> </w:t>
      </w:r>
      <w:r>
        <w:rPr>
          <w:spacing w:val="-1"/>
        </w:rPr>
        <w:t>организуются</w:t>
      </w:r>
      <w:r>
        <w:rPr>
          <w:spacing w:val="21"/>
        </w:rPr>
        <w:t xml:space="preserve"> </w:t>
      </w:r>
      <w:r>
        <w:rPr>
          <w:spacing w:val="-1"/>
        </w:rPr>
        <w:t>экскурсии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музеи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2"/>
        </w:rPr>
        <w:t>природу.</w:t>
      </w:r>
      <w:r>
        <w:rPr>
          <w:spacing w:val="5"/>
        </w:rPr>
        <w:t xml:space="preserve"> </w:t>
      </w:r>
      <w:r>
        <w:t>Дети</w:t>
      </w:r>
      <w:r>
        <w:rPr>
          <w:spacing w:val="7"/>
        </w:rPr>
        <w:t xml:space="preserve"> </w:t>
      </w:r>
      <w:r>
        <w:rPr>
          <w:spacing w:val="-1"/>
        </w:rPr>
        <w:t>знакомятся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"/>
        </w:rPr>
        <w:t>художественными</w:t>
      </w:r>
      <w:r>
        <w:rPr>
          <w:spacing w:val="6"/>
        </w:rPr>
        <w:t xml:space="preserve"> </w:t>
      </w:r>
      <w:r>
        <w:rPr>
          <w:spacing w:val="-1"/>
        </w:rPr>
        <w:t>произведениями,</w:t>
      </w:r>
      <w:r>
        <w:rPr>
          <w:spacing w:val="5"/>
        </w:rPr>
        <w:t xml:space="preserve"> </w:t>
      </w:r>
      <w:r>
        <w:rPr>
          <w:spacing w:val="-1"/>
        </w:rPr>
        <w:t>музыкой,</w:t>
      </w:r>
      <w:r>
        <w:rPr>
          <w:spacing w:val="43"/>
        </w:rPr>
        <w:t xml:space="preserve"> </w:t>
      </w:r>
      <w:r>
        <w:rPr>
          <w:spacing w:val="-1"/>
        </w:rPr>
        <w:t>репродукциями</w:t>
      </w:r>
      <w:r>
        <w:rPr>
          <w:spacing w:val="57"/>
        </w:rPr>
        <w:t xml:space="preserve"> </w:t>
      </w:r>
      <w:r>
        <w:rPr>
          <w:spacing w:val="-1"/>
        </w:rPr>
        <w:t>картин,</w:t>
      </w:r>
      <w:r>
        <w:rPr>
          <w:spacing w:val="53"/>
        </w:rPr>
        <w:t xml:space="preserve"> </w:t>
      </w:r>
      <w:r>
        <w:rPr>
          <w:spacing w:val="-2"/>
        </w:rPr>
        <w:t>народными</w:t>
      </w:r>
      <w:r>
        <w:rPr>
          <w:spacing w:val="57"/>
        </w:rPr>
        <w:t xml:space="preserve"> </w:t>
      </w:r>
      <w:r>
        <w:rPr>
          <w:spacing w:val="-1"/>
        </w:rPr>
        <w:t>промыслами.</w:t>
      </w:r>
      <w:r>
        <w:rPr>
          <w:spacing w:val="54"/>
        </w:rPr>
        <w:t xml:space="preserve"> </w:t>
      </w:r>
      <w:r>
        <w:rPr>
          <w:spacing w:val="-1"/>
        </w:rPr>
        <w:t>Школьники</w:t>
      </w:r>
      <w:r>
        <w:rPr>
          <w:spacing w:val="55"/>
        </w:rPr>
        <w:t xml:space="preserve"> </w:t>
      </w:r>
      <w:r>
        <w:rPr>
          <w:spacing w:val="-1"/>
        </w:rPr>
        <w:t>делают</w:t>
      </w:r>
      <w:r>
        <w:rPr>
          <w:spacing w:val="56"/>
        </w:rPr>
        <w:t xml:space="preserve"> </w:t>
      </w:r>
      <w:r>
        <w:rPr>
          <w:spacing w:val="-1"/>
        </w:rPr>
        <w:t>зари-</w:t>
      </w:r>
      <w:r>
        <w:rPr>
          <w:spacing w:val="49"/>
        </w:rPr>
        <w:t xml:space="preserve"> </w:t>
      </w:r>
      <w:r>
        <w:rPr>
          <w:spacing w:val="-1"/>
        </w:rPr>
        <w:t>совки,</w:t>
      </w:r>
      <w:r>
        <w:rPr>
          <w:spacing w:val="15"/>
        </w:rPr>
        <w:t xml:space="preserve"> </w:t>
      </w:r>
      <w:r>
        <w:rPr>
          <w:spacing w:val="-1"/>
        </w:rPr>
        <w:t>составляют</w:t>
      </w:r>
      <w:r>
        <w:rPr>
          <w:spacing w:val="15"/>
        </w:rPr>
        <w:t xml:space="preserve"> </w:t>
      </w:r>
      <w:r>
        <w:rPr>
          <w:spacing w:val="-1"/>
        </w:rPr>
        <w:t>коллекции,</w:t>
      </w:r>
      <w:r>
        <w:rPr>
          <w:spacing w:val="13"/>
        </w:rPr>
        <w:t xml:space="preserve"> </w:t>
      </w:r>
      <w:r>
        <w:rPr>
          <w:spacing w:val="-1"/>
        </w:rPr>
        <w:t>проводят</w:t>
      </w:r>
      <w:r>
        <w:rPr>
          <w:spacing w:val="13"/>
        </w:rPr>
        <w:t xml:space="preserve"> </w:t>
      </w:r>
      <w:r>
        <w:rPr>
          <w:spacing w:val="-1"/>
        </w:rPr>
        <w:t>конкурсы</w:t>
      </w:r>
      <w:r>
        <w:rPr>
          <w:spacing w:val="17"/>
        </w:rPr>
        <w:t xml:space="preserve"> </w:t>
      </w:r>
      <w:r>
        <w:rPr>
          <w:spacing w:val="-1"/>
        </w:rPr>
        <w:t>работ,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процессе</w:t>
      </w:r>
      <w:r>
        <w:rPr>
          <w:spacing w:val="16"/>
        </w:rPr>
        <w:t xml:space="preserve"> </w:t>
      </w:r>
      <w:r>
        <w:rPr>
          <w:spacing w:val="-2"/>
        </w:rPr>
        <w:t>которых</w:t>
      </w:r>
      <w:r>
        <w:rPr>
          <w:spacing w:val="65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rPr>
          <w:spacing w:val="-1"/>
        </w:rPr>
        <w:t>внимание</w:t>
      </w:r>
      <w:r>
        <w:rPr>
          <w:spacing w:val="49"/>
        </w:rPr>
        <w:t xml:space="preserve"> </w:t>
      </w:r>
      <w:r>
        <w:rPr>
          <w:spacing w:val="-1"/>
        </w:rPr>
        <w:t>обращается</w:t>
      </w:r>
      <w:r>
        <w:rPr>
          <w:spacing w:val="50"/>
        </w:rPr>
        <w:t xml:space="preserve"> </w:t>
      </w:r>
      <w:r>
        <w:rPr>
          <w:spacing w:val="-1"/>
        </w:rPr>
        <w:t>не</w:t>
      </w:r>
      <w:r>
        <w:rPr>
          <w:spacing w:val="49"/>
        </w:rPr>
        <w:t xml:space="preserve"> </w:t>
      </w:r>
      <w:r>
        <w:rPr>
          <w:spacing w:val="-1"/>
        </w:rPr>
        <w:t>только</w:t>
      </w:r>
      <w:r>
        <w:rPr>
          <w:spacing w:val="50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правильность,</w:t>
      </w:r>
      <w:r>
        <w:rPr>
          <w:spacing w:val="49"/>
        </w:rPr>
        <w:t xml:space="preserve"> </w:t>
      </w:r>
      <w:r>
        <w:rPr>
          <w:spacing w:val="-1"/>
        </w:rPr>
        <w:t>но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rPr>
          <w:spacing w:val="-1"/>
        </w:rPr>
        <w:t>эстетическое</w:t>
      </w:r>
      <w:r>
        <w:rPr>
          <w:spacing w:val="25"/>
        </w:rPr>
        <w:t xml:space="preserve"> </w:t>
      </w:r>
      <w:r>
        <w:rPr>
          <w:spacing w:val="-1"/>
        </w:rPr>
        <w:t>оформление</w:t>
      </w:r>
      <w:r>
        <w:rPr>
          <w:spacing w:val="4"/>
        </w:rPr>
        <w:t xml:space="preserve"> </w:t>
      </w:r>
      <w:r>
        <w:rPr>
          <w:spacing w:val="-2"/>
        </w:rPr>
        <w:t>работы.</w:t>
      </w:r>
      <w:r>
        <w:rPr>
          <w:spacing w:val="5"/>
        </w:rPr>
        <w:t xml:space="preserve"> </w:t>
      </w:r>
      <w:r>
        <w:t>Вместе</w:t>
      </w:r>
      <w:r>
        <w:rPr>
          <w:spacing w:val="3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этим</w:t>
      </w:r>
      <w:r>
        <w:rPr>
          <w:spacing w:val="6"/>
        </w:rPr>
        <w:t xml:space="preserve"> </w:t>
      </w:r>
      <w:r>
        <w:rPr>
          <w:spacing w:val="-1"/>
        </w:rPr>
        <w:t>школьников</w:t>
      </w:r>
      <w:r>
        <w:rPr>
          <w:spacing w:val="6"/>
        </w:rPr>
        <w:t xml:space="preserve"> </w:t>
      </w:r>
      <w:r>
        <w:rPr>
          <w:spacing w:val="-1"/>
        </w:rPr>
        <w:t>учат</w:t>
      </w:r>
      <w:r>
        <w:rPr>
          <w:spacing w:val="6"/>
        </w:rPr>
        <w:t xml:space="preserve"> </w:t>
      </w:r>
      <w:r>
        <w:rPr>
          <w:spacing w:val="-1"/>
        </w:rPr>
        <w:t>замечать</w:t>
      </w:r>
      <w:r>
        <w:rPr>
          <w:spacing w:val="5"/>
        </w:rPr>
        <w:t xml:space="preserve"> </w:t>
      </w:r>
      <w:r>
        <w:t>красоту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уди-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вительность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конкретных</w:t>
      </w:r>
      <w:r>
        <w:rPr>
          <w:spacing w:val="16"/>
        </w:rPr>
        <w:t xml:space="preserve"> </w:t>
      </w:r>
      <w:r>
        <w:rPr>
          <w:spacing w:val="-1"/>
        </w:rPr>
        <w:t>явлений</w:t>
      </w:r>
      <w:r>
        <w:rPr>
          <w:spacing w:val="13"/>
        </w:rPr>
        <w:t xml:space="preserve"> </w:t>
      </w:r>
      <w:r>
        <w:rPr>
          <w:spacing w:val="-1"/>
        </w:rPr>
        <w:t>природы.</w:t>
      </w:r>
      <w:r>
        <w:rPr>
          <w:spacing w:val="15"/>
        </w:rPr>
        <w:t xml:space="preserve"> </w:t>
      </w:r>
      <w:r>
        <w:rPr>
          <w:spacing w:val="-1"/>
        </w:rPr>
        <w:t>Знакомят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художественными</w:t>
      </w:r>
      <w:r>
        <w:rPr>
          <w:spacing w:val="33"/>
        </w:rPr>
        <w:t xml:space="preserve"> </w:t>
      </w:r>
      <w:r>
        <w:rPr>
          <w:spacing w:val="-1"/>
        </w:rPr>
        <w:t>фотографиями</w:t>
      </w:r>
      <w:r>
        <w:rPr>
          <w:spacing w:val="23"/>
        </w:rPr>
        <w:t xml:space="preserve"> </w:t>
      </w:r>
      <w:r>
        <w:rPr>
          <w:spacing w:val="-1"/>
        </w:rPr>
        <w:t>фотографов-натуралистов.</w:t>
      </w:r>
      <w:r>
        <w:rPr>
          <w:spacing w:val="22"/>
        </w:rPr>
        <w:t xml:space="preserve"> </w:t>
      </w:r>
      <w:r>
        <w:rPr>
          <w:spacing w:val="-1"/>
        </w:rPr>
        <w:t>Безусловную</w:t>
      </w:r>
      <w:r>
        <w:rPr>
          <w:spacing w:val="22"/>
        </w:rPr>
        <w:t xml:space="preserve"> </w:t>
      </w:r>
      <w:r>
        <w:t>пользу</w:t>
      </w:r>
      <w:r>
        <w:rPr>
          <w:spacing w:val="19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rPr>
          <w:spacing w:val="-1"/>
        </w:rPr>
        <w:t>во-</w:t>
      </w:r>
      <w:r>
        <w:rPr>
          <w:spacing w:val="39"/>
        </w:rPr>
        <w:t xml:space="preserve"> </w:t>
      </w:r>
      <w:r>
        <w:rPr>
          <w:spacing w:val="-1"/>
        </w:rPr>
        <w:t>влечение</w:t>
      </w:r>
      <w:r>
        <w:rPr>
          <w:spacing w:val="4"/>
        </w:rPr>
        <w:t xml:space="preserve"> </w:t>
      </w:r>
      <w:r>
        <w:rPr>
          <w:spacing w:val="-1"/>
        </w:rPr>
        <w:t>самих</w:t>
      </w:r>
      <w:r>
        <w:rPr>
          <w:spacing w:val="4"/>
        </w:rPr>
        <w:t xml:space="preserve"> </w:t>
      </w:r>
      <w:r>
        <w:rPr>
          <w:spacing w:val="-1"/>
        </w:rPr>
        <w:t>учащихся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их</w:t>
      </w:r>
      <w:r>
        <w:rPr>
          <w:spacing w:val="4"/>
        </w:rPr>
        <w:t xml:space="preserve"> </w:t>
      </w:r>
      <w:r>
        <w:rPr>
          <w:spacing w:val="-1"/>
        </w:rPr>
        <w:t>родителей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подобную</w:t>
      </w:r>
      <w:r>
        <w:rPr>
          <w:spacing w:val="3"/>
        </w:rPr>
        <w:t xml:space="preserve"> </w:t>
      </w:r>
      <w:r>
        <w:rPr>
          <w:spacing w:val="-1"/>
        </w:rPr>
        <w:t>деятельность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процес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r>
        <w:t xml:space="preserve">се </w:t>
      </w:r>
      <w:r>
        <w:rPr>
          <w:spacing w:val="-1"/>
        </w:rPr>
        <w:t>внеурочной</w:t>
      </w:r>
      <w:r>
        <w:t xml:space="preserve"> и </w:t>
      </w:r>
      <w:r>
        <w:rPr>
          <w:spacing w:val="-1"/>
        </w:rPr>
        <w:t>внеклассной</w:t>
      </w:r>
      <w:r>
        <w:t xml:space="preserve"> </w:t>
      </w:r>
      <w:r>
        <w:rPr>
          <w:spacing w:val="-1"/>
        </w:rP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1"/>
        </w:rPr>
        <w:t>предмету.</w:t>
      </w: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38"/>
        </w:rPr>
        <w:t xml:space="preserve"> </w:t>
      </w:r>
      <w:r>
        <w:rPr>
          <w:spacing w:val="-1"/>
        </w:rPr>
        <w:t>изучении</w:t>
      </w:r>
      <w:r>
        <w:rPr>
          <w:spacing w:val="41"/>
        </w:rPr>
        <w:t xml:space="preserve"> </w:t>
      </w:r>
      <w:r>
        <w:rPr>
          <w:spacing w:val="-1"/>
        </w:rPr>
        <w:t>учебного</w:t>
      </w:r>
      <w:r>
        <w:rPr>
          <w:spacing w:val="38"/>
        </w:rPr>
        <w:t xml:space="preserve"> </w:t>
      </w:r>
      <w:r>
        <w:rPr>
          <w:spacing w:val="-1"/>
        </w:rPr>
        <w:t>предмета</w:t>
      </w:r>
      <w:r>
        <w:rPr>
          <w:spacing w:val="37"/>
        </w:rPr>
        <w:t xml:space="preserve"> </w:t>
      </w:r>
      <w:r>
        <w:rPr>
          <w:spacing w:val="-1"/>
        </w:rPr>
        <w:t>«Мир</w:t>
      </w:r>
      <w:r>
        <w:rPr>
          <w:spacing w:val="38"/>
        </w:rPr>
        <w:t xml:space="preserve"> </w:t>
      </w:r>
      <w:r>
        <w:rPr>
          <w:spacing w:val="-2"/>
        </w:rPr>
        <w:t>природы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человека»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отдель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proofErr w:type="spellStart"/>
      <w:r>
        <w:t>ным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интегративным</w:t>
      </w:r>
      <w:r>
        <w:rPr>
          <w:spacing w:val="1"/>
        </w:rPr>
        <w:t xml:space="preserve"> </w:t>
      </w:r>
      <w:r>
        <w:rPr>
          <w:spacing w:val="-1"/>
        </w:rPr>
        <w:t>направлением</w:t>
      </w:r>
      <w:r>
        <w:rPr>
          <w:spacing w:val="1"/>
        </w:rPr>
        <w:t xml:space="preserve"> </w:t>
      </w:r>
      <w:r>
        <w:rPr>
          <w:spacing w:val="-1"/>
        </w:rPr>
        <w:t>работы</w:t>
      </w:r>
      <w:r>
        <w:rPr>
          <w:spacing w:val="4"/>
        </w:rPr>
        <w:t xml:space="preserve"> </w:t>
      </w:r>
      <w:r>
        <w:rPr>
          <w:spacing w:val="-1"/>
        </w:rPr>
        <w:t>является</w:t>
      </w:r>
      <w:r>
        <w:rPr>
          <w:spacing w:val="2"/>
        </w:rPr>
        <w:t xml:space="preserve"> </w:t>
      </w:r>
      <w:r>
        <w:t>формирование</w:t>
      </w:r>
      <w:r>
        <w:rPr>
          <w:spacing w:val="4"/>
        </w:rPr>
        <w:t xml:space="preserve"> </w:t>
      </w:r>
      <w:r>
        <w:rPr>
          <w:spacing w:val="-1"/>
        </w:rPr>
        <w:t>элементов</w:t>
      </w:r>
      <w:r>
        <w:rPr>
          <w:spacing w:val="25"/>
        </w:rPr>
        <w:t xml:space="preserve"> </w:t>
      </w:r>
      <w:r>
        <w:rPr>
          <w:spacing w:val="-1"/>
        </w:rPr>
        <w:t>экологической</w:t>
      </w:r>
      <w:r>
        <w:t xml:space="preserve"> </w:t>
      </w:r>
      <w:r>
        <w:rPr>
          <w:spacing w:val="-1"/>
        </w:rPr>
        <w:t>грамотности</w:t>
      </w:r>
      <w:r>
        <w:t xml:space="preserve"> </w:t>
      </w:r>
      <w:r>
        <w:rPr>
          <w:spacing w:val="-1"/>
        </w:rPr>
        <w:t>учащихся,</w:t>
      </w:r>
      <w:r>
        <w:t xml:space="preserve"> </w:t>
      </w:r>
      <w:r>
        <w:rPr>
          <w:spacing w:val="-1"/>
        </w:rPr>
        <w:t>таких</w:t>
      </w:r>
      <w:r>
        <w:rPr>
          <w:spacing w:val="1"/>
        </w:rPr>
        <w:t xml:space="preserve"> </w:t>
      </w:r>
      <w:r>
        <w:rPr>
          <w:spacing w:val="-1"/>
        </w:rPr>
        <w:t>как:</w:t>
      </w:r>
    </w:p>
    <w:p w:rsidR="00633553" w:rsidRDefault="00633553" w:rsidP="00633553">
      <w:pPr>
        <w:pStyle w:val="a3"/>
        <w:numPr>
          <w:ilvl w:val="0"/>
          <w:numId w:val="17"/>
        </w:numPr>
        <w:tabs>
          <w:tab w:val="left" w:pos="1518"/>
        </w:tabs>
        <w:kinsoku w:val="0"/>
        <w:overflowPunct w:val="0"/>
        <w:ind w:right="111" w:firstLine="708"/>
        <w:jc w:val="both"/>
        <w:rPr>
          <w:spacing w:val="-2"/>
        </w:rPr>
      </w:pPr>
      <w:r>
        <w:rPr>
          <w:spacing w:val="-1"/>
        </w:rPr>
        <w:t>элементарные</w:t>
      </w:r>
      <w:r>
        <w:rPr>
          <w:spacing w:val="20"/>
        </w:rPr>
        <w:t xml:space="preserve"> </w:t>
      </w:r>
      <w:r>
        <w:rPr>
          <w:spacing w:val="-1"/>
        </w:rPr>
        <w:t>представления</w:t>
      </w:r>
      <w:r>
        <w:rPr>
          <w:spacing w:val="21"/>
        </w:rPr>
        <w:t xml:space="preserve"> </w:t>
      </w:r>
      <w:r>
        <w:t>об</w:t>
      </w:r>
      <w:r>
        <w:rPr>
          <w:spacing w:val="21"/>
        </w:rPr>
        <w:t xml:space="preserve"> </w:t>
      </w:r>
      <w:r>
        <w:rPr>
          <w:spacing w:val="-1"/>
        </w:rPr>
        <w:t>объектах,</w:t>
      </w:r>
      <w:r>
        <w:rPr>
          <w:spacing w:val="22"/>
        </w:rPr>
        <w:t xml:space="preserve"> </w:t>
      </w:r>
      <w:r>
        <w:rPr>
          <w:spacing w:val="-1"/>
        </w:rPr>
        <w:t>явлениях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окружающе</w:t>
      </w:r>
      <w:proofErr w:type="spellEnd"/>
      <w:r>
        <w:rPr>
          <w:spacing w:val="-1"/>
        </w:rPr>
        <w:t>-</w:t>
      </w:r>
      <w:r>
        <w:rPr>
          <w:spacing w:val="37"/>
        </w:rPr>
        <w:t xml:space="preserve"> </w:t>
      </w:r>
      <w:r>
        <w:t>го</w:t>
      </w:r>
      <w:r>
        <w:rPr>
          <w:spacing w:val="7"/>
        </w:rPr>
        <w:t xml:space="preserve"> </w:t>
      </w:r>
      <w:r>
        <w:rPr>
          <w:spacing w:val="-1"/>
        </w:rPr>
        <w:t>мира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взаимосвязях</w:t>
      </w:r>
      <w:r>
        <w:rPr>
          <w:spacing w:val="7"/>
        </w:rPr>
        <w:t xml:space="preserve"> </w:t>
      </w:r>
      <w:r>
        <w:rPr>
          <w:spacing w:val="-1"/>
        </w:rPr>
        <w:t>между</w:t>
      </w:r>
      <w:r>
        <w:rPr>
          <w:spacing w:val="3"/>
        </w:rPr>
        <w:t xml:space="preserve"> </w:t>
      </w:r>
      <w:r>
        <w:rPr>
          <w:spacing w:val="-1"/>
        </w:rPr>
        <w:t>ними,</w:t>
      </w:r>
      <w:r>
        <w:rPr>
          <w:spacing w:val="5"/>
        </w:rPr>
        <w:t xml:space="preserve"> </w:t>
      </w:r>
      <w:r>
        <w:rPr>
          <w:spacing w:val="-1"/>
        </w:rPr>
        <w:t>представления</w:t>
      </w:r>
      <w:r>
        <w:rPr>
          <w:spacing w:val="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rPr>
          <w:spacing w:val="-1"/>
        </w:rPr>
        <w:t>единстве</w:t>
      </w:r>
      <w:r>
        <w:rPr>
          <w:spacing w:val="6"/>
        </w:rPr>
        <w:t xml:space="preserve"> </w:t>
      </w:r>
      <w:r>
        <w:rPr>
          <w:spacing w:val="-2"/>
        </w:rPr>
        <w:t>природного</w:t>
      </w:r>
      <w:r>
        <w:rPr>
          <w:spacing w:val="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социального</w:t>
      </w:r>
      <w:r>
        <w:rPr>
          <w:spacing w:val="1"/>
        </w:rPr>
        <w:t xml:space="preserve"> </w:t>
      </w:r>
      <w:r>
        <w:rPr>
          <w:spacing w:val="-2"/>
        </w:rPr>
        <w:t>мира;</w:t>
      </w:r>
    </w:p>
    <w:p w:rsidR="00633553" w:rsidRDefault="00633553" w:rsidP="00633553">
      <w:pPr>
        <w:pStyle w:val="a3"/>
        <w:numPr>
          <w:ilvl w:val="0"/>
          <w:numId w:val="17"/>
        </w:numPr>
        <w:tabs>
          <w:tab w:val="left" w:pos="1518"/>
        </w:tabs>
        <w:kinsoku w:val="0"/>
        <w:overflowPunct w:val="0"/>
        <w:spacing w:line="241" w:lineRule="auto"/>
        <w:ind w:right="107" w:firstLine="708"/>
        <w:jc w:val="both"/>
        <w:rPr>
          <w:spacing w:val="-1"/>
        </w:rPr>
      </w:pPr>
      <w:r>
        <w:rPr>
          <w:spacing w:val="-1"/>
        </w:rPr>
        <w:t>простейшие</w:t>
      </w:r>
      <w:r>
        <w:rPr>
          <w:spacing w:val="4"/>
        </w:rPr>
        <w:t xml:space="preserve"> </w:t>
      </w:r>
      <w:r>
        <w:rPr>
          <w:spacing w:val="-1"/>
        </w:rPr>
        <w:t>умения</w:t>
      </w:r>
      <w:r>
        <w:rPr>
          <w:spacing w:val="2"/>
        </w:rPr>
        <w:t xml:space="preserve"> </w:t>
      </w:r>
      <w:r>
        <w:rPr>
          <w:spacing w:val="-1"/>
        </w:rPr>
        <w:t>организовывать</w:t>
      </w:r>
      <w:r>
        <w:rPr>
          <w:spacing w:val="2"/>
        </w:rPr>
        <w:t xml:space="preserve"> </w:t>
      </w:r>
      <w:r>
        <w:t>безопасное</w:t>
      </w:r>
      <w:r>
        <w:rPr>
          <w:spacing w:val="4"/>
        </w:rPr>
        <w:t xml:space="preserve"> </w:t>
      </w:r>
      <w:r>
        <w:rPr>
          <w:spacing w:val="-1"/>
        </w:rPr>
        <w:t>взаимодействие</w:t>
      </w:r>
      <w:r>
        <w:rPr>
          <w:spacing w:val="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окружающим</w:t>
      </w:r>
      <w:r>
        <w:t xml:space="preserve"> </w:t>
      </w:r>
      <w:r>
        <w:rPr>
          <w:spacing w:val="-1"/>
        </w:rPr>
        <w:t>миром;</w:t>
      </w:r>
    </w:p>
    <w:p w:rsidR="00633553" w:rsidRDefault="00633553" w:rsidP="00633553">
      <w:pPr>
        <w:pStyle w:val="a3"/>
        <w:numPr>
          <w:ilvl w:val="0"/>
          <w:numId w:val="17"/>
        </w:numPr>
        <w:tabs>
          <w:tab w:val="left" w:pos="1518"/>
        </w:tabs>
        <w:kinsoku w:val="0"/>
        <w:overflowPunct w:val="0"/>
        <w:spacing w:before="1" w:line="322" w:lineRule="exact"/>
        <w:ind w:right="113" w:firstLine="708"/>
        <w:jc w:val="both"/>
        <w:rPr>
          <w:spacing w:val="-2"/>
        </w:rPr>
      </w:pPr>
      <w:r>
        <w:rPr>
          <w:spacing w:val="-1"/>
        </w:rPr>
        <w:t>осознанное,</w:t>
      </w:r>
      <w:r>
        <w:rPr>
          <w:spacing w:val="32"/>
        </w:rPr>
        <w:t xml:space="preserve"> </w:t>
      </w:r>
      <w:r>
        <w:rPr>
          <w:spacing w:val="-1"/>
        </w:rPr>
        <w:t>ценностное,</w:t>
      </w:r>
      <w:r>
        <w:rPr>
          <w:spacing w:val="32"/>
        </w:rPr>
        <w:t xml:space="preserve"> </w:t>
      </w:r>
      <w:r>
        <w:rPr>
          <w:spacing w:val="-1"/>
        </w:rPr>
        <w:t>бережное</w:t>
      </w:r>
      <w:r>
        <w:rPr>
          <w:spacing w:val="33"/>
        </w:rPr>
        <w:t xml:space="preserve"> </w:t>
      </w:r>
      <w:r>
        <w:rPr>
          <w:spacing w:val="-1"/>
        </w:rPr>
        <w:t>отношение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изучаемым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объ</w:t>
      </w:r>
      <w:proofErr w:type="spellEnd"/>
      <w:r>
        <w:rPr>
          <w:spacing w:val="-1"/>
        </w:rPr>
        <w:t>-</w:t>
      </w:r>
      <w:r>
        <w:rPr>
          <w:spacing w:val="27"/>
        </w:rPr>
        <w:t xml:space="preserve"> </w:t>
      </w:r>
      <w:proofErr w:type="spellStart"/>
      <w:r>
        <w:t>ектам</w:t>
      </w:r>
      <w:proofErr w:type="spellEnd"/>
      <w:r>
        <w:t xml:space="preserve"> и </w:t>
      </w:r>
      <w:r>
        <w:rPr>
          <w:spacing w:val="-1"/>
        </w:rPr>
        <w:t>явлениям</w:t>
      </w:r>
      <w:r>
        <w:t xml:space="preserve"> </w:t>
      </w:r>
      <w:r>
        <w:rPr>
          <w:spacing w:val="-1"/>
        </w:rPr>
        <w:t>природы, жизни</w:t>
      </w:r>
      <w:r>
        <w:t xml:space="preserve"> </w:t>
      </w:r>
      <w:r>
        <w:rPr>
          <w:spacing w:val="-2"/>
        </w:rPr>
        <w:t>людей;</w:t>
      </w:r>
    </w:p>
    <w:p w:rsidR="00633553" w:rsidRDefault="00633553" w:rsidP="00633553">
      <w:pPr>
        <w:pStyle w:val="a3"/>
        <w:numPr>
          <w:ilvl w:val="0"/>
          <w:numId w:val="17"/>
        </w:numPr>
        <w:tabs>
          <w:tab w:val="left" w:pos="1518"/>
        </w:tabs>
        <w:kinsoku w:val="0"/>
        <w:overflowPunct w:val="0"/>
        <w:spacing w:line="322" w:lineRule="exact"/>
        <w:ind w:right="114" w:firstLine="708"/>
        <w:jc w:val="both"/>
        <w:rPr>
          <w:spacing w:val="-1"/>
        </w:rPr>
      </w:pPr>
      <w:r>
        <w:rPr>
          <w:spacing w:val="-1"/>
        </w:rPr>
        <w:t>понимание</w:t>
      </w:r>
      <w:r>
        <w:rPr>
          <w:spacing w:val="6"/>
        </w:rPr>
        <w:t xml:space="preserve"> </w:t>
      </w:r>
      <w:r>
        <w:rPr>
          <w:spacing w:val="-1"/>
        </w:rPr>
        <w:t>смысла</w:t>
      </w:r>
      <w:r>
        <w:rPr>
          <w:spacing w:val="5"/>
        </w:rPr>
        <w:t xml:space="preserve"> </w:t>
      </w:r>
      <w:r>
        <w:rPr>
          <w:spacing w:val="-2"/>
        </w:rPr>
        <w:t>природоохранительной</w:t>
      </w:r>
      <w:r>
        <w:rPr>
          <w:spacing w:val="7"/>
        </w:rPr>
        <w:t xml:space="preserve"> </w:t>
      </w:r>
      <w:r>
        <w:rPr>
          <w:spacing w:val="-1"/>
        </w:rPr>
        <w:t>работы</w:t>
      </w:r>
      <w:r>
        <w:rPr>
          <w:spacing w:val="7"/>
        </w:rPr>
        <w:t xml:space="preserve"> </w:t>
      </w:r>
      <w:r>
        <w:rPr>
          <w:spacing w:val="-1"/>
        </w:rPr>
        <w:t>человека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же-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лание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 xml:space="preserve">принимать </w:t>
      </w:r>
      <w:r>
        <w:t>в</w:t>
      </w:r>
      <w:r>
        <w:rPr>
          <w:spacing w:val="-4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rPr>
          <w:spacing w:val="-1"/>
        </w:rPr>
        <w:t>посильное</w:t>
      </w:r>
      <w:r>
        <w:t xml:space="preserve"> </w:t>
      </w:r>
      <w:r>
        <w:rPr>
          <w:spacing w:val="-1"/>
        </w:rPr>
        <w:t>участие.</w:t>
      </w:r>
    </w:p>
    <w:p w:rsidR="00633553" w:rsidRDefault="00633553" w:rsidP="00633553">
      <w:pPr>
        <w:pStyle w:val="a3"/>
        <w:kinsoku w:val="0"/>
        <w:overflowPunct w:val="0"/>
        <w:spacing w:line="318" w:lineRule="exact"/>
        <w:ind w:left="810" w:right="117" w:firstLine="0"/>
        <w:rPr>
          <w:spacing w:val="-1"/>
        </w:rPr>
      </w:pPr>
      <w:r>
        <w:rPr>
          <w:spacing w:val="-1"/>
        </w:rPr>
        <w:t>Реализация</w:t>
      </w:r>
      <w:r>
        <w:rPr>
          <w:spacing w:val="6"/>
        </w:rPr>
        <w:t xml:space="preserve"> </w:t>
      </w:r>
      <w:r>
        <w:rPr>
          <w:spacing w:val="-1"/>
        </w:rPr>
        <w:t>поставленных</w:t>
      </w:r>
      <w:r>
        <w:rPr>
          <w:spacing w:val="9"/>
        </w:rPr>
        <w:t xml:space="preserve"> </w:t>
      </w:r>
      <w:r>
        <w:rPr>
          <w:spacing w:val="-1"/>
        </w:rPr>
        <w:t>задач</w:t>
      </w:r>
      <w:r>
        <w:rPr>
          <w:spacing w:val="6"/>
        </w:rPr>
        <w:t xml:space="preserve"> </w:t>
      </w:r>
      <w:r>
        <w:rPr>
          <w:spacing w:val="-1"/>
        </w:rPr>
        <w:t>обучения</w:t>
      </w:r>
      <w:r>
        <w:rPr>
          <w:spacing w:val="9"/>
        </w:rPr>
        <w:t xml:space="preserve"> </w:t>
      </w:r>
      <w:r>
        <w:rPr>
          <w:spacing w:val="-1"/>
        </w:rPr>
        <w:t>на</w:t>
      </w:r>
      <w:r>
        <w:rPr>
          <w:spacing w:val="8"/>
        </w:rPr>
        <w:t xml:space="preserve"> </w:t>
      </w:r>
      <w:r>
        <w:rPr>
          <w:spacing w:val="-1"/>
        </w:rPr>
        <w:t>уроках</w:t>
      </w:r>
      <w:r>
        <w:rPr>
          <w:spacing w:val="14"/>
        </w:rPr>
        <w:t xml:space="preserve"> </w:t>
      </w:r>
      <w:r>
        <w:rPr>
          <w:spacing w:val="-1"/>
        </w:rPr>
        <w:t>учебного</w:t>
      </w:r>
      <w:r>
        <w:rPr>
          <w:spacing w:val="10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kinsoku w:val="0"/>
        <w:overflowPunct w:val="0"/>
        <w:ind w:left="102" w:right="106" w:firstLine="0"/>
        <w:jc w:val="both"/>
        <w:rPr>
          <w:spacing w:val="-1"/>
        </w:rPr>
      </w:pPr>
      <w:r>
        <w:rPr>
          <w:spacing w:val="-1"/>
        </w:rPr>
        <w:t>«Мир</w:t>
      </w:r>
      <w:r>
        <w:rPr>
          <w:spacing w:val="1"/>
        </w:rPr>
        <w:t xml:space="preserve"> </w:t>
      </w:r>
      <w:r>
        <w:rPr>
          <w:spacing w:val="-1"/>
        </w:rPr>
        <w:t>природы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человека»</w:t>
      </w:r>
      <w:r>
        <w:rPr>
          <w:spacing w:val="4"/>
        </w:rPr>
        <w:t xml:space="preserve"> </w:t>
      </w:r>
      <w:r>
        <w:rPr>
          <w:spacing w:val="-1"/>
        </w:rPr>
        <w:t>является</w:t>
      </w:r>
      <w:r>
        <w:t xml:space="preserve"> </w:t>
      </w:r>
      <w:r>
        <w:rPr>
          <w:spacing w:val="-1"/>
        </w:rPr>
        <w:t>результатом</w:t>
      </w:r>
      <w:r>
        <w:rPr>
          <w:spacing w:val="2"/>
        </w:rPr>
        <w:t xml:space="preserve"> </w:t>
      </w:r>
      <w:r>
        <w:rPr>
          <w:spacing w:val="-1"/>
        </w:rPr>
        <w:t>обучения.</w:t>
      </w:r>
      <w:r>
        <w:rPr>
          <w:spacing w:val="1"/>
        </w:rPr>
        <w:t xml:space="preserve"> </w:t>
      </w:r>
      <w:r>
        <w:rPr>
          <w:spacing w:val="-1"/>
        </w:rPr>
        <w:t>Степень</w:t>
      </w:r>
      <w:r>
        <w:t xml:space="preserve"> </w:t>
      </w:r>
      <w:r>
        <w:rPr>
          <w:spacing w:val="-1"/>
        </w:rPr>
        <w:t>полноты</w:t>
      </w:r>
      <w:r>
        <w:rPr>
          <w:spacing w:val="43"/>
        </w:rPr>
        <w:t xml:space="preserve"> </w:t>
      </w:r>
      <w:r>
        <w:rPr>
          <w:spacing w:val="-1"/>
        </w:rPr>
        <w:t>реализации</w:t>
      </w:r>
      <w:r>
        <w:rPr>
          <w:spacing w:val="14"/>
        </w:rPr>
        <w:t xml:space="preserve"> </w:t>
      </w:r>
      <w:r>
        <w:rPr>
          <w:spacing w:val="-2"/>
        </w:rPr>
        <w:t>задач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отношении</w:t>
      </w:r>
      <w:r>
        <w:rPr>
          <w:spacing w:val="14"/>
        </w:rPr>
        <w:t xml:space="preserve"> </w:t>
      </w:r>
      <w:r>
        <w:rPr>
          <w:spacing w:val="-1"/>
        </w:rPr>
        <w:t>каждого</w:t>
      </w:r>
      <w:r>
        <w:rPr>
          <w:spacing w:val="12"/>
        </w:rPr>
        <w:t xml:space="preserve"> </w:t>
      </w:r>
      <w:r>
        <w:rPr>
          <w:spacing w:val="-1"/>
        </w:rPr>
        <w:t>ребенка</w:t>
      </w:r>
      <w:r>
        <w:rPr>
          <w:spacing w:val="14"/>
        </w:rPr>
        <w:t xml:space="preserve"> </w:t>
      </w:r>
      <w:r>
        <w:rPr>
          <w:spacing w:val="-1"/>
        </w:rPr>
        <w:t>есть</w:t>
      </w:r>
      <w:r>
        <w:rPr>
          <w:spacing w:val="12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rPr>
          <w:spacing w:val="-1"/>
        </w:rPr>
        <w:t>достижения.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Поэто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t>му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критерии</w:t>
      </w:r>
      <w:r>
        <w:rPr>
          <w:spacing w:val="28"/>
        </w:rPr>
        <w:t xml:space="preserve"> </w:t>
      </w:r>
      <w:r>
        <w:rPr>
          <w:spacing w:val="-1"/>
        </w:rPr>
        <w:t>оценки</w:t>
      </w:r>
      <w:r>
        <w:rPr>
          <w:spacing w:val="31"/>
        </w:rPr>
        <w:t xml:space="preserve"> </w:t>
      </w:r>
      <w:r>
        <w:rPr>
          <w:spacing w:val="-1"/>
        </w:rPr>
        <w:t>степени</w:t>
      </w:r>
      <w:r>
        <w:rPr>
          <w:spacing w:val="31"/>
        </w:rPr>
        <w:t xml:space="preserve"> </w:t>
      </w:r>
      <w:r>
        <w:rPr>
          <w:spacing w:val="-1"/>
        </w:rPr>
        <w:t>реализации</w:t>
      </w:r>
      <w:r>
        <w:rPr>
          <w:spacing w:val="28"/>
        </w:rPr>
        <w:t xml:space="preserve"> </w:t>
      </w:r>
      <w:r>
        <w:rPr>
          <w:spacing w:val="-1"/>
        </w:rPr>
        <w:t>поставленных</w:t>
      </w:r>
      <w:r>
        <w:rPr>
          <w:spacing w:val="31"/>
        </w:rPr>
        <w:t xml:space="preserve"> </w:t>
      </w:r>
      <w:r>
        <w:rPr>
          <w:spacing w:val="-1"/>
        </w:rPr>
        <w:t>задач</w:t>
      </w:r>
      <w:r>
        <w:rPr>
          <w:spacing w:val="31"/>
        </w:rPr>
        <w:t xml:space="preserve"> </w:t>
      </w:r>
      <w:r>
        <w:t>являются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кри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териями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оценки</w:t>
      </w:r>
      <w:r>
        <w:rPr>
          <w:spacing w:val="2"/>
        </w:rPr>
        <w:t xml:space="preserve"> </w:t>
      </w:r>
      <w:r>
        <w:rPr>
          <w:spacing w:val="-1"/>
        </w:rPr>
        <w:t>достижений</w:t>
      </w:r>
      <w:r>
        <w:rPr>
          <w:spacing w:val="4"/>
        </w:rPr>
        <w:t xml:space="preserve"> </w:t>
      </w:r>
      <w:r>
        <w:rPr>
          <w:spacing w:val="-1"/>
        </w:rPr>
        <w:t>ребенка.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3"/>
        </w:rPr>
        <w:t xml:space="preserve"> </w:t>
      </w:r>
      <w:r>
        <w:rPr>
          <w:spacing w:val="-1"/>
        </w:rPr>
        <w:t>таких</w:t>
      </w:r>
      <w:r>
        <w:rPr>
          <w:spacing w:val="4"/>
        </w:rPr>
        <w:t xml:space="preserve"> </w:t>
      </w:r>
      <w:r>
        <w:rPr>
          <w:spacing w:val="-1"/>
        </w:rPr>
        <w:t>критериев</w:t>
      </w:r>
      <w:r>
        <w:rPr>
          <w:spacing w:val="3"/>
        </w:rPr>
        <w:t xml:space="preserve"> </w:t>
      </w:r>
      <w:r>
        <w:rPr>
          <w:spacing w:val="-1"/>
        </w:rPr>
        <w:t>могут</w:t>
      </w:r>
      <w:r>
        <w:rPr>
          <w:spacing w:val="3"/>
        </w:rPr>
        <w:t xml:space="preserve"> </w:t>
      </w:r>
      <w:r>
        <w:rPr>
          <w:spacing w:val="-1"/>
        </w:rPr>
        <w:t>быть</w:t>
      </w:r>
      <w:r>
        <w:rPr>
          <w:spacing w:val="29"/>
        </w:rPr>
        <w:t xml:space="preserve"> </w:t>
      </w:r>
      <w:r>
        <w:rPr>
          <w:spacing w:val="-1"/>
        </w:rPr>
        <w:t>приняты:</w:t>
      </w:r>
    </w:p>
    <w:p w:rsidR="00633553" w:rsidRDefault="00633553" w:rsidP="00633553">
      <w:pPr>
        <w:pStyle w:val="a3"/>
        <w:numPr>
          <w:ilvl w:val="0"/>
          <w:numId w:val="16"/>
        </w:numPr>
        <w:tabs>
          <w:tab w:val="left" w:pos="1518"/>
        </w:tabs>
        <w:kinsoku w:val="0"/>
        <w:overflowPunct w:val="0"/>
        <w:ind w:right="111" w:firstLine="708"/>
        <w:jc w:val="both"/>
        <w:rPr>
          <w:spacing w:val="-1"/>
        </w:rPr>
      </w:pPr>
      <w:r>
        <w:rPr>
          <w:spacing w:val="-1"/>
        </w:rPr>
        <w:t>Наличие</w:t>
      </w:r>
      <w:r>
        <w:rPr>
          <w:spacing w:val="23"/>
        </w:rPr>
        <w:t xml:space="preserve"> </w:t>
      </w:r>
      <w:r>
        <w:rPr>
          <w:spacing w:val="-1"/>
        </w:rPr>
        <w:t>интереса</w:t>
      </w:r>
      <w:r>
        <w:rPr>
          <w:spacing w:val="26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содержанию</w:t>
      </w:r>
      <w:r>
        <w:rPr>
          <w:spacing w:val="24"/>
        </w:rPr>
        <w:t xml:space="preserve"> </w:t>
      </w:r>
      <w:r>
        <w:rPr>
          <w:spacing w:val="-1"/>
        </w:rPr>
        <w:t>занятий,</w:t>
      </w:r>
      <w:r>
        <w:rPr>
          <w:spacing w:val="25"/>
        </w:rPr>
        <w:t xml:space="preserve"> </w:t>
      </w:r>
      <w:r>
        <w:rPr>
          <w:spacing w:val="-1"/>
        </w:rPr>
        <w:t>процессу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результату</w:t>
      </w:r>
      <w:r>
        <w:rPr>
          <w:spacing w:val="53"/>
        </w:rPr>
        <w:t xml:space="preserve"> </w:t>
      </w:r>
      <w:r>
        <w:rPr>
          <w:spacing w:val="-1"/>
        </w:rPr>
        <w:t>своей</w:t>
      </w:r>
      <w:r>
        <w:t xml:space="preserve"> </w:t>
      </w:r>
      <w:r>
        <w:rPr>
          <w:spacing w:val="-1"/>
        </w:rPr>
        <w:t>деятельности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занятиях.</w:t>
      </w:r>
    </w:p>
    <w:p w:rsidR="00633553" w:rsidRDefault="00633553" w:rsidP="00633553">
      <w:pPr>
        <w:pStyle w:val="a3"/>
        <w:numPr>
          <w:ilvl w:val="0"/>
          <w:numId w:val="16"/>
        </w:numPr>
        <w:tabs>
          <w:tab w:val="left" w:pos="1518"/>
        </w:tabs>
        <w:kinsoku w:val="0"/>
        <w:overflowPunct w:val="0"/>
        <w:spacing w:before="2"/>
        <w:ind w:right="115" w:firstLine="708"/>
        <w:jc w:val="both"/>
        <w:rPr>
          <w:spacing w:val="-1"/>
        </w:rPr>
      </w:pPr>
      <w:r>
        <w:rPr>
          <w:spacing w:val="-1"/>
        </w:rPr>
        <w:t>Владение</w:t>
      </w:r>
      <w:r>
        <w:rPr>
          <w:spacing w:val="20"/>
        </w:rPr>
        <w:t xml:space="preserve"> </w:t>
      </w:r>
      <w:r>
        <w:rPr>
          <w:spacing w:val="-1"/>
        </w:rPr>
        <w:t>комплексом</w:t>
      </w:r>
      <w:r>
        <w:rPr>
          <w:spacing w:val="22"/>
        </w:rPr>
        <w:t xml:space="preserve"> </w:t>
      </w:r>
      <w:r>
        <w:rPr>
          <w:spacing w:val="-1"/>
        </w:rPr>
        <w:t>представлений</w:t>
      </w:r>
      <w:r>
        <w:rPr>
          <w:spacing w:val="21"/>
        </w:rPr>
        <w:t xml:space="preserve"> </w:t>
      </w:r>
      <w:r>
        <w:t>об</w:t>
      </w:r>
      <w:r>
        <w:rPr>
          <w:spacing w:val="21"/>
        </w:rPr>
        <w:t xml:space="preserve"> </w:t>
      </w:r>
      <w:r>
        <w:rPr>
          <w:spacing w:val="-1"/>
        </w:rPr>
        <w:t>объектах</w:t>
      </w:r>
      <w:r>
        <w:rPr>
          <w:spacing w:val="23"/>
        </w:rPr>
        <w:t xml:space="preserve"> </w:t>
      </w:r>
      <w:r>
        <w:rPr>
          <w:spacing w:val="-1"/>
        </w:rPr>
        <w:t>изучения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взаимосвязях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-4"/>
        </w:rPr>
        <w:t xml:space="preserve"> </w:t>
      </w:r>
      <w:r>
        <w:rPr>
          <w:spacing w:val="-1"/>
        </w:rPr>
        <w:t>ними.</w:t>
      </w:r>
    </w:p>
    <w:p w:rsidR="00633553" w:rsidRDefault="00633553" w:rsidP="00633553">
      <w:pPr>
        <w:pStyle w:val="a3"/>
        <w:numPr>
          <w:ilvl w:val="0"/>
          <w:numId w:val="16"/>
        </w:numPr>
        <w:tabs>
          <w:tab w:val="left" w:pos="1518"/>
        </w:tabs>
        <w:kinsoku w:val="0"/>
        <w:overflowPunct w:val="0"/>
        <w:ind w:right="115" w:firstLine="708"/>
        <w:jc w:val="both"/>
        <w:rPr>
          <w:spacing w:val="-1"/>
        </w:rPr>
      </w:pPr>
      <w:r>
        <w:rPr>
          <w:spacing w:val="-1"/>
        </w:rPr>
        <w:t>Владение</w:t>
      </w:r>
      <w:r>
        <w:rPr>
          <w:spacing w:val="47"/>
        </w:rPr>
        <w:t xml:space="preserve"> </w:t>
      </w:r>
      <w:r>
        <w:rPr>
          <w:spacing w:val="-1"/>
        </w:rPr>
        <w:t>практическими</w:t>
      </w:r>
      <w:r>
        <w:rPr>
          <w:spacing w:val="50"/>
        </w:rPr>
        <w:t xml:space="preserve"> </w:t>
      </w:r>
      <w:r>
        <w:rPr>
          <w:spacing w:val="-1"/>
        </w:rPr>
        <w:t>умениями</w:t>
      </w:r>
      <w:r>
        <w:rPr>
          <w:spacing w:val="48"/>
        </w:rPr>
        <w:t xml:space="preserve"> </w:t>
      </w:r>
      <w:r>
        <w:rPr>
          <w:spacing w:val="-1"/>
        </w:rPr>
        <w:t>взаимодействовать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объек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t>тами</w:t>
      </w:r>
      <w:proofErr w:type="spellEnd"/>
      <w:r>
        <w:t xml:space="preserve"> </w:t>
      </w:r>
      <w:r>
        <w:rPr>
          <w:spacing w:val="-1"/>
        </w:rPr>
        <w:t>изучения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учебно-бытовых</w:t>
      </w:r>
      <w:r>
        <w:rPr>
          <w:spacing w:val="1"/>
        </w:rPr>
        <w:t xml:space="preserve"> </w:t>
      </w:r>
      <w:r>
        <w:rPr>
          <w:spacing w:val="-1"/>
        </w:rPr>
        <w:t>ситуациях.</w:t>
      </w:r>
    </w:p>
    <w:p w:rsidR="00633553" w:rsidRDefault="00633553" w:rsidP="00633553">
      <w:pPr>
        <w:pStyle w:val="a3"/>
        <w:numPr>
          <w:ilvl w:val="0"/>
          <w:numId w:val="16"/>
        </w:numPr>
        <w:tabs>
          <w:tab w:val="left" w:pos="1518"/>
        </w:tabs>
        <w:kinsoku w:val="0"/>
        <w:overflowPunct w:val="0"/>
        <w:ind w:right="115" w:firstLine="708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633553" w:rsidRDefault="00633553" w:rsidP="00633553">
      <w:pPr>
        <w:pStyle w:val="a3"/>
        <w:numPr>
          <w:ilvl w:val="0"/>
          <w:numId w:val="16"/>
        </w:numPr>
        <w:tabs>
          <w:tab w:val="left" w:pos="1518"/>
        </w:tabs>
        <w:kinsoku w:val="0"/>
        <w:overflowPunct w:val="0"/>
        <w:spacing w:before="47"/>
        <w:ind w:right="114" w:firstLine="708"/>
        <w:jc w:val="both"/>
        <w:rPr>
          <w:spacing w:val="-1"/>
        </w:rPr>
      </w:pPr>
      <w:r>
        <w:rPr>
          <w:spacing w:val="-1"/>
        </w:rPr>
        <w:lastRenderedPageBreak/>
        <w:t>Проявление</w:t>
      </w:r>
      <w:r>
        <w:rPr>
          <w:spacing w:val="11"/>
        </w:rPr>
        <w:t xml:space="preserve"> </w:t>
      </w:r>
      <w:r>
        <w:rPr>
          <w:spacing w:val="-1"/>
        </w:rPr>
        <w:t>активности</w:t>
      </w:r>
      <w:r>
        <w:rPr>
          <w:spacing w:val="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самостоятельности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работе</w:t>
      </w:r>
      <w:r>
        <w:rPr>
          <w:spacing w:val="8"/>
        </w:rPr>
        <w:t xml:space="preserve"> </w:t>
      </w:r>
      <w:r>
        <w:rPr>
          <w:spacing w:val="-1"/>
        </w:rPr>
        <w:t>на</w:t>
      </w:r>
      <w:r>
        <w:rPr>
          <w:spacing w:val="8"/>
        </w:rPr>
        <w:t xml:space="preserve"> </w:t>
      </w:r>
      <w:r>
        <w:rPr>
          <w:spacing w:val="-1"/>
        </w:rPr>
        <w:t>уроке,</w:t>
      </w:r>
      <w:r>
        <w:rPr>
          <w:spacing w:val="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применении</w:t>
      </w:r>
      <w:r>
        <w:rPr>
          <w:spacing w:val="14"/>
        </w:rPr>
        <w:t xml:space="preserve"> </w:t>
      </w:r>
      <w:r>
        <w:rPr>
          <w:spacing w:val="-1"/>
        </w:rPr>
        <w:t>сформированных</w:t>
      </w:r>
      <w:r>
        <w:rPr>
          <w:spacing w:val="12"/>
        </w:rPr>
        <w:t xml:space="preserve"> </w:t>
      </w:r>
      <w:r>
        <w:rPr>
          <w:spacing w:val="-1"/>
        </w:rPr>
        <w:t>знаний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умений</w:t>
      </w:r>
      <w:r>
        <w:rPr>
          <w:spacing w:val="12"/>
        </w:rPr>
        <w:t xml:space="preserve"> </w:t>
      </w:r>
      <w:r>
        <w:rPr>
          <w:spacing w:val="-1"/>
        </w:rPr>
        <w:t>при</w:t>
      </w:r>
      <w:r>
        <w:rPr>
          <w:spacing w:val="12"/>
        </w:rPr>
        <w:t xml:space="preserve"> </w:t>
      </w:r>
      <w:r>
        <w:rPr>
          <w:spacing w:val="-2"/>
        </w:rPr>
        <w:t>решении</w:t>
      </w:r>
      <w:r>
        <w:rPr>
          <w:spacing w:val="14"/>
        </w:rPr>
        <w:t xml:space="preserve"> </w:t>
      </w:r>
      <w:r>
        <w:rPr>
          <w:spacing w:val="-1"/>
        </w:rPr>
        <w:t>новых</w:t>
      </w:r>
      <w:r>
        <w:rPr>
          <w:spacing w:val="14"/>
        </w:rPr>
        <w:t xml:space="preserve"> </w:t>
      </w:r>
      <w:r>
        <w:rPr>
          <w:spacing w:val="-1"/>
        </w:rPr>
        <w:t>учебных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учебно-бытовых</w:t>
      </w:r>
      <w:r>
        <w:rPr>
          <w:spacing w:val="1"/>
        </w:rPr>
        <w:t xml:space="preserve"> </w:t>
      </w:r>
      <w:r>
        <w:rPr>
          <w:spacing w:val="-1"/>
        </w:rPr>
        <w:t>задач.</w:t>
      </w:r>
    </w:p>
    <w:p w:rsidR="00633553" w:rsidRDefault="00633553" w:rsidP="00633553">
      <w:pPr>
        <w:pStyle w:val="a3"/>
        <w:kinsoku w:val="0"/>
        <w:overflowPunct w:val="0"/>
        <w:ind w:left="102" w:right="109" w:firstLine="707"/>
        <w:jc w:val="both"/>
        <w:rPr>
          <w:spacing w:val="-1"/>
        </w:rPr>
      </w:pPr>
      <w:r>
        <w:rPr>
          <w:spacing w:val="-1"/>
        </w:rPr>
        <w:t>Программа</w:t>
      </w:r>
      <w:r>
        <w:rPr>
          <w:spacing w:val="18"/>
        </w:rPr>
        <w:t xml:space="preserve"> </w:t>
      </w:r>
      <w:r>
        <w:rPr>
          <w:spacing w:val="-1"/>
        </w:rPr>
        <w:t>детализирует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раскрывает</w:t>
      </w:r>
      <w:r>
        <w:rPr>
          <w:spacing w:val="15"/>
        </w:rPr>
        <w:t xml:space="preserve"> </w:t>
      </w:r>
      <w:r>
        <w:rPr>
          <w:spacing w:val="-1"/>
        </w:rPr>
        <w:t>содержание</w:t>
      </w:r>
      <w:r>
        <w:rPr>
          <w:spacing w:val="25"/>
        </w:rPr>
        <w:t xml:space="preserve"> </w:t>
      </w:r>
      <w:r>
        <w:rPr>
          <w:spacing w:val="-2"/>
        </w:rPr>
        <w:t>федерального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госу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r>
        <w:rPr>
          <w:spacing w:val="-1"/>
        </w:rPr>
        <w:t>дарственного</w:t>
      </w:r>
      <w:r>
        <w:rPr>
          <w:spacing w:val="48"/>
        </w:rPr>
        <w:t xml:space="preserve"> </w:t>
      </w:r>
      <w:r>
        <w:rPr>
          <w:spacing w:val="-1"/>
        </w:rPr>
        <w:t>образовательного</w:t>
      </w:r>
      <w:r>
        <w:rPr>
          <w:spacing w:val="53"/>
        </w:rPr>
        <w:t xml:space="preserve"> </w:t>
      </w:r>
      <w:r>
        <w:rPr>
          <w:spacing w:val="-1"/>
        </w:rPr>
        <w:t>стандарта</w:t>
      </w:r>
      <w:r>
        <w:rPr>
          <w:spacing w:val="49"/>
        </w:rPr>
        <w:t xml:space="preserve"> </w:t>
      </w:r>
      <w:r>
        <w:rPr>
          <w:spacing w:val="-1"/>
        </w:rPr>
        <w:t>для</w:t>
      </w:r>
      <w:r>
        <w:rPr>
          <w:spacing w:val="50"/>
        </w:rPr>
        <w:t xml:space="preserve"> </w:t>
      </w:r>
      <w:r>
        <w:rPr>
          <w:spacing w:val="-1"/>
        </w:rPr>
        <w:t>детей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-1"/>
        </w:rPr>
        <w:t>умственной</w:t>
      </w:r>
      <w:r>
        <w:rPr>
          <w:spacing w:val="50"/>
        </w:rPr>
        <w:t xml:space="preserve"> </w:t>
      </w:r>
      <w:r>
        <w:rPr>
          <w:spacing w:val="-1"/>
        </w:rPr>
        <w:t>отстало-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стью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(интеллектуальными</w:t>
      </w:r>
      <w:r>
        <w:rPr>
          <w:spacing w:val="19"/>
        </w:rPr>
        <w:t xml:space="preserve"> </w:t>
      </w:r>
      <w:r>
        <w:rPr>
          <w:spacing w:val="-1"/>
        </w:rPr>
        <w:t>нарушениями),</w:t>
      </w:r>
      <w:r>
        <w:rPr>
          <w:spacing w:val="17"/>
        </w:rPr>
        <w:t xml:space="preserve"> </w:t>
      </w:r>
      <w:r>
        <w:rPr>
          <w:spacing w:val="-1"/>
        </w:rPr>
        <w:t>определяет</w:t>
      </w:r>
      <w:r>
        <w:rPr>
          <w:spacing w:val="15"/>
        </w:rPr>
        <w:t xml:space="preserve"> </w:t>
      </w:r>
      <w:r>
        <w:rPr>
          <w:spacing w:val="-2"/>
        </w:rPr>
        <w:t>общую</w:t>
      </w:r>
      <w:r>
        <w:rPr>
          <w:spacing w:val="17"/>
        </w:rPr>
        <w:t xml:space="preserve"> </w:t>
      </w:r>
      <w:r>
        <w:rPr>
          <w:spacing w:val="-1"/>
        </w:rPr>
        <w:t>стратегию</w:t>
      </w:r>
      <w:r>
        <w:rPr>
          <w:spacing w:val="17"/>
        </w:rPr>
        <w:t xml:space="preserve"> </w:t>
      </w:r>
      <w:proofErr w:type="spellStart"/>
      <w:r>
        <w:rPr>
          <w:spacing w:val="-2"/>
        </w:rPr>
        <w:t>обу</w:t>
      </w:r>
      <w:proofErr w:type="spellEnd"/>
      <w:r>
        <w:rPr>
          <w:spacing w:val="-2"/>
        </w:rPr>
        <w:t>-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чения</w:t>
      </w:r>
      <w:proofErr w:type="spellEnd"/>
      <w:r>
        <w:rPr>
          <w:spacing w:val="-1"/>
        </w:rPr>
        <w:t>,</w:t>
      </w:r>
      <w:r>
        <w:rPr>
          <w:spacing w:val="13"/>
        </w:rPr>
        <w:t xml:space="preserve"> </w:t>
      </w:r>
      <w:r>
        <w:rPr>
          <w:spacing w:val="-1"/>
        </w:rPr>
        <w:t>воспитания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развития</w:t>
      </w:r>
      <w:r>
        <w:rPr>
          <w:spacing w:val="12"/>
        </w:rPr>
        <w:t xml:space="preserve"> </w:t>
      </w:r>
      <w:r>
        <w:rPr>
          <w:spacing w:val="-1"/>
        </w:rPr>
        <w:t>обучающихся</w:t>
      </w:r>
      <w:r>
        <w:rPr>
          <w:spacing w:val="14"/>
        </w:rPr>
        <w:t xml:space="preserve"> </w:t>
      </w:r>
      <w:r>
        <w:rPr>
          <w:spacing w:val="-1"/>
        </w:rPr>
        <w:t>средствами</w:t>
      </w:r>
      <w:r>
        <w:rPr>
          <w:spacing w:val="14"/>
        </w:rPr>
        <w:t xml:space="preserve"> </w:t>
      </w:r>
      <w:r>
        <w:rPr>
          <w:spacing w:val="-1"/>
        </w:rPr>
        <w:t>учебного</w:t>
      </w:r>
      <w:r>
        <w:rPr>
          <w:spacing w:val="12"/>
        </w:rPr>
        <w:t xml:space="preserve"> </w:t>
      </w:r>
      <w:r>
        <w:rPr>
          <w:spacing w:val="-1"/>
        </w:rPr>
        <w:t>предмета</w:t>
      </w:r>
      <w:r>
        <w:rPr>
          <w:spacing w:val="1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соответствии</w:t>
      </w:r>
      <w:r>
        <w:t xml:space="preserve"> с</w:t>
      </w:r>
      <w:r>
        <w:rPr>
          <w:spacing w:val="-1"/>
        </w:rPr>
        <w:t xml:space="preserve"> целями</w:t>
      </w:r>
      <w:r>
        <w:t xml:space="preserve"> </w:t>
      </w:r>
      <w:r>
        <w:rPr>
          <w:spacing w:val="-1"/>
        </w:rPr>
        <w:t>изучения</w:t>
      </w:r>
      <w:r>
        <w:rPr>
          <w:spacing w:val="2"/>
        </w:rPr>
        <w:t xml:space="preserve"> </w:t>
      </w:r>
      <w:r>
        <w:rPr>
          <w:spacing w:val="-2"/>
        </w:rPr>
        <w:t>данного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2"/>
        </w:rPr>
        <w:t xml:space="preserve"> </w:t>
      </w:r>
      <w:r>
        <w:rPr>
          <w:spacing w:val="-1"/>
        </w:rPr>
        <w:t>курса.</w:t>
      </w:r>
    </w:p>
    <w:p w:rsidR="00633553" w:rsidRDefault="00633553" w:rsidP="00633553">
      <w:pPr>
        <w:pStyle w:val="a3"/>
        <w:kinsoku w:val="0"/>
        <w:overflowPunct w:val="0"/>
        <w:spacing w:line="321" w:lineRule="exact"/>
        <w:ind w:left="810" w:right="117" w:firstLine="0"/>
        <w:rPr>
          <w:spacing w:val="-2"/>
        </w:rPr>
      </w:pPr>
      <w:r>
        <w:rPr>
          <w:spacing w:val="-1"/>
        </w:rPr>
        <w:t>Выбор</w:t>
      </w:r>
      <w:r>
        <w:rPr>
          <w:spacing w:val="1"/>
        </w:rPr>
        <w:t xml:space="preserve"> </w:t>
      </w:r>
      <w:r>
        <w:rPr>
          <w:spacing w:val="-1"/>
        </w:rPr>
        <w:t>авторской</w:t>
      </w:r>
      <w:r>
        <w:t xml:space="preserve"> </w:t>
      </w:r>
      <w:r>
        <w:rPr>
          <w:spacing w:val="-1"/>
        </w:rPr>
        <w:t>программы</w:t>
      </w:r>
      <w:r>
        <w:t xml:space="preserve"> </w:t>
      </w:r>
      <w:r>
        <w:rPr>
          <w:spacing w:val="-1"/>
        </w:rPr>
        <w:t>мотивирован</w:t>
      </w:r>
      <w:r>
        <w:rPr>
          <w:spacing w:val="1"/>
        </w:rPr>
        <w:t xml:space="preserve"> </w:t>
      </w:r>
      <w:r>
        <w:rPr>
          <w:spacing w:val="-1"/>
        </w:rPr>
        <w:t>тем, что</w:t>
      </w:r>
      <w:r>
        <w:rPr>
          <w:spacing w:val="1"/>
        </w:rPr>
        <w:t xml:space="preserve"> </w:t>
      </w:r>
      <w:r>
        <w:rPr>
          <w:spacing w:val="-2"/>
        </w:rPr>
        <w:t>она: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297"/>
        </w:tabs>
        <w:kinsoku w:val="0"/>
        <w:overflowPunct w:val="0"/>
        <w:ind w:right="117" w:firstLine="0"/>
        <w:jc w:val="both"/>
        <w:rPr>
          <w:spacing w:val="-1"/>
        </w:rPr>
      </w:pPr>
      <w:r>
        <w:rPr>
          <w:spacing w:val="-1"/>
        </w:rPr>
        <w:t>рекомендована</w:t>
      </w:r>
      <w:r>
        <w:rPr>
          <w:spacing w:val="30"/>
        </w:rPr>
        <w:t xml:space="preserve"> </w:t>
      </w:r>
      <w:r>
        <w:rPr>
          <w:spacing w:val="-1"/>
        </w:rPr>
        <w:t>Министерством</w:t>
      </w:r>
      <w:r>
        <w:rPr>
          <w:spacing w:val="30"/>
        </w:rPr>
        <w:t xml:space="preserve"> </w:t>
      </w:r>
      <w:r>
        <w:rPr>
          <w:spacing w:val="-1"/>
        </w:rPr>
        <w:t>образования</w:t>
      </w:r>
      <w:r>
        <w:rPr>
          <w:spacing w:val="31"/>
        </w:rPr>
        <w:t xml:space="preserve"> </w:t>
      </w:r>
      <w:r>
        <w:t>РФ</w:t>
      </w:r>
      <w:r>
        <w:rPr>
          <w:spacing w:val="29"/>
        </w:rPr>
        <w:t xml:space="preserve"> </w:t>
      </w:r>
      <w:r>
        <w:rPr>
          <w:spacing w:val="-1"/>
        </w:rPr>
        <w:t>для</w:t>
      </w:r>
      <w:r>
        <w:rPr>
          <w:spacing w:val="31"/>
        </w:rPr>
        <w:t xml:space="preserve"> </w:t>
      </w:r>
      <w:r>
        <w:rPr>
          <w:spacing w:val="-2"/>
        </w:rPr>
        <w:t>специальных</w:t>
      </w:r>
      <w:r>
        <w:rPr>
          <w:spacing w:val="3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коррек</w:t>
      </w:r>
      <w:proofErr w:type="spellEnd"/>
      <w:r>
        <w:rPr>
          <w:spacing w:val="-1"/>
        </w:rPr>
        <w:t>-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ционных</w:t>
      </w:r>
      <w:proofErr w:type="spellEnd"/>
      <w:r>
        <w:rPr>
          <w:spacing w:val="-1"/>
        </w:rPr>
        <w:t>)</w:t>
      </w:r>
      <w:r>
        <w:t xml:space="preserve"> </w:t>
      </w:r>
      <w:r>
        <w:rPr>
          <w:spacing w:val="-1"/>
        </w:rPr>
        <w:t>классов;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271"/>
        </w:tabs>
        <w:kinsoku w:val="0"/>
        <w:overflowPunct w:val="0"/>
        <w:ind w:right="109" w:firstLine="0"/>
        <w:jc w:val="both"/>
        <w:rPr>
          <w:spacing w:val="-1"/>
        </w:rPr>
      </w:pPr>
      <w:r>
        <w:rPr>
          <w:spacing w:val="-1"/>
        </w:rPr>
        <w:t>соответствует</w:t>
      </w:r>
      <w:r>
        <w:rPr>
          <w:spacing w:val="3"/>
        </w:rPr>
        <w:t xml:space="preserve"> </w:t>
      </w:r>
      <w:r>
        <w:t xml:space="preserve">федеральному </w:t>
      </w:r>
      <w:r>
        <w:rPr>
          <w:spacing w:val="-1"/>
        </w:rPr>
        <w:t>компоненту</w:t>
      </w:r>
      <w:r>
        <w:t xml:space="preserve"> </w:t>
      </w:r>
      <w:r>
        <w:rPr>
          <w:spacing w:val="-1"/>
        </w:rPr>
        <w:t>государственного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образовательно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r>
        <w:t>го</w:t>
      </w:r>
      <w:r>
        <w:rPr>
          <w:spacing w:val="1"/>
        </w:rPr>
        <w:t xml:space="preserve"> </w:t>
      </w:r>
      <w:r>
        <w:rPr>
          <w:spacing w:val="-1"/>
        </w:rPr>
        <w:t>стандарта</w:t>
      </w:r>
      <w:r>
        <w:rPr>
          <w:spacing w:val="-3"/>
        </w:rPr>
        <w:t xml:space="preserve"> </w:t>
      </w:r>
      <w:r>
        <w:rPr>
          <w:spacing w:val="-1"/>
        </w:rPr>
        <w:t>основного</w:t>
      </w:r>
      <w:r>
        <w:rPr>
          <w:spacing w:val="-2"/>
        </w:rPr>
        <w:t xml:space="preserve"> </w:t>
      </w:r>
      <w:r>
        <w:rPr>
          <w:spacing w:val="-1"/>
        </w:rP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образования;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275"/>
        </w:tabs>
        <w:kinsoku w:val="0"/>
        <w:overflowPunct w:val="0"/>
        <w:spacing w:before="2"/>
        <w:ind w:right="115" w:firstLine="0"/>
        <w:jc w:val="both"/>
        <w:rPr>
          <w:spacing w:val="-1"/>
        </w:rPr>
      </w:pPr>
      <w:r>
        <w:rPr>
          <w:spacing w:val="-1"/>
        </w:rPr>
        <w:t>построена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учётом</w:t>
      </w:r>
      <w:r>
        <w:rPr>
          <w:spacing w:val="8"/>
        </w:rPr>
        <w:t xml:space="preserve"> </w:t>
      </w:r>
      <w:r>
        <w:rPr>
          <w:spacing w:val="-1"/>
        </w:rPr>
        <w:t>принципов</w:t>
      </w:r>
      <w:r>
        <w:rPr>
          <w:spacing w:val="8"/>
        </w:rPr>
        <w:t xml:space="preserve"> </w:t>
      </w:r>
      <w:r>
        <w:rPr>
          <w:spacing w:val="-1"/>
        </w:rPr>
        <w:t>системности,</w:t>
      </w:r>
      <w:r>
        <w:rPr>
          <w:spacing w:val="8"/>
        </w:rPr>
        <w:t xml:space="preserve"> </w:t>
      </w:r>
      <w:r>
        <w:rPr>
          <w:spacing w:val="-1"/>
        </w:rPr>
        <w:t>научности,</w:t>
      </w:r>
      <w:r>
        <w:rPr>
          <w:spacing w:val="8"/>
        </w:rPr>
        <w:t xml:space="preserve"> </w:t>
      </w:r>
      <w:r>
        <w:rPr>
          <w:spacing w:val="-1"/>
        </w:rPr>
        <w:t>доступности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пре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емственности</w:t>
      </w:r>
      <w:proofErr w:type="spellEnd"/>
      <w:r>
        <w:rPr>
          <w:spacing w:val="-1"/>
        </w:rPr>
        <w:t>;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266"/>
        </w:tabs>
        <w:kinsoku w:val="0"/>
        <w:overflowPunct w:val="0"/>
        <w:spacing w:line="321" w:lineRule="exact"/>
        <w:ind w:left="265" w:hanging="163"/>
        <w:jc w:val="both"/>
        <w:rPr>
          <w:spacing w:val="-1"/>
        </w:rPr>
      </w:pPr>
      <w:r>
        <w:rPr>
          <w:spacing w:val="-1"/>
        </w:rPr>
        <w:t>способствует</w:t>
      </w:r>
      <w:r>
        <w:t xml:space="preserve"> развитию</w:t>
      </w:r>
      <w:r>
        <w:rPr>
          <w:spacing w:val="-1"/>
        </w:rPr>
        <w:t xml:space="preserve"> коммуникативной</w:t>
      </w:r>
      <w:r>
        <w:t xml:space="preserve"> </w:t>
      </w:r>
      <w:r>
        <w:rPr>
          <w:spacing w:val="-1"/>
        </w:rPr>
        <w:t>компетенции</w:t>
      </w:r>
      <w:r>
        <w:t xml:space="preserve"> </w:t>
      </w:r>
      <w:r>
        <w:rPr>
          <w:spacing w:val="-1"/>
        </w:rPr>
        <w:t>учащихся;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309"/>
        </w:tabs>
        <w:kinsoku w:val="0"/>
        <w:overflowPunct w:val="0"/>
        <w:ind w:right="112" w:firstLine="0"/>
        <w:jc w:val="both"/>
        <w:rPr>
          <w:spacing w:val="-1"/>
        </w:rPr>
      </w:pPr>
      <w:r>
        <w:rPr>
          <w:spacing w:val="-1"/>
        </w:rPr>
        <w:t>обеспечивает</w:t>
      </w:r>
      <w:r>
        <w:rPr>
          <w:spacing w:val="40"/>
        </w:rPr>
        <w:t xml:space="preserve"> </w:t>
      </w:r>
      <w:r>
        <w:rPr>
          <w:spacing w:val="-1"/>
        </w:rPr>
        <w:t>условия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40"/>
        </w:rPr>
        <w:t xml:space="preserve"> </w:t>
      </w:r>
      <w:r>
        <w:rPr>
          <w:spacing w:val="-1"/>
        </w:rPr>
        <w:t>реализации</w:t>
      </w:r>
      <w:r>
        <w:rPr>
          <w:spacing w:val="40"/>
        </w:rPr>
        <w:t xml:space="preserve"> </w:t>
      </w:r>
      <w:r>
        <w:rPr>
          <w:spacing w:val="-1"/>
        </w:rPr>
        <w:t>практической</w:t>
      </w:r>
      <w:r>
        <w:rPr>
          <w:spacing w:val="40"/>
        </w:rPr>
        <w:t xml:space="preserve"> </w:t>
      </w:r>
      <w:r>
        <w:rPr>
          <w:spacing w:val="-1"/>
        </w:rPr>
        <w:t>направленности,</w:t>
      </w:r>
      <w:r>
        <w:rPr>
          <w:spacing w:val="40"/>
        </w:rPr>
        <w:t xml:space="preserve"> </w:t>
      </w:r>
      <w:r>
        <w:rPr>
          <w:spacing w:val="-1"/>
        </w:rPr>
        <w:t>учи-</w:t>
      </w:r>
      <w:r>
        <w:rPr>
          <w:spacing w:val="51"/>
        </w:rPr>
        <w:t xml:space="preserve"> </w:t>
      </w:r>
      <w:proofErr w:type="spellStart"/>
      <w:r>
        <w:t>тывает</w:t>
      </w:r>
      <w:proofErr w:type="spellEnd"/>
      <w:r>
        <w:t xml:space="preserve"> </w:t>
      </w:r>
      <w:r>
        <w:rPr>
          <w:spacing w:val="-1"/>
        </w:rPr>
        <w:t>возрастные</w:t>
      </w:r>
      <w: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учащихся;</w:t>
      </w:r>
    </w:p>
    <w:p w:rsidR="00633553" w:rsidRDefault="00633553" w:rsidP="00633553">
      <w:pPr>
        <w:pStyle w:val="a3"/>
        <w:numPr>
          <w:ilvl w:val="0"/>
          <w:numId w:val="15"/>
        </w:numPr>
        <w:tabs>
          <w:tab w:val="left" w:pos="285"/>
        </w:tabs>
        <w:kinsoku w:val="0"/>
        <w:overflowPunct w:val="0"/>
        <w:ind w:right="111" w:firstLine="0"/>
        <w:jc w:val="both"/>
        <w:rPr>
          <w:spacing w:val="-1"/>
        </w:rPr>
      </w:pPr>
      <w:r>
        <w:rPr>
          <w:spacing w:val="-1"/>
        </w:rPr>
        <w:t>адресована</w:t>
      </w:r>
      <w:r>
        <w:rPr>
          <w:spacing w:val="18"/>
        </w:rPr>
        <w:t xml:space="preserve"> </w:t>
      </w:r>
      <w:r>
        <w:rPr>
          <w:spacing w:val="-1"/>
        </w:rPr>
        <w:t>обучающимся,</w:t>
      </w:r>
      <w:r>
        <w:rPr>
          <w:spacing w:val="18"/>
        </w:rPr>
        <w:t xml:space="preserve"> </w:t>
      </w:r>
      <w:r>
        <w:rPr>
          <w:spacing w:val="-1"/>
        </w:rPr>
        <w:t>которым</w:t>
      </w:r>
      <w:r>
        <w:rPr>
          <w:spacing w:val="15"/>
        </w:rPr>
        <w:t xml:space="preserve"> </w:t>
      </w:r>
      <w:r>
        <w:rPr>
          <w:spacing w:val="-1"/>
        </w:rPr>
        <w:t>рекомендовано</w:t>
      </w:r>
      <w:r>
        <w:rPr>
          <w:spacing w:val="17"/>
        </w:rPr>
        <w:t xml:space="preserve"> </w:t>
      </w:r>
      <w:r>
        <w:rPr>
          <w:spacing w:val="-1"/>
        </w:rPr>
        <w:t>обучение</w:t>
      </w:r>
      <w:r>
        <w:rPr>
          <w:spacing w:val="18"/>
        </w:rPr>
        <w:t xml:space="preserve"> </w:t>
      </w:r>
      <w:r>
        <w:rPr>
          <w:spacing w:val="-1"/>
        </w:rPr>
        <w:t>по</w:t>
      </w:r>
      <w:r>
        <w:rPr>
          <w:spacing w:val="19"/>
        </w:rPr>
        <w:t xml:space="preserve"> </w:t>
      </w:r>
      <w:r>
        <w:rPr>
          <w:spacing w:val="-2"/>
        </w:rPr>
        <w:t>программе</w:t>
      </w:r>
      <w:r>
        <w:rPr>
          <w:spacing w:val="43"/>
        </w:rPr>
        <w:t xml:space="preserve"> </w:t>
      </w:r>
      <w:r>
        <w:rPr>
          <w:spacing w:val="-1"/>
        </w:rPr>
        <w:t>федерального</w:t>
      </w:r>
      <w:r>
        <w:rPr>
          <w:spacing w:val="43"/>
        </w:rPr>
        <w:t xml:space="preserve"> </w:t>
      </w:r>
      <w:r>
        <w:rPr>
          <w:spacing w:val="-1"/>
        </w:rPr>
        <w:t>государственного</w:t>
      </w:r>
      <w:r>
        <w:rPr>
          <w:spacing w:val="43"/>
        </w:rPr>
        <w:t xml:space="preserve"> </w:t>
      </w:r>
      <w:r>
        <w:rPr>
          <w:spacing w:val="-1"/>
        </w:rPr>
        <w:t>стандарта</w:t>
      </w:r>
      <w:r>
        <w:rPr>
          <w:spacing w:val="42"/>
        </w:rPr>
        <w:t xml:space="preserve"> </w:t>
      </w:r>
      <w:r>
        <w:rPr>
          <w:spacing w:val="-1"/>
        </w:rPr>
        <w:t>для</w:t>
      </w:r>
      <w:r>
        <w:rPr>
          <w:spacing w:val="40"/>
        </w:rPr>
        <w:t xml:space="preserve"> </w:t>
      </w:r>
      <w:r>
        <w:rPr>
          <w:spacing w:val="-1"/>
        </w:rPr>
        <w:t>детей</w:t>
      </w:r>
      <w:r>
        <w:rPr>
          <w:spacing w:val="43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умственной</w:t>
      </w:r>
      <w:r>
        <w:rPr>
          <w:spacing w:val="43"/>
        </w:rPr>
        <w:t xml:space="preserve"> </w:t>
      </w:r>
      <w:r>
        <w:rPr>
          <w:spacing w:val="-1"/>
        </w:rPr>
        <w:t>отстало-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стью</w:t>
      </w:r>
      <w:proofErr w:type="spellEnd"/>
      <w:r>
        <w:rPr>
          <w:spacing w:val="-1"/>
        </w:rPr>
        <w:t xml:space="preserve"> (интеллектуальными</w:t>
      </w:r>
      <w:r>
        <w:t xml:space="preserve"> </w:t>
      </w:r>
      <w:r>
        <w:rPr>
          <w:spacing w:val="-1"/>
        </w:rPr>
        <w:t>нарушениями).</w:t>
      </w:r>
    </w:p>
    <w:p w:rsidR="00633553" w:rsidRDefault="00633553" w:rsidP="00633553">
      <w:pPr>
        <w:pStyle w:val="a3"/>
        <w:kinsoku w:val="0"/>
        <w:overflowPunct w:val="0"/>
        <w:ind w:left="102" w:right="110" w:firstLine="707"/>
        <w:jc w:val="both"/>
        <w:rPr>
          <w:spacing w:val="-1"/>
        </w:rPr>
      </w:pPr>
      <w:r>
        <w:rPr>
          <w:spacing w:val="-1"/>
        </w:rPr>
        <w:t>Процесс</w:t>
      </w:r>
      <w:r>
        <w:rPr>
          <w:spacing w:val="1"/>
        </w:rPr>
        <w:t xml:space="preserve"> </w:t>
      </w:r>
      <w:r>
        <w:rPr>
          <w:spacing w:val="-1"/>
        </w:rPr>
        <w:t>обучения</w:t>
      </w:r>
      <w:r>
        <w:rPr>
          <w:spacing w:val="69"/>
        </w:rPr>
        <w:t xml:space="preserve"> </w:t>
      </w:r>
      <w:r>
        <w:rPr>
          <w:spacing w:val="-1"/>
        </w:rPr>
        <w:t>детей,</w:t>
      </w:r>
      <w:r>
        <w:rPr>
          <w:spacing w:val="3"/>
        </w:rPr>
        <w:t xml:space="preserve"> </w:t>
      </w:r>
      <w:r>
        <w:rPr>
          <w:spacing w:val="-1"/>
        </w:rPr>
        <w:t>которым</w:t>
      </w:r>
      <w:r>
        <w:rPr>
          <w:spacing w:val="1"/>
        </w:rPr>
        <w:t xml:space="preserve"> </w:t>
      </w:r>
      <w:r>
        <w:rPr>
          <w:spacing w:val="-1"/>
        </w:rPr>
        <w:t>рекомендовано</w:t>
      </w:r>
      <w:r>
        <w:rPr>
          <w:spacing w:val="4"/>
        </w:rPr>
        <w:t xml:space="preserve"> </w:t>
      </w:r>
      <w:r>
        <w:rPr>
          <w:spacing w:val="-1"/>
        </w:rPr>
        <w:t>обучение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2"/>
        </w:rPr>
        <w:t xml:space="preserve"> </w:t>
      </w:r>
      <w:r>
        <w:rPr>
          <w:spacing w:val="-1"/>
        </w:rPr>
        <w:t>про-</w:t>
      </w:r>
      <w:r>
        <w:rPr>
          <w:spacing w:val="33"/>
        </w:rPr>
        <w:t xml:space="preserve"> </w:t>
      </w:r>
      <w:r>
        <w:rPr>
          <w:spacing w:val="-1"/>
        </w:rPr>
        <w:t>грамме</w:t>
      </w:r>
      <w:r>
        <w:rPr>
          <w:spacing w:val="16"/>
        </w:rPr>
        <w:t xml:space="preserve"> </w:t>
      </w:r>
      <w:r>
        <w:rPr>
          <w:spacing w:val="-1"/>
        </w:rPr>
        <w:t>для</w:t>
      </w:r>
      <w:r>
        <w:rPr>
          <w:spacing w:val="14"/>
        </w:rPr>
        <w:t xml:space="preserve"> </w:t>
      </w:r>
      <w:r>
        <w:rPr>
          <w:spacing w:val="-1"/>
        </w:rPr>
        <w:t>детей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умственной</w:t>
      </w:r>
      <w:r>
        <w:rPr>
          <w:spacing w:val="16"/>
        </w:rPr>
        <w:t xml:space="preserve"> </w:t>
      </w:r>
      <w:r>
        <w:rPr>
          <w:spacing w:val="-1"/>
        </w:rPr>
        <w:t>отсталостью</w:t>
      </w:r>
      <w:r>
        <w:rPr>
          <w:spacing w:val="15"/>
        </w:rPr>
        <w:t xml:space="preserve"> </w:t>
      </w:r>
      <w:r>
        <w:rPr>
          <w:spacing w:val="-1"/>
        </w:rPr>
        <w:t>(интеллектуальными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нарушени</w:t>
      </w:r>
      <w:proofErr w:type="spellEnd"/>
      <w:r>
        <w:rPr>
          <w:spacing w:val="-1"/>
        </w:rPr>
        <w:t>-</w:t>
      </w:r>
      <w:r>
        <w:rPr>
          <w:spacing w:val="45"/>
        </w:rPr>
        <w:t xml:space="preserve"> </w:t>
      </w:r>
      <w:proofErr w:type="spellStart"/>
      <w:r>
        <w:t>ями</w:t>
      </w:r>
      <w:proofErr w:type="spellEnd"/>
      <w:r>
        <w:t>)</w:t>
      </w:r>
      <w:r>
        <w:rPr>
          <w:spacing w:val="28"/>
        </w:rPr>
        <w:t xml:space="preserve"> </w:t>
      </w:r>
      <w:r>
        <w:rPr>
          <w:spacing w:val="-1"/>
        </w:rPr>
        <w:t>носит</w:t>
      </w:r>
      <w:r>
        <w:rPr>
          <w:spacing w:val="30"/>
        </w:rPr>
        <w:t xml:space="preserve"> </w:t>
      </w:r>
      <w:r>
        <w:rPr>
          <w:spacing w:val="-1"/>
        </w:rPr>
        <w:t>коррекционно-развивающий</w:t>
      </w:r>
      <w:r>
        <w:rPr>
          <w:spacing w:val="31"/>
        </w:rPr>
        <w:t xml:space="preserve"> </w:t>
      </w:r>
      <w:r>
        <w:rPr>
          <w:spacing w:val="-1"/>
        </w:rPr>
        <w:t>характер,</w:t>
      </w:r>
      <w:r>
        <w:rPr>
          <w:spacing w:val="29"/>
        </w:rPr>
        <w:t xml:space="preserve"> </w:t>
      </w:r>
      <w:r>
        <w:rPr>
          <w:spacing w:val="-1"/>
        </w:rPr>
        <w:t>что</w:t>
      </w:r>
      <w:r>
        <w:rPr>
          <w:spacing w:val="31"/>
        </w:rPr>
        <w:t xml:space="preserve"> </w:t>
      </w:r>
      <w:r>
        <w:rPr>
          <w:spacing w:val="-1"/>
        </w:rPr>
        <w:t>выражается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исполь</w:t>
      </w:r>
      <w:proofErr w:type="spellEnd"/>
      <w:r>
        <w:rPr>
          <w:spacing w:val="-1"/>
        </w:rPr>
        <w:t>-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зовании</w:t>
      </w:r>
      <w:proofErr w:type="spellEnd"/>
      <w:r>
        <w:rPr>
          <w:spacing w:val="24"/>
        </w:rPr>
        <w:t xml:space="preserve"> </w:t>
      </w:r>
      <w:r>
        <w:rPr>
          <w:spacing w:val="-1"/>
        </w:rPr>
        <w:t>заданий</w:t>
      </w:r>
      <w:r>
        <w:rPr>
          <w:spacing w:val="24"/>
        </w:rPr>
        <w:t xml:space="preserve"> </w:t>
      </w:r>
      <w:r>
        <w:rPr>
          <w:spacing w:val="-1"/>
        </w:rPr>
        <w:t>направленных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коррекцию</w:t>
      </w:r>
      <w:r>
        <w:rPr>
          <w:spacing w:val="22"/>
        </w:rPr>
        <w:t xml:space="preserve"> </w:t>
      </w:r>
      <w:r>
        <w:rPr>
          <w:spacing w:val="-1"/>
        </w:rPr>
        <w:t>имеющихся</w:t>
      </w:r>
      <w:r>
        <w:rPr>
          <w:spacing w:val="23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rPr>
          <w:spacing w:val="-1"/>
        </w:rPr>
        <w:t>учащихся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недо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t>статков</w:t>
      </w:r>
      <w:proofErr w:type="spellEnd"/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опирается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субъективный</w:t>
      </w:r>
      <w:r>
        <w:rPr>
          <w:spacing w:val="28"/>
        </w:rPr>
        <w:t xml:space="preserve"> </w:t>
      </w:r>
      <w:r>
        <w:rPr>
          <w:spacing w:val="-1"/>
        </w:rPr>
        <w:t>опыт</w:t>
      </w:r>
      <w:r>
        <w:rPr>
          <w:spacing w:val="30"/>
        </w:rPr>
        <w:t xml:space="preserve"> </w:t>
      </w:r>
      <w:r>
        <w:rPr>
          <w:spacing w:val="-1"/>
        </w:rPr>
        <w:t>учащихся,</w:t>
      </w:r>
      <w:r>
        <w:rPr>
          <w:spacing w:val="30"/>
        </w:rPr>
        <w:t xml:space="preserve"> </w:t>
      </w:r>
      <w:r>
        <w:rPr>
          <w:spacing w:val="-1"/>
        </w:rPr>
        <w:t>связь</w:t>
      </w:r>
      <w:r>
        <w:rPr>
          <w:spacing w:val="29"/>
        </w:rPr>
        <w:t xml:space="preserve"> </w:t>
      </w:r>
      <w:r>
        <w:rPr>
          <w:spacing w:val="-1"/>
        </w:rPr>
        <w:t>изучаемого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ма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териала</w:t>
      </w:r>
      <w:proofErr w:type="spellEnd"/>
      <w:r>
        <w:rPr>
          <w:spacing w:val="-2"/>
        </w:rPr>
        <w:t xml:space="preserve"> </w:t>
      </w:r>
      <w:r>
        <w:t xml:space="preserve">с </w:t>
      </w:r>
      <w:r>
        <w:rPr>
          <w:spacing w:val="-1"/>
        </w:rPr>
        <w:t>реальной</w:t>
      </w:r>
      <w:r>
        <w:rPr>
          <w:spacing w:val="-3"/>
        </w:rPr>
        <w:t xml:space="preserve"> </w:t>
      </w:r>
      <w:r>
        <w:rPr>
          <w:spacing w:val="-1"/>
        </w:rPr>
        <w:t>жизнью.</w:t>
      </w: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</w:pPr>
      <w:r>
        <w:rPr>
          <w:spacing w:val="-1"/>
        </w:rPr>
        <w:t>Отбор</w:t>
      </w:r>
      <w:r>
        <w:rPr>
          <w:spacing w:val="19"/>
        </w:rPr>
        <w:t xml:space="preserve"> </w:t>
      </w:r>
      <w:r>
        <w:rPr>
          <w:spacing w:val="-1"/>
        </w:rPr>
        <w:t>материала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rPr>
          <w:spacing w:val="-1"/>
        </w:rPr>
        <w:t>уроку</w:t>
      </w:r>
      <w:r>
        <w:rPr>
          <w:spacing w:val="15"/>
        </w:rPr>
        <w:t xml:space="preserve"> </w:t>
      </w:r>
      <w:r>
        <w:rPr>
          <w:spacing w:val="-1"/>
        </w:rPr>
        <w:t>для</w:t>
      </w:r>
      <w:r>
        <w:rPr>
          <w:spacing w:val="19"/>
        </w:rPr>
        <w:t xml:space="preserve"> </w:t>
      </w:r>
      <w:r>
        <w:rPr>
          <w:spacing w:val="-1"/>
        </w:rPr>
        <w:t>таких</w:t>
      </w:r>
      <w:r>
        <w:rPr>
          <w:spacing w:val="19"/>
        </w:rPr>
        <w:t xml:space="preserve"> </w:t>
      </w:r>
      <w:r>
        <w:rPr>
          <w:spacing w:val="-1"/>
        </w:rPr>
        <w:t>детей</w:t>
      </w:r>
      <w:r>
        <w:rPr>
          <w:spacing w:val="19"/>
        </w:rPr>
        <w:t xml:space="preserve"> </w:t>
      </w:r>
      <w:r>
        <w:rPr>
          <w:spacing w:val="-1"/>
        </w:rPr>
        <w:t>строится</w:t>
      </w:r>
      <w:r>
        <w:rPr>
          <w:spacing w:val="1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принципе</w:t>
      </w:r>
      <w:r>
        <w:rPr>
          <w:spacing w:val="18"/>
        </w:rPr>
        <w:t xml:space="preserve"> </w:t>
      </w:r>
      <w:r>
        <w:rPr>
          <w:spacing w:val="-1"/>
        </w:rPr>
        <w:t>мини-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мального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числа</w:t>
      </w:r>
      <w:r>
        <w:rPr>
          <w:spacing w:val="15"/>
        </w:rPr>
        <w:t xml:space="preserve"> </w:t>
      </w:r>
      <w:r>
        <w:rPr>
          <w:spacing w:val="-2"/>
        </w:rPr>
        <w:t>вводимых</w:t>
      </w:r>
      <w:r>
        <w:rPr>
          <w:spacing w:val="17"/>
        </w:rPr>
        <w:t xml:space="preserve"> </w:t>
      </w:r>
      <w:r>
        <w:rPr>
          <w:spacing w:val="-1"/>
        </w:rPr>
        <w:t>специфических</w:t>
      </w:r>
      <w:r>
        <w:rPr>
          <w:spacing w:val="14"/>
        </w:rPr>
        <w:t xml:space="preserve"> </w:t>
      </w:r>
      <w:r>
        <w:rPr>
          <w:spacing w:val="-1"/>
        </w:rPr>
        <w:t>понятий,</w:t>
      </w:r>
      <w:r>
        <w:rPr>
          <w:spacing w:val="15"/>
        </w:rPr>
        <w:t xml:space="preserve"> </w:t>
      </w:r>
      <w:r>
        <w:rPr>
          <w:spacing w:val="-2"/>
        </w:rPr>
        <w:t>которые</w:t>
      </w:r>
      <w:r>
        <w:rPr>
          <w:spacing w:val="16"/>
        </w:rPr>
        <w:t xml:space="preserve"> </w:t>
      </w:r>
      <w:r>
        <w:rPr>
          <w:spacing w:val="-2"/>
        </w:rPr>
        <w:t>будут</w:t>
      </w:r>
      <w:r>
        <w:rPr>
          <w:spacing w:val="15"/>
        </w:rPr>
        <w:t xml:space="preserve"> </w:t>
      </w:r>
      <w:proofErr w:type="spellStart"/>
      <w:r>
        <w:t>использо</w:t>
      </w:r>
      <w:proofErr w:type="spellEnd"/>
      <w:r>
        <w:t>-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ваться</w:t>
      </w:r>
      <w:proofErr w:type="spellEnd"/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ind w:left="102" w:right="114" w:firstLine="707"/>
        <w:jc w:val="both"/>
        <w:rPr>
          <w:spacing w:val="-1"/>
        </w:rPr>
      </w:pPr>
      <w:r>
        <w:rPr>
          <w:spacing w:val="-1"/>
        </w:rPr>
        <w:t>Учебный</w:t>
      </w:r>
      <w:r>
        <w:rPr>
          <w:spacing w:val="1"/>
        </w:rPr>
        <w:t xml:space="preserve"> </w:t>
      </w:r>
      <w:r>
        <w:rPr>
          <w:spacing w:val="-1"/>
        </w:rPr>
        <w:t>материал</w:t>
      </w:r>
      <w:r>
        <w:rPr>
          <w:spacing w:val="6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rPr>
          <w:spacing w:val="-1"/>
        </w:rPr>
        <w:t>уроку</w:t>
      </w:r>
      <w:r>
        <w:rPr>
          <w:spacing w:val="67"/>
        </w:rPr>
        <w:t xml:space="preserve"> </w:t>
      </w:r>
      <w:r>
        <w:rPr>
          <w:spacing w:val="-1"/>
        </w:rPr>
        <w:t>будет</w:t>
      </w:r>
      <w:r>
        <w:rPr>
          <w:spacing w:val="1"/>
        </w:rPr>
        <w:t xml:space="preserve"> </w:t>
      </w:r>
      <w:r>
        <w:t>отбираться</w:t>
      </w:r>
      <w:r>
        <w:rPr>
          <w:spacing w:val="1"/>
        </w:rPr>
        <w:t xml:space="preserve"> </w:t>
      </w:r>
      <w:r>
        <w:rPr>
          <w:spacing w:val="-1"/>
        </w:rPr>
        <w:t>таким</w:t>
      </w:r>
      <w:r>
        <w:rPr>
          <w:spacing w:val="68"/>
        </w:rPr>
        <w:t xml:space="preserve"> </w:t>
      </w:r>
      <w:r>
        <w:rPr>
          <w:spacing w:val="-1"/>
        </w:rPr>
        <w:t>образом,</w:t>
      </w:r>
      <w:r>
        <w:t xml:space="preserve"> </w:t>
      </w:r>
      <w:r>
        <w:rPr>
          <w:spacing w:val="-1"/>
        </w:rPr>
        <w:t>чтобы</w:t>
      </w:r>
      <w:r>
        <w:rPr>
          <w:spacing w:val="33"/>
        </w:rPr>
        <w:t xml:space="preserve"> </w:t>
      </w:r>
      <w:r>
        <w:rPr>
          <w:spacing w:val="-1"/>
        </w:rPr>
        <w:t>объяснение</w:t>
      </w:r>
      <w:r>
        <w:t xml:space="preserve"> </w:t>
      </w:r>
      <w:r>
        <w:rPr>
          <w:spacing w:val="-1"/>
        </w:rPr>
        <w:t>было</w:t>
      </w:r>
      <w:r>
        <w:rPr>
          <w:spacing w:val="-3"/>
        </w:rPr>
        <w:t xml:space="preserve"> </w:t>
      </w:r>
      <w:r>
        <w:rPr>
          <w:spacing w:val="-1"/>
        </w:rPr>
        <w:t>доступным.</w:t>
      </w:r>
    </w:p>
    <w:p w:rsidR="00633553" w:rsidRDefault="00633553" w:rsidP="00633553">
      <w:pPr>
        <w:kinsoku w:val="0"/>
        <w:overflowPunct w:val="0"/>
        <w:spacing w:line="241" w:lineRule="auto"/>
        <w:ind w:left="810" w:right="2598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Основной</w:t>
      </w:r>
      <w:r>
        <w:rPr>
          <w:spacing w:val="1"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формой</w:t>
      </w:r>
      <w:r>
        <w:rPr>
          <w:i/>
          <w:iCs/>
          <w:spacing w:val="-3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обучения</w:t>
      </w:r>
      <w:r>
        <w:rPr>
          <w:i/>
          <w:i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урок.</w:t>
      </w:r>
      <w:r>
        <w:rPr>
          <w:spacing w:val="2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типы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уроков: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100"/>
        </w:tabs>
        <w:kinsoku w:val="0"/>
        <w:overflowPunct w:val="0"/>
        <w:ind w:right="115" w:firstLine="708"/>
        <w:jc w:val="both"/>
        <w:rPr>
          <w:spacing w:val="-1"/>
        </w:rPr>
      </w:pPr>
      <w:r>
        <w:rPr>
          <w:spacing w:val="-1"/>
        </w:rPr>
        <w:t>Урок</w:t>
      </w:r>
      <w:r>
        <w:rPr>
          <w:spacing w:val="6"/>
        </w:rPr>
        <w:t xml:space="preserve"> </w:t>
      </w:r>
      <w:r>
        <w:rPr>
          <w:spacing w:val="-1"/>
        </w:rPr>
        <w:t>освоения</w:t>
      </w:r>
      <w:r>
        <w:rPr>
          <w:spacing w:val="6"/>
        </w:rPr>
        <w:t xml:space="preserve"> </w:t>
      </w:r>
      <w:r>
        <w:rPr>
          <w:spacing w:val="-1"/>
        </w:rPr>
        <w:t>новых</w:t>
      </w:r>
      <w:r>
        <w:rPr>
          <w:spacing w:val="10"/>
        </w:rPr>
        <w:t xml:space="preserve"> </w:t>
      </w:r>
      <w:r>
        <w:rPr>
          <w:spacing w:val="-2"/>
        </w:rPr>
        <w:t>знаний</w:t>
      </w:r>
      <w:r>
        <w:rPr>
          <w:spacing w:val="9"/>
        </w:rPr>
        <w:t xml:space="preserve"> </w:t>
      </w:r>
      <w:r>
        <w:rPr>
          <w:spacing w:val="-1"/>
        </w:rPr>
        <w:t>(имеет</w:t>
      </w:r>
      <w:r>
        <w:rPr>
          <w:spacing w:val="6"/>
        </w:rPr>
        <w:t xml:space="preserve"> </w:t>
      </w:r>
      <w:r>
        <w:rPr>
          <w:spacing w:val="-1"/>
        </w:rPr>
        <w:t>целью</w:t>
      </w:r>
      <w:r>
        <w:rPr>
          <w:spacing w:val="8"/>
        </w:rPr>
        <w:t xml:space="preserve"> </w:t>
      </w:r>
      <w:r>
        <w:rPr>
          <w:spacing w:val="-1"/>
        </w:rPr>
        <w:t>изучение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первичное</w:t>
      </w:r>
      <w:r>
        <w:rPr>
          <w:spacing w:val="8"/>
        </w:rPr>
        <w:t xml:space="preserve"> </w:t>
      </w:r>
      <w:r>
        <w:rPr>
          <w:spacing w:val="-1"/>
        </w:rPr>
        <w:t>за-</w:t>
      </w:r>
      <w:r>
        <w:rPr>
          <w:spacing w:val="51"/>
        </w:rPr>
        <w:t xml:space="preserve"> </w:t>
      </w:r>
      <w:r>
        <w:rPr>
          <w:spacing w:val="-1"/>
        </w:rPr>
        <w:t>крепление</w:t>
      </w:r>
      <w:r>
        <w:t xml:space="preserve"> </w:t>
      </w:r>
      <w:r>
        <w:rPr>
          <w:spacing w:val="-1"/>
        </w:rPr>
        <w:t>новых</w:t>
      </w:r>
      <w:r>
        <w:rPr>
          <w:spacing w:val="1"/>
        </w:rPr>
        <w:t xml:space="preserve"> </w:t>
      </w:r>
      <w:r>
        <w:rPr>
          <w:spacing w:val="-1"/>
        </w:rPr>
        <w:t>знаний).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217"/>
        </w:tabs>
        <w:kinsoku w:val="0"/>
        <w:overflowPunct w:val="0"/>
        <w:ind w:right="117" w:firstLine="708"/>
        <w:jc w:val="both"/>
        <w:rPr>
          <w:spacing w:val="-1"/>
        </w:rPr>
      </w:pPr>
      <w:r>
        <w:t>Урок</w:t>
      </w:r>
      <w:r>
        <w:rPr>
          <w:spacing w:val="28"/>
        </w:rPr>
        <w:t xml:space="preserve"> </w:t>
      </w:r>
      <w:r>
        <w:rPr>
          <w:spacing w:val="-1"/>
        </w:rPr>
        <w:t>закрепления</w:t>
      </w:r>
      <w:r>
        <w:rPr>
          <w:spacing w:val="28"/>
        </w:rPr>
        <w:t xml:space="preserve"> </w:t>
      </w:r>
      <w:r>
        <w:rPr>
          <w:spacing w:val="-1"/>
        </w:rPr>
        <w:t>знаний</w:t>
      </w:r>
      <w:r>
        <w:rPr>
          <w:spacing w:val="28"/>
        </w:rPr>
        <w:t xml:space="preserve"> </w:t>
      </w:r>
      <w:r>
        <w:rPr>
          <w:spacing w:val="-1"/>
        </w:rPr>
        <w:t>(имеет</w:t>
      </w:r>
      <w:r>
        <w:rPr>
          <w:spacing w:val="25"/>
        </w:rPr>
        <w:t xml:space="preserve"> </w:t>
      </w:r>
      <w:r>
        <w:rPr>
          <w:spacing w:val="-1"/>
        </w:rPr>
        <w:t>целью</w:t>
      </w:r>
      <w:r>
        <w:rPr>
          <w:spacing w:val="27"/>
        </w:rPr>
        <w:t xml:space="preserve"> </w:t>
      </w:r>
      <w:r>
        <w:rPr>
          <w:spacing w:val="-1"/>
        </w:rPr>
        <w:t>выработку</w:t>
      </w:r>
      <w:r>
        <w:rPr>
          <w:spacing w:val="24"/>
        </w:rPr>
        <w:t xml:space="preserve"> </w:t>
      </w:r>
      <w:r>
        <w:rPr>
          <w:spacing w:val="-1"/>
        </w:rPr>
        <w:t>умений</w:t>
      </w:r>
      <w:r>
        <w:rPr>
          <w:spacing w:val="28"/>
        </w:rPr>
        <w:t xml:space="preserve"> </w:t>
      </w:r>
      <w:r>
        <w:rPr>
          <w:spacing w:val="-1"/>
        </w:rPr>
        <w:t>по</w:t>
      </w:r>
      <w:r>
        <w:rPr>
          <w:spacing w:val="28"/>
        </w:rPr>
        <w:t xml:space="preserve"> </w:t>
      </w:r>
      <w:r>
        <w:rPr>
          <w:spacing w:val="-1"/>
        </w:rPr>
        <w:t>при-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менению</w:t>
      </w:r>
      <w:proofErr w:type="spellEnd"/>
      <w:r>
        <w:rPr>
          <w:spacing w:val="-1"/>
        </w:rPr>
        <w:t xml:space="preserve"> знаний).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172"/>
        </w:tabs>
        <w:kinsoku w:val="0"/>
        <w:overflowPunct w:val="0"/>
        <w:spacing w:line="241" w:lineRule="auto"/>
        <w:ind w:right="115" w:firstLine="708"/>
        <w:jc w:val="both"/>
        <w:rPr>
          <w:spacing w:val="-1"/>
        </w:rPr>
      </w:pPr>
      <w:r>
        <w:t>Урок</w:t>
      </w:r>
      <w:r>
        <w:rPr>
          <w:spacing w:val="11"/>
        </w:rPr>
        <w:t xml:space="preserve"> </w:t>
      </w:r>
      <w:r>
        <w:rPr>
          <w:spacing w:val="-1"/>
        </w:rPr>
        <w:t>комплексного</w:t>
      </w:r>
      <w:r>
        <w:rPr>
          <w:spacing w:val="9"/>
        </w:rPr>
        <w:t xml:space="preserve"> </w:t>
      </w:r>
      <w:r>
        <w:rPr>
          <w:spacing w:val="-1"/>
        </w:rPr>
        <w:t>применения</w:t>
      </w:r>
      <w:r>
        <w:rPr>
          <w:spacing w:val="11"/>
        </w:rPr>
        <w:t xml:space="preserve"> </w:t>
      </w:r>
      <w:r>
        <w:rPr>
          <w:spacing w:val="-1"/>
        </w:rPr>
        <w:t>знаний</w:t>
      </w:r>
      <w:r>
        <w:rPr>
          <w:spacing w:val="11"/>
        </w:rPr>
        <w:t xml:space="preserve"> </w:t>
      </w:r>
      <w:r>
        <w:rPr>
          <w:spacing w:val="-1"/>
        </w:rPr>
        <w:t>(имеет</w:t>
      </w:r>
      <w:r>
        <w:rPr>
          <w:spacing w:val="10"/>
        </w:rPr>
        <w:t xml:space="preserve"> </w:t>
      </w:r>
      <w:r>
        <w:rPr>
          <w:spacing w:val="-1"/>
        </w:rPr>
        <w:t>целью</w:t>
      </w:r>
      <w:r>
        <w:rPr>
          <w:spacing w:val="7"/>
        </w:rPr>
        <w:t xml:space="preserve"> </w:t>
      </w:r>
      <w:r>
        <w:rPr>
          <w:spacing w:val="-1"/>
        </w:rPr>
        <w:t>выработку</w:t>
      </w:r>
      <w:r>
        <w:rPr>
          <w:spacing w:val="33"/>
        </w:rPr>
        <w:t xml:space="preserve"> </w:t>
      </w:r>
      <w:r>
        <w:rPr>
          <w:spacing w:val="-1"/>
        </w:rPr>
        <w:t>умений</w:t>
      </w:r>
      <w:r>
        <w:t xml:space="preserve"> </w:t>
      </w:r>
      <w:r>
        <w:rPr>
          <w:spacing w:val="-1"/>
        </w:rPr>
        <w:t>самостоятельно</w:t>
      </w:r>
      <w:r>
        <w:rPr>
          <w:spacing w:val="1"/>
        </w:rPr>
        <w:t xml:space="preserve"> </w:t>
      </w:r>
      <w:r>
        <w:rPr>
          <w:spacing w:val="-1"/>
        </w:rPr>
        <w:t>применять</w:t>
      </w:r>
      <w:r>
        <w:rPr>
          <w:spacing w:val="-2"/>
        </w:rPr>
        <w:t xml:space="preserve"> </w:t>
      </w:r>
      <w:r>
        <w:rPr>
          <w:spacing w:val="-1"/>
        </w:rPr>
        <w:t>знания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 xml:space="preserve">комплексе, </w:t>
      </w:r>
      <w:r>
        <w:t>в</w:t>
      </w:r>
      <w:r>
        <w:rPr>
          <w:spacing w:val="-1"/>
        </w:rPr>
        <w:t xml:space="preserve"> новых</w:t>
      </w:r>
      <w:r>
        <w:rPr>
          <w:spacing w:val="1"/>
        </w:rPr>
        <w:t xml:space="preserve"> </w:t>
      </w:r>
      <w:r>
        <w:rPr>
          <w:spacing w:val="-1"/>
        </w:rPr>
        <w:t>условиях).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112"/>
        </w:tabs>
        <w:kinsoku w:val="0"/>
        <w:overflowPunct w:val="0"/>
        <w:spacing w:before="1" w:line="322" w:lineRule="exact"/>
        <w:ind w:right="108" w:firstLine="708"/>
        <w:jc w:val="both"/>
        <w:rPr>
          <w:spacing w:val="-1"/>
        </w:rPr>
      </w:pPr>
      <w:r>
        <w:t>Урок</w:t>
      </w:r>
      <w:r>
        <w:rPr>
          <w:spacing w:val="19"/>
        </w:rPr>
        <w:t xml:space="preserve"> </w:t>
      </w:r>
      <w:r>
        <w:rPr>
          <w:spacing w:val="-1"/>
        </w:rPr>
        <w:t>обобщения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систематизации</w:t>
      </w:r>
      <w:r>
        <w:rPr>
          <w:spacing w:val="21"/>
        </w:rPr>
        <w:t xml:space="preserve"> </w:t>
      </w:r>
      <w:r>
        <w:rPr>
          <w:spacing w:val="-1"/>
        </w:rPr>
        <w:t>знаний</w:t>
      </w:r>
      <w:r>
        <w:rPr>
          <w:spacing w:val="25"/>
        </w:rPr>
        <w:t xml:space="preserve"> </w:t>
      </w:r>
      <w:r>
        <w:rPr>
          <w:spacing w:val="-1"/>
        </w:rPr>
        <w:t>(имеет</w:t>
      </w:r>
      <w:r>
        <w:rPr>
          <w:spacing w:val="20"/>
        </w:rPr>
        <w:t xml:space="preserve"> </w:t>
      </w:r>
      <w:r>
        <w:rPr>
          <w:spacing w:val="-1"/>
        </w:rPr>
        <w:t>целью</w:t>
      </w:r>
      <w:r>
        <w:rPr>
          <w:spacing w:val="17"/>
        </w:rPr>
        <w:t xml:space="preserve"> </w:t>
      </w:r>
      <w:r>
        <w:rPr>
          <w:spacing w:val="-1"/>
        </w:rPr>
        <w:t>обобщение</w:t>
      </w:r>
      <w:r>
        <w:rPr>
          <w:spacing w:val="33"/>
        </w:rPr>
        <w:t xml:space="preserve"> </w:t>
      </w:r>
      <w:r>
        <w:rPr>
          <w:spacing w:val="-1"/>
        </w:rPr>
        <w:t>единичных</w:t>
      </w:r>
      <w:r>
        <w:rPr>
          <w:spacing w:val="1"/>
        </w:rPr>
        <w:t xml:space="preserve"> </w:t>
      </w:r>
      <w:r>
        <w:rPr>
          <w:spacing w:val="-2"/>
        </w:rPr>
        <w:t>знаний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систему).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093"/>
        </w:tabs>
        <w:kinsoku w:val="0"/>
        <w:overflowPunct w:val="0"/>
        <w:spacing w:line="322" w:lineRule="exact"/>
        <w:ind w:right="113" w:firstLine="708"/>
        <w:jc w:val="both"/>
        <w:rPr>
          <w:spacing w:val="-1"/>
        </w:rPr>
      </w:pPr>
      <w:r>
        <w:t>Урок</w:t>
      </w:r>
      <w:r>
        <w:rPr>
          <w:spacing w:val="2"/>
        </w:rPr>
        <w:t xml:space="preserve"> </w:t>
      </w:r>
      <w:r>
        <w:rPr>
          <w:spacing w:val="-1"/>
        </w:rPr>
        <w:t>контроля,</w:t>
      </w:r>
      <w:r>
        <w:rPr>
          <w:spacing w:val="1"/>
        </w:rPr>
        <w:t xml:space="preserve"> </w:t>
      </w:r>
      <w:r>
        <w:rPr>
          <w:spacing w:val="-1"/>
        </w:rP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коррекции</w:t>
      </w:r>
      <w:r>
        <w:rPr>
          <w:spacing w:val="2"/>
        </w:rPr>
        <w:t xml:space="preserve"> </w:t>
      </w:r>
      <w:r>
        <w:rPr>
          <w:spacing w:val="-1"/>
        </w:rPr>
        <w:t>знаний</w:t>
      </w:r>
      <w:r>
        <w:rPr>
          <w:spacing w:val="2"/>
        </w:rPr>
        <w:t xml:space="preserve"> </w:t>
      </w:r>
      <w:r>
        <w:rPr>
          <w:spacing w:val="-1"/>
        </w:rPr>
        <w:t>(имеет</w:t>
      </w:r>
      <w:r>
        <w:rPr>
          <w:spacing w:val="1"/>
        </w:rPr>
        <w:t xml:space="preserve"> </w:t>
      </w:r>
      <w:r>
        <w:rPr>
          <w:spacing w:val="-1"/>
        </w:rPr>
        <w:t>целью</w:t>
      </w:r>
      <w:r>
        <w:t xml:space="preserve"> </w:t>
      </w:r>
      <w:r>
        <w:rPr>
          <w:spacing w:val="-1"/>
        </w:rPr>
        <w:t>определить</w:t>
      </w:r>
      <w:r>
        <w:rPr>
          <w:spacing w:val="31"/>
        </w:rPr>
        <w:t xml:space="preserve"> </w:t>
      </w:r>
      <w:r>
        <w:rPr>
          <w:spacing w:val="-1"/>
        </w:rPr>
        <w:t>уровень овладения</w:t>
      </w:r>
      <w:r>
        <w:t xml:space="preserve"> </w:t>
      </w:r>
      <w:r>
        <w:rPr>
          <w:spacing w:val="-1"/>
        </w:rPr>
        <w:t>знаниями, умениями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навыками).</w:t>
      </w:r>
    </w:p>
    <w:p w:rsidR="00633553" w:rsidRDefault="00633553" w:rsidP="00633553">
      <w:pPr>
        <w:pStyle w:val="a3"/>
        <w:numPr>
          <w:ilvl w:val="0"/>
          <w:numId w:val="14"/>
        </w:numPr>
        <w:tabs>
          <w:tab w:val="left" w:pos="1093"/>
        </w:tabs>
        <w:kinsoku w:val="0"/>
        <w:overflowPunct w:val="0"/>
        <w:spacing w:line="322" w:lineRule="exact"/>
        <w:ind w:right="113" w:firstLine="708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633553" w:rsidRDefault="00633553" w:rsidP="00633553">
      <w:pPr>
        <w:pStyle w:val="a3"/>
        <w:kinsoku w:val="0"/>
        <w:overflowPunct w:val="0"/>
        <w:spacing w:before="47" w:line="241" w:lineRule="auto"/>
        <w:ind w:left="102" w:right="112" w:firstLine="707"/>
        <w:jc w:val="both"/>
        <w:rPr>
          <w:spacing w:val="-1"/>
        </w:rPr>
      </w:pPr>
      <w:r>
        <w:rPr>
          <w:i/>
          <w:iCs/>
          <w:spacing w:val="-1"/>
        </w:rPr>
        <w:lastRenderedPageBreak/>
        <w:t>Методы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обучения</w:t>
      </w:r>
      <w:r>
        <w:rPr>
          <w:spacing w:val="-1"/>
        </w:rPr>
        <w:t>:</w:t>
      </w:r>
      <w:r>
        <w:rPr>
          <w:spacing w:val="26"/>
        </w:rPr>
        <w:t xml:space="preserve"> </w:t>
      </w:r>
      <w:r>
        <w:rPr>
          <w:spacing w:val="-1"/>
        </w:rPr>
        <w:t>наблюдение,</w:t>
      </w:r>
      <w:r>
        <w:rPr>
          <w:spacing w:val="25"/>
        </w:rPr>
        <w:t xml:space="preserve"> </w:t>
      </w:r>
      <w:r>
        <w:rPr>
          <w:spacing w:val="-2"/>
        </w:rPr>
        <w:t>беседа,</w:t>
      </w:r>
      <w:r>
        <w:rPr>
          <w:spacing w:val="25"/>
        </w:rPr>
        <w:t xml:space="preserve"> </w:t>
      </w:r>
      <w:r>
        <w:rPr>
          <w:spacing w:val="-1"/>
        </w:rPr>
        <w:t>объяснение,</w:t>
      </w:r>
      <w:r>
        <w:rPr>
          <w:spacing w:val="25"/>
        </w:rPr>
        <w:t xml:space="preserve"> </w:t>
      </w:r>
      <w:r>
        <w:rPr>
          <w:spacing w:val="-1"/>
        </w:rPr>
        <w:t>повторение,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срав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нение</w:t>
      </w:r>
      <w:proofErr w:type="spellEnd"/>
      <w:r>
        <w:rPr>
          <w:spacing w:val="-1"/>
        </w:rPr>
        <w:t xml:space="preserve">, анализ, </w:t>
      </w:r>
      <w:r>
        <w:rPr>
          <w:spacing w:val="-2"/>
        </w:rPr>
        <w:t>работа</w:t>
      </w:r>
      <w:r>
        <w:rPr>
          <w:spacing w:val="1"/>
        </w:rPr>
        <w:t xml:space="preserve"> </w:t>
      </w:r>
      <w:r>
        <w:t xml:space="preserve">с </w:t>
      </w:r>
      <w:r>
        <w:rPr>
          <w:spacing w:val="-1"/>
        </w:rPr>
        <w:t>учебником,</w:t>
      </w:r>
      <w:r>
        <w:rPr>
          <w:spacing w:val="-2"/>
        </w:rPr>
        <w:t xml:space="preserve"> </w:t>
      </w:r>
      <w:r>
        <w:rPr>
          <w:spacing w:val="-1"/>
        </w:rPr>
        <w:t>дидактические</w:t>
      </w:r>
      <w:r>
        <w:t xml:space="preserve"> </w:t>
      </w:r>
      <w:r>
        <w:rPr>
          <w:spacing w:val="-1"/>
        </w:rPr>
        <w:t>игры.</w:t>
      </w:r>
    </w:p>
    <w:p w:rsidR="00633553" w:rsidRDefault="00633553" w:rsidP="00633553">
      <w:pPr>
        <w:pStyle w:val="a3"/>
        <w:kinsoku w:val="0"/>
        <w:overflowPunct w:val="0"/>
        <w:ind w:left="102" w:right="112" w:firstLine="777"/>
        <w:jc w:val="both"/>
        <w:rPr>
          <w:spacing w:val="-2"/>
        </w:rPr>
      </w:pPr>
      <w:r>
        <w:rPr>
          <w:i/>
          <w:iCs/>
          <w:spacing w:val="-1"/>
        </w:rPr>
        <w:t>Приемы</w:t>
      </w:r>
      <w:r>
        <w:rPr>
          <w:i/>
          <w:iCs/>
          <w:spacing w:val="34"/>
        </w:rPr>
        <w:t xml:space="preserve"> </w:t>
      </w:r>
      <w:r>
        <w:rPr>
          <w:i/>
          <w:iCs/>
          <w:spacing w:val="-1"/>
        </w:rPr>
        <w:t>обучения</w:t>
      </w:r>
      <w:r>
        <w:rPr>
          <w:spacing w:val="-1"/>
        </w:rPr>
        <w:t>:</w:t>
      </w:r>
      <w:r>
        <w:rPr>
          <w:spacing w:val="33"/>
        </w:rPr>
        <w:t xml:space="preserve"> </w:t>
      </w:r>
      <w:r>
        <w:rPr>
          <w:spacing w:val="-1"/>
        </w:rPr>
        <w:t>осуществление</w:t>
      </w:r>
      <w:r>
        <w:rPr>
          <w:spacing w:val="33"/>
        </w:rPr>
        <w:t xml:space="preserve"> </w:t>
      </w:r>
      <w:r>
        <w:rPr>
          <w:spacing w:val="-1"/>
        </w:rPr>
        <w:t>индивидуального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дифференциро</w:t>
      </w:r>
      <w:proofErr w:type="spellEnd"/>
      <w:r>
        <w:rPr>
          <w:spacing w:val="-1"/>
        </w:rPr>
        <w:t>-</w:t>
      </w:r>
      <w:r>
        <w:rPr>
          <w:spacing w:val="39"/>
        </w:rPr>
        <w:t xml:space="preserve"> </w:t>
      </w:r>
      <w:r>
        <w:rPr>
          <w:spacing w:val="-1"/>
        </w:rPr>
        <w:t>ванного</w:t>
      </w:r>
      <w:r>
        <w:rPr>
          <w:spacing w:val="36"/>
        </w:rPr>
        <w:t xml:space="preserve"> </w:t>
      </w:r>
      <w:r>
        <w:rPr>
          <w:spacing w:val="-1"/>
        </w:rPr>
        <w:t>подхода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учетом</w:t>
      </w:r>
      <w:r>
        <w:rPr>
          <w:spacing w:val="37"/>
        </w:rPr>
        <w:t xml:space="preserve"> </w:t>
      </w:r>
      <w:r>
        <w:rPr>
          <w:spacing w:val="-1"/>
        </w:rPr>
        <w:t>возрастных</w:t>
      </w:r>
      <w:r>
        <w:rPr>
          <w:spacing w:val="36"/>
        </w:rPr>
        <w:t xml:space="preserve"> </w:t>
      </w:r>
      <w:r>
        <w:rPr>
          <w:spacing w:val="-1"/>
        </w:rPr>
        <w:t>особенностей,</w:t>
      </w:r>
      <w:r>
        <w:rPr>
          <w:spacing w:val="37"/>
        </w:rPr>
        <w:t xml:space="preserve"> </w:t>
      </w:r>
      <w:r>
        <w:rPr>
          <w:spacing w:val="-1"/>
        </w:rPr>
        <w:t>уровнем</w:t>
      </w:r>
      <w:r>
        <w:rPr>
          <w:spacing w:val="35"/>
        </w:rPr>
        <w:t xml:space="preserve"> </w:t>
      </w:r>
      <w:r>
        <w:rPr>
          <w:spacing w:val="-1"/>
        </w:rPr>
        <w:t>развития,</w:t>
      </w:r>
      <w:r>
        <w:rPr>
          <w:spacing w:val="35"/>
        </w:rPr>
        <w:t xml:space="preserve"> </w:t>
      </w:r>
      <w:r>
        <w:rPr>
          <w:spacing w:val="-1"/>
        </w:rPr>
        <w:t>ин-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теллектуальных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возможностей</w:t>
      </w:r>
      <w:r>
        <w:t xml:space="preserve"> </w:t>
      </w:r>
      <w:r>
        <w:rPr>
          <w:spacing w:val="-2"/>
        </w:rPr>
        <w:t>учащихся.</w:t>
      </w:r>
    </w:p>
    <w:p w:rsidR="00633553" w:rsidRDefault="00633553" w:rsidP="00633553">
      <w:pPr>
        <w:pStyle w:val="a3"/>
        <w:kinsoku w:val="0"/>
        <w:overflowPunct w:val="0"/>
        <w:ind w:left="102" w:right="106" w:firstLine="707"/>
        <w:jc w:val="both"/>
        <w:rPr>
          <w:spacing w:val="-1"/>
        </w:rPr>
      </w:pPr>
      <w:r>
        <w:rPr>
          <w:spacing w:val="-1"/>
        </w:rPr>
        <w:t>Структура</w:t>
      </w:r>
      <w:r>
        <w:rPr>
          <w:spacing w:val="40"/>
        </w:rPr>
        <w:t xml:space="preserve"> </w:t>
      </w:r>
      <w:r>
        <w:rPr>
          <w:spacing w:val="-1"/>
        </w:rPr>
        <w:t>программы</w:t>
      </w:r>
      <w:r>
        <w:rPr>
          <w:spacing w:val="40"/>
        </w:rPr>
        <w:t xml:space="preserve"> </w:t>
      </w:r>
      <w:r>
        <w:rPr>
          <w:spacing w:val="-1"/>
        </w:rPr>
        <w:t>учебного</w:t>
      </w:r>
      <w:r>
        <w:rPr>
          <w:spacing w:val="38"/>
        </w:rPr>
        <w:t xml:space="preserve"> </w:t>
      </w:r>
      <w:r>
        <w:rPr>
          <w:spacing w:val="-1"/>
        </w:rPr>
        <w:t>предмета</w:t>
      </w:r>
      <w:r>
        <w:rPr>
          <w:spacing w:val="40"/>
        </w:rPr>
        <w:t xml:space="preserve"> </w:t>
      </w:r>
      <w:r>
        <w:t>«Мир</w:t>
      </w:r>
      <w:r>
        <w:rPr>
          <w:spacing w:val="38"/>
        </w:rPr>
        <w:t xml:space="preserve"> </w:t>
      </w:r>
      <w:r>
        <w:rPr>
          <w:spacing w:val="-2"/>
        </w:rPr>
        <w:t>природы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человека»</w:t>
      </w:r>
      <w:r>
        <w:rPr>
          <w:spacing w:val="29"/>
        </w:rPr>
        <w:t xml:space="preserve"> </w:t>
      </w:r>
      <w:r>
        <w:rPr>
          <w:spacing w:val="-1"/>
        </w:rPr>
        <w:t>соответствует</w:t>
      </w:r>
      <w:r>
        <w:rPr>
          <w:spacing w:val="47"/>
        </w:rPr>
        <w:t xml:space="preserve"> </w:t>
      </w:r>
      <w:r>
        <w:rPr>
          <w:spacing w:val="-1"/>
        </w:rPr>
        <w:t>требованиям</w:t>
      </w:r>
      <w:r>
        <w:rPr>
          <w:spacing w:val="47"/>
        </w:rPr>
        <w:t xml:space="preserve"> </w:t>
      </w:r>
      <w:r>
        <w:rPr>
          <w:spacing w:val="-2"/>
        </w:rPr>
        <w:t>ФГОС</w:t>
      </w:r>
      <w:r>
        <w:rPr>
          <w:spacing w:val="47"/>
        </w:rPr>
        <w:t xml:space="preserve"> </w:t>
      </w:r>
      <w:r>
        <w:rPr>
          <w:spacing w:val="-1"/>
        </w:rPr>
        <w:t>образования</w:t>
      </w:r>
      <w:r>
        <w:rPr>
          <w:spacing w:val="45"/>
        </w:rPr>
        <w:t xml:space="preserve"> </w:t>
      </w:r>
      <w:r>
        <w:rPr>
          <w:spacing w:val="-1"/>
        </w:rPr>
        <w:t>обучающихся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-1"/>
        </w:rPr>
        <w:t>умственной</w:t>
      </w:r>
      <w:r>
        <w:rPr>
          <w:spacing w:val="49"/>
        </w:rPr>
        <w:t xml:space="preserve"> </w:t>
      </w:r>
      <w:r>
        <w:rPr>
          <w:spacing w:val="-1"/>
        </w:rPr>
        <w:t>отсталостью (интеллектуальными</w:t>
      </w:r>
      <w:r>
        <w:t xml:space="preserve"> </w:t>
      </w:r>
      <w:r>
        <w:rPr>
          <w:spacing w:val="-1"/>
        </w:rPr>
        <w:t>нарушениями).</w:t>
      </w:r>
    </w:p>
    <w:p w:rsidR="00633553" w:rsidRPr="00FB3BF8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</w:pPr>
      <w:r>
        <w:rPr>
          <w:spacing w:val="-1"/>
        </w:rPr>
        <w:t>Тематическое</w:t>
      </w:r>
      <w:r>
        <w:rPr>
          <w:spacing w:val="18"/>
        </w:rPr>
        <w:t xml:space="preserve"> </w:t>
      </w:r>
      <w:r>
        <w:rPr>
          <w:spacing w:val="-1"/>
        </w:rPr>
        <w:t>планирование</w:t>
      </w:r>
      <w:r>
        <w:rPr>
          <w:spacing w:val="18"/>
        </w:rPr>
        <w:t xml:space="preserve"> </w:t>
      </w:r>
      <w:r>
        <w:rPr>
          <w:spacing w:val="-1"/>
        </w:rPr>
        <w:t>ежегодно</w:t>
      </w:r>
      <w:r>
        <w:rPr>
          <w:spacing w:val="17"/>
        </w:rPr>
        <w:t xml:space="preserve"> </w:t>
      </w:r>
      <w:r>
        <w:rPr>
          <w:spacing w:val="-1"/>
        </w:rPr>
        <w:t>конкретизируется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календарно-</w:t>
      </w:r>
      <w:r>
        <w:rPr>
          <w:spacing w:val="37"/>
        </w:rPr>
        <w:t xml:space="preserve"> </w:t>
      </w:r>
      <w:r>
        <w:rPr>
          <w:spacing w:val="-1"/>
        </w:rPr>
        <w:t>тематическом</w:t>
      </w:r>
      <w:r>
        <w:rPr>
          <w:spacing w:val="32"/>
        </w:rPr>
        <w:t xml:space="preserve"> </w:t>
      </w:r>
      <w:r>
        <w:rPr>
          <w:spacing w:val="-1"/>
        </w:rPr>
        <w:t>планировании,</w:t>
      </w:r>
      <w:r>
        <w:rPr>
          <w:spacing w:val="25"/>
        </w:rPr>
        <w:t xml:space="preserve"> </w:t>
      </w:r>
      <w:r>
        <w:rPr>
          <w:spacing w:val="-1"/>
        </w:rPr>
        <w:t>утверждаемом</w:t>
      </w:r>
      <w:r>
        <w:rPr>
          <w:spacing w:val="32"/>
        </w:rPr>
        <w:t xml:space="preserve"> </w:t>
      </w:r>
      <w:r>
        <w:rPr>
          <w:spacing w:val="-2"/>
        </w:rPr>
        <w:t>директором</w:t>
      </w:r>
      <w:r>
        <w:rPr>
          <w:spacing w:val="34"/>
        </w:rPr>
        <w:t xml:space="preserve"> </w:t>
      </w:r>
      <w:r w:rsidR="00642792">
        <w:rPr>
          <w:spacing w:val="-1"/>
        </w:rPr>
        <w:t>МКС(К)ОУ С(К)ОШ-И</w:t>
      </w:r>
    </w:p>
    <w:p w:rsidR="00633553" w:rsidRPr="00FB3BF8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  <w:sectPr w:rsidR="00633553" w:rsidRPr="00FB3BF8">
          <w:pgSz w:w="11910" w:h="16840"/>
          <w:pgMar w:top="1060" w:right="740" w:bottom="280" w:left="1600" w:header="720" w:footer="720" w:gutter="0"/>
          <w:cols w:space="720"/>
        </w:sectPr>
      </w:pP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b/>
          <w:bCs/>
        </w:rPr>
      </w:pPr>
      <w:r>
        <w:rPr>
          <w:spacing w:val="-1"/>
        </w:rPr>
        <w:lastRenderedPageBreak/>
        <w:t>Особенности преподавания</w:t>
      </w:r>
      <w:r>
        <w:rPr>
          <w:spacing w:val="-2"/>
        </w:rPr>
        <w:t xml:space="preserve"> </w:t>
      </w:r>
      <w:r>
        <w:rPr>
          <w:spacing w:val="-1"/>
        </w:rPr>
        <w:t>данного</w:t>
      </w:r>
      <w:r>
        <w:rPr>
          <w:spacing w:val="-3"/>
        </w:rPr>
        <w:t xml:space="preserve"> </w:t>
      </w:r>
      <w:r>
        <w:rPr>
          <w:spacing w:val="-1"/>
        </w:rPr>
        <w:t>учебного</w:t>
      </w:r>
      <w:r>
        <w:t xml:space="preserve"> </w:t>
      </w:r>
      <w:r>
        <w:rPr>
          <w:spacing w:val="-1"/>
        </w:rPr>
        <w:t>предмета</w:t>
      </w:r>
      <w:r>
        <w:rPr>
          <w:spacing w:val="-3"/>
        </w:rPr>
        <w:t xml:space="preserve"> </w:t>
      </w:r>
      <w:r w:rsidR="00642792">
        <w:t>в 3</w:t>
      </w:r>
      <w:r>
        <w:rPr>
          <w:spacing w:val="1"/>
        </w:rPr>
        <w:t xml:space="preserve"> </w:t>
      </w:r>
      <w:r>
        <w:rPr>
          <w:spacing w:val="-1"/>
        </w:rPr>
        <w:t>классе</w:t>
      </w:r>
    </w:p>
    <w:p w:rsidR="00633553" w:rsidRDefault="00633553" w:rsidP="00633553">
      <w:pPr>
        <w:pStyle w:val="a3"/>
        <w:kinsoku w:val="0"/>
        <w:overflowPunct w:val="0"/>
        <w:spacing w:before="245"/>
        <w:ind w:left="102" w:right="232" w:firstLine="707"/>
        <w:jc w:val="both"/>
        <w:rPr>
          <w:spacing w:val="-1"/>
        </w:rPr>
      </w:pPr>
      <w:r>
        <w:t>В</w:t>
      </w:r>
      <w:r>
        <w:rPr>
          <w:spacing w:val="22"/>
        </w:rPr>
        <w:t xml:space="preserve"> </w:t>
      </w:r>
      <w:r>
        <w:t>классе</w:t>
      </w:r>
      <w:r>
        <w:rPr>
          <w:spacing w:val="11"/>
        </w:rPr>
        <w:t xml:space="preserve"> </w:t>
      </w:r>
      <w:r>
        <w:rPr>
          <w:spacing w:val="-1"/>
        </w:rPr>
        <w:t>обучается</w:t>
      </w:r>
      <w:r>
        <w:rPr>
          <w:spacing w:val="9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детей,</w:t>
      </w:r>
      <w:r>
        <w:rPr>
          <w:spacing w:val="10"/>
        </w:rPr>
        <w:t xml:space="preserve"> </w:t>
      </w:r>
      <w:r>
        <w:rPr>
          <w:spacing w:val="-1"/>
        </w:rPr>
        <w:t>по</w:t>
      </w:r>
      <w:r>
        <w:rPr>
          <w:spacing w:val="12"/>
        </w:rPr>
        <w:t xml:space="preserve"> </w:t>
      </w:r>
      <w:r>
        <w:rPr>
          <w:spacing w:val="-1"/>
        </w:rPr>
        <w:t>решению</w:t>
      </w:r>
      <w:r>
        <w:rPr>
          <w:spacing w:val="10"/>
        </w:rPr>
        <w:t xml:space="preserve"> </w:t>
      </w:r>
      <w:r>
        <w:rPr>
          <w:spacing w:val="-1"/>
        </w:rPr>
        <w:t>ПМПК.</w:t>
      </w:r>
      <w:r>
        <w:rPr>
          <w:spacing w:val="10"/>
        </w:rPr>
        <w:t xml:space="preserve"> </w:t>
      </w:r>
      <w:r>
        <w:t>Состав</w:t>
      </w:r>
      <w:r>
        <w:rPr>
          <w:spacing w:val="10"/>
        </w:rPr>
        <w:t xml:space="preserve"> </w:t>
      </w:r>
      <w:r>
        <w:rPr>
          <w:spacing w:val="-1"/>
        </w:rPr>
        <w:t>обучающихся</w:t>
      </w:r>
      <w:r>
        <w:rPr>
          <w:spacing w:val="23"/>
        </w:rPr>
        <w:t xml:space="preserve"> </w:t>
      </w:r>
      <w:r>
        <w:t>класса</w:t>
      </w:r>
      <w:r>
        <w:rPr>
          <w:spacing w:val="18"/>
        </w:rPr>
        <w:t xml:space="preserve"> </w:t>
      </w:r>
      <w:r>
        <w:rPr>
          <w:spacing w:val="-1"/>
        </w:rPr>
        <w:t>не</w:t>
      </w:r>
      <w:r>
        <w:rPr>
          <w:spacing w:val="18"/>
        </w:rPr>
        <w:t xml:space="preserve"> </w:t>
      </w:r>
      <w:r>
        <w:rPr>
          <w:spacing w:val="-2"/>
        </w:rPr>
        <w:t>однороден,</w:t>
      </w:r>
      <w:r>
        <w:rPr>
          <w:spacing w:val="17"/>
        </w:rPr>
        <w:t xml:space="preserve"> </w:t>
      </w:r>
      <w:r>
        <w:t>так</w:t>
      </w:r>
      <w:r>
        <w:rPr>
          <w:spacing w:val="18"/>
        </w:rPr>
        <w:t xml:space="preserve"> </w:t>
      </w:r>
      <w:r>
        <w:rPr>
          <w:spacing w:val="-1"/>
        </w:rPr>
        <w:t>как</w:t>
      </w:r>
      <w:r>
        <w:rPr>
          <w:spacing w:val="18"/>
        </w:rPr>
        <w:t xml:space="preserve"> </w:t>
      </w:r>
      <w:r>
        <w:rPr>
          <w:spacing w:val="-1"/>
        </w:rPr>
        <w:t>дети</w:t>
      </w:r>
      <w:r>
        <w:rPr>
          <w:spacing w:val="16"/>
        </w:rPr>
        <w:t xml:space="preserve"> </w:t>
      </w:r>
      <w:r>
        <w:rPr>
          <w:spacing w:val="-1"/>
        </w:rPr>
        <w:t>поступали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данный</w:t>
      </w:r>
      <w:r>
        <w:rPr>
          <w:spacing w:val="19"/>
        </w:rPr>
        <w:t xml:space="preserve"> </w:t>
      </w:r>
      <w:r>
        <w:rPr>
          <w:spacing w:val="-1"/>
        </w:rPr>
        <w:t>класс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разным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уров</w:t>
      </w:r>
      <w:proofErr w:type="spellEnd"/>
      <w:r>
        <w:rPr>
          <w:spacing w:val="-1"/>
        </w:rPr>
        <w:t>-</w:t>
      </w:r>
      <w:r>
        <w:rPr>
          <w:spacing w:val="37"/>
        </w:rPr>
        <w:t xml:space="preserve"> </w:t>
      </w:r>
      <w:r>
        <w:t>нем</w:t>
      </w:r>
      <w:r>
        <w:rPr>
          <w:spacing w:val="52"/>
        </w:rPr>
        <w:t xml:space="preserve"> </w:t>
      </w:r>
      <w:r>
        <w:rPr>
          <w:spacing w:val="-1"/>
        </w:rPr>
        <w:t>подготовленности,</w:t>
      </w:r>
      <w:r>
        <w:rPr>
          <w:spacing w:val="52"/>
        </w:rPr>
        <w:t xml:space="preserve"> </w:t>
      </w:r>
      <w:r>
        <w:rPr>
          <w:spacing w:val="-1"/>
        </w:rPr>
        <w:t>разной</w:t>
      </w:r>
      <w:r>
        <w:rPr>
          <w:spacing w:val="54"/>
        </w:rPr>
        <w:t xml:space="preserve"> </w:t>
      </w:r>
      <w:r>
        <w:rPr>
          <w:spacing w:val="-2"/>
        </w:rPr>
        <w:t>степенью</w:t>
      </w:r>
      <w:r>
        <w:rPr>
          <w:spacing w:val="53"/>
        </w:rPr>
        <w:t xml:space="preserve"> </w:t>
      </w:r>
      <w:r>
        <w:rPr>
          <w:spacing w:val="-1"/>
        </w:rPr>
        <w:t>тяжести</w:t>
      </w:r>
      <w:r>
        <w:rPr>
          <w:spacing w:val="52"/>
        </w:rPr>
        <w:t xml:space="preserve"> </w:t>
      </w:r>
      <w:r>
        <w:rPr>
          <w:spacing w:val="-1"/>
        </w:rPr>
        <w:t>дефекта.</w:t>
      </w:r>
      <w:r>
        <w:rPr>
          <w:spacing w:val="51"/>
        </w:rPr>
        <w:t xml:space="preserve"> </w:t>
      </w:r>
      <w:r>
        <w:t>У</w:t>
      </w:r>
      <w:r>
        <w:rPr>
          <w:spacing w:val="52"/>
        </w:rPr>
        <w:t xml:space="preserve"> </w:t>
      </w:r>
      <w:r>
        <w:rPr>
          <w:spacing w:val="-1"/>
        </w:rPr>
        <w:t>детей</w:t>
      </w:r>
      <w:r>
        <w:rPr>
          <w:spacing w:val="52"/>
        </w:rPr>
        <w:t xml:space="preserve"> </w:t>
      </w:r>
      <w:r>
        <w:rPr>
          <w:spacing w:val="-1"/>
        </w:rPr>
        <w:t>разный</w:t>
      </w:r>
      <w:r>
        <w:rPr>
          <w:spacing w:val="49"/>
        </w:rPr>
        <w:t xml:space="preserve"> </w:t>
      </w:r>
      <w:r>
        <w:rPr>
          <w:spacing w:val="-1"/>
        </w:rPr>
        <w:t>уровень</w:t>
      </w:r>
      <w:r>
        <w:rPr>
          <w:spacing w:val="18"/>
        </w:rPr>
        <w:t xml:space="preserve"> </w:t>
      </w:r>
      <w:r>
        <w:rPr>
          <w:spacing w:val="-1"/>
        </w:rPr>
        <w:t>развития</w:t>
      </w:r>
      <w:r>
        <w:rPr>
          <w:spacing w:val="19"/>
        </w:rPr>
        <w:t xml:space="preserve"> </w:t>
      </w:r>
      <w:r>
        <w:rPr>
          <w:spacing w:val="-1"/>
        </w:rPr>
        <w:t>фонематического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речевого</w:t>
      </w:r>
      <w:r>
        <w:rPr>
          <w:spacing w:val="17"/>
        </w:rPr>
        <w:t xml:space="preserve"> </w:t>
      </w:r>
      <w:r>
        <w:rPr>
          <w:spacing w:val="-1"/>
        </w:rPr>
        <w:t>слуха,</w:t>
      </w:r>
      <w:r>
        <w:rPr>
          <w:spacing w:val="18"/>
        </w:rPr>
        <w:t xml:space="preserve"> </w:t>
      </w:r>
      <w:r>
        <w:rPr>
          <w:spacing w:val="-1"/>
        </w:rPr>
        <w:t>правильного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звукопро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изношения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мыслительных</w:t>
      </w:r>
      <w:r>
        <w:rPr>
          <w:spacing w:val="1"/>
        </w:rPr>
        <w:t xml:space="preserve"> </w:t>
      </w:r>
      <w:r>
        <w:rPr>
          <w:spacing w:val="-1"/>
        </w:rPr>
        <w:t>операций:</w:t>
      </w:r>
      <w:r>
        <w:rPr>
          <w:spacing w:val="1"/>
        </w:rPr>
        <w:t xml:space="preserve"> </w:t>
      </w:r>
      <w:r>
        <w:rPr>
          <w:spacing w:val="-1"/>
        </w:rPr>
        <w:t>памяти, внимания,</w:t>
      </w:r>
      <w:r>
        <w:t xml:space="preserve"> </w:t>
      </w:r>
      <w:r>
        <w:rPr>
          <w:spacing w:val="-1"/>
        </w:rPr>
        <w:t>восприятия.</w:t>
      </w:r>
    </w:p>
    <w:p w:rsidR="00633553" w:rsidRDefault="00633553" w:rsidP="00633553">
      <w:pPr>
        <w:pStyle w:val="a3"/>
        <w:kinsoku w:val="0"/>
        <w:overflowPunct w:val="0"/>
        <w:ind w:left="102" w:right="226" w:firstLine="707"/>
        <w:jc w:val="both"/>
        <w:rPr>
          <w:spacing w:val="-1"/>
        </w:rPr>
      </w:pPr>
      <w:r>
        <w:t>Виду</w:t>
      </w:r>
      <w:r>
        <w:rPr>
          <w:spacing w:val="19"/>
        </w:rPr>
        <w:t xml:space="preserve"> </w:t>
      </w:r>
      <w:r>
        <w:rPr>
          <w:spacing w:val="-1"/>
        </w:rPr>
        <w:t>разного</w:t>
      </w:r>
      <w:r>
        <w:rPr>
          <w:spacing w:val="24"/>
        </w:rPr>
        <w:t xml:space="preserve"> </w:t>
      </w:r>
      <w:r>
        <w:rPr>
          <w:spacing w:val="-2"/>
        </w:rPr>
        <w:t>уровня</w:t>
      </w:r>
      <w:r>
        <w:rPr>
          <w:spacing w:val="23"/>
        </w:rPr>
        <w:t xml:space="preserve"> </w:t>
      </w:r>
      <w:r>
        <w:rPr>
          <w:spacing w:val="-1"/>
        </w:rPr>
        <w:t>подготовки</w:t>
      </w:r>
      <w:r>
        <w:rPr>
          <w:spacing w:val="23"/>
        </w:rPr>
        <w:t xml:space="preserve"> </w:t>
      </w:r>
      <w:r>
        <w:rPr>
          <w:spacing w:val="-1"/>
        </w:rPr>
        <w:t>учащихся</w:t>
      </w:r>
      <w:r>
        <w:rPr>
          <w:spacing w:val="21"/>
        </w:rPr>
        <w:t xml:space="preserve"> </w:t>
      </w:r>
      <w:r>
        <w:t>класса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обучению</w:t>
      </w:r>
      <w:r>
        <w:rPr>
          <w:spacing w:val="22"/>
        </w:rPr>
        <w:t xml:space="preserve"> </w:t>
      </w:r>
      <w:r>
        <w:rPr>
          <w:spacing w:val="-1"/>
        </w:rPr>
        <w:t>чтению</w:t>
      </w:r>
      <w:r>
        <w:rPr>
          <w:spacing w:val="2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rPr>
          <w:spacing w:val="-1"/>
        </w:rPr>
        <w:t>индивидуальных</w:t>
      </w:r>
      <w:r>
        <w:rPr>
          <w:spacing w:val="12"/>
        </w:rPr>
        <w:t xml:space="preserve"> </w:t>
      </w:r>
      <w:r>
        <w:rPr>
          <w:spacing w:val="-1"/>
        </w:rPr>
        <w:t>особенностей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возможностей,</w:t>
      </w:r>
      <w:r>
        <w:rPr>
          <w:spacing w:val="10"/>
        </w:rPr>
        <w:t xml:space="preserve"> </w:t>
      </w:r>
      <w:r>
        <w:rPr>
          <w:spacing w:val="-1"/>
        </w:rPr>
        <w:t>программный</w:t>
      </w:r>
      <w:r>
        <w:rPr>
          <w:spacing w:val="12"/>
        </w:rPr>
        <w:t xml:space="preserve"> </w:t>
      </w:r>
      <w:r>
        <w:rPr>
          <w:spacing w:val="-1"/>
        </w:rPr>
        <w:t>материал</w:t>
      </w:r>
      <w:r>
        <w:rPr>
          <w:spacing w:val="2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предмету</w:t>
      </w:r>
      <w:r>
        <w:rPr>
          <w:spacing w:val="38"/>
        </w:rPr>
        <w:t xml:space="preserve"> </w:t>
      </w:r>
      <w:r>
        <w:rPr>
          <w:spacing w:val="-1"/>
        </w:rPr>
        <w:t>делится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варианта,</w:t>
      </w:r>
      <w:r>
        <w:rPr>
          <w:spacing w:val="11"/>
        </w:rPr>
        <w:t xml:space="preserve"> </w:t>
      </w:r>
      <w:r>
        <w:rPr>
          <w:spacing w:val="-1"/>
        </w:rPr>
        <w:t>исходя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rPr>
          <w:spacing w:val="-2"/>
        </w:rPr>
        <w:t>зоны</w:t>
      </w:r>
      <w:r>
        <w:rPr>
          <w:spacing w:val="40"/>
        </w:rPr>
        <w:t xml:space="preserve"> </w:t>
      </w:r>
      <w:r>
        <w:rPr>
          <w:spacing w:val="-1"/>
        </w:rPr>
        <w:t>ближайшего</w:t>
      </w:r>
      <w:r>
        <w:rPr>
          <w:spacing w:val="41"/>
        </w:rPr>
        <w:t xml:space="preserve"> </w:t>
      </w:r>
      <w:r>
        <w:rPr>
          <w:spacing w:val="-1"/>
        </w:rPr>
        <w:t>развития</w:t>
      </w:r>
      <w:r>
        <w:rPr>
          <w:spacing w:val="37"/>
        </w:rPr>
        <w:t xml:space="preserve"> </w:t>
      </w:r>
      <w:r>
        <w:rPr>
          <w:spacing w:val="-1"/>
        </w:rPr>
        <w:t>обучающихся.</w:t>
      </w:r>
      <w:r>
        <w:t xml:space="preserve"> </w:t>
      </w:r>
      <w:r>
        <w:rPr>
          <w:spacing w:val="-1"/>
        </w:rPr>
        <w:t>Каждый</w:t>
      </w:r>
      <w:r>
        <w:t xml:space="preserve"> </w:t>
      </w:r>
      <w:r>
        <w:rPr>
          <w:spacing w:val="-2"/>
        </w:rPr>
        <w:t>вариант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 xml:space="preserve">же </w:t>
      </w:r>
      <w:r>
        <w:rPr>
          <w:spacing w:val="-2"/>
        </w:rPr>
        <w:t>требует</w:t>
      </w:r>
      <w:r>
        <w:t xml:space="preserve"> </w:t>
      </w:r>
      <w:r>
        <w:rPr>
          <w:spacing w:val="-1"/>
        </w:rPr>
        <w:t>индивидуального</w:t>
      </w:r>
      <w:r>
        <w:rPr>
          <w:spacing w:val="1"/>
        </w:rPr>
        <w:t xml:space="preserve"> </w:t>
      </w:r>
      <w:r>
        <w:rPr>
          <w:spacing w:val="-1"/>
        </w:rPr>
        <w:t xml:space="preserve">подхода, </w:t>
      </w:r>
      <w:r>
        <w:t>так</w:t>
      </w:r>
      <w:r>
        <w:rPr>
          <w:spacing w:val="41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rPr>
          <w:spacing w:val="-1"/>
        </w:rPr>
        <w:t>психофизические</w:t>
      </w:r>
      <w:r>
        <w:rPr>
          <w:spacing w:val="42"/>
        </w:rPr>
        <w:t xml:space="preserve"> </w:t>
      </w:r>
      <w:r>
        <w:rPr>
          <w:spacing w:val="-1"/>
        </w:rPr>
        <w:t>особенности</w:t>
      </w:r>
      <w:r>
        <w:rPr>
          <w:spacing w:val="45"/>
        </w:rPr>
        <w:t xml:space="preserve"> </w:t>
      </w:r>
      <w:r>
        <w:rPr>
          <w:spacing w:val="-1"/>
        </w:rPr>
        <w:t>обучающихся</w:t>
      </w:r>
      <w:r>
        <w:rPr>
          <w:spacing w:val="43"/>
        </w:rPr>
        <w:t xml:space="preserve"> </w:t>
      </w:r>
      <w:r>
        <w:rPr>
          <w:spacing w:val="-1"/>
        </w:rPr>
        <w:t>каждой</w:t>
      </w:r>
      <w:r>
        <w:rPr>
          <w:spacing w:val="43"/>
        </w:rPr>
        <w:t xml:space="preserve"> </w:t>
      </w:r>
      <w:r>
        <w:rPr>
          <w:spacing w:val="-1"/>
        </w:rPr>
        <w:t>группы</w:t>
      </w:r>
      <w:r>
        <w:rPr>
          <w:spacing w:val="43"/>
        </w:rPr>
        <w:t xml:space="preserve"> </w:t>
      </w:r>
      <w:r>
        <w:rPr>
          <w:spacing w:val="-2"/>
        </w:rPr>
        <w:t>индивиду-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альны</w:t>
      </w:r>
      <w:proofErr w:type="spellEnd"/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ind w:left="102" w:right="232" w:firstLine="707"/>
        <w:jc w:val="both"/>
        <w:rPr>
          <w:spacing w:val="-2"/>
        </w:rPr>
      </w:pPr>
      <w:r>
        <w:rPr>
          <w:spacing w:val="-1"/>
        </w:rPr>
        <w:t>Класс</w:t>
      </w:r>
      <w:r>
        <w:rPr>
          <w:spacing w:val="30"/>
        </w:rPr>
        <w:t xml:space="preserve"> </w:t>
      </w:r>
      <w:r>
        <w:rPr>
          <w:spacing w:val="-1"/>
        </w:rPr>
        <w:t>по</w:t>
      </w:r>
      <w:r>
        <w:rPr>
          <w:spacing w:val="31"/>
        </w:rPr>
        <w:t xml:space="preserve"> </w:t>
      </w:r>
      <w:r>
        <w:rPr>
          <w:spacing w:val="-1"/>
        </w:rPr>
        <w:t>степени</w:t>
      </w:r>
      <w:r>
        <w:rPr>
          <w:spacing w:val="31"/>
        </w:rPr>
        <w:t xml:space="preserve"> </w:t>
      </w:r>
      <w:r>
        <w:rPr>
          <w:spacing w:val="-1"/>
        </w:rPr>
        <w:t>усвоения</w:t>
      </w:r>
      <w:r>
        <w:rPr>
          <w:spacing w:val="31"/>
        </w:rPr>
        <w:t xml:space="preserve"> </w:t>
      </w:r>
      <w:r>
        <w:rPr>
          <w:spacing w:val="-1"/>
        </w:rPr>
        <w:t>учебного</w:t>
      </w:r>
      <w:r>
        <w:rPr>
          <w:spacing w:val="29"/>
        </w:rPr>
        <w:t xml:space="preserve"> </w:t>
      </w:r>
      <w:r>
        <w:rPr>
          <w:spacing w:val="-1"/>
        </w:rPr>
        <w:t>предмета</w:t>
      </w:r>
      <w:r>
        <w:rPr>
          <w:spacing w:val="30"/>
        </w:rPr>
        <w:t xml:space="preserve"> </w:t>
      </w:r>
      <w:r>
        <w:t>«Мир</w:t>
      </w:r>
      <w:r>
        <w:rPr>
          <w:spacing w:val="28"/>
        </w:rPr>
        <w:t xml:space="preserve"> </w:t>
      </w:r>
      <w:r>
        <w:rPr>
          <w:spacing w:val="-2"/>
        </w:rPr>
        <w:t>природы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чело-</w:t>
      </w:r>
      <w:r>
        <w:rPr>
          <w:spacing w:val="37"/>
        </w:rPr>
        <w:t xml:space="preserve"> </w:t>
      </w:r>
      <w:r>
        <w:rPr>
          <w:spacing w:val="-1"/>
        </w:rPr>
        <w:t>века»</w:t>
      </w:r>
      <w:r>
        <w:rPr>
          <w:spacing w:val="5"/>
        </w:rPr>
        <w:t xml:space="preserve"> </w:t>
      </w:r>
      <w:r>
        <w:t>1</w:t>
      </w:r>
      <w:r>
        <w:rPr>
          <w:spacing w:val="8"/>
        </w:rPr>
        <w:t xml:space="preserve"> </w:t>
      </w:r>
      <w:r>
        <w:rPr>
          <w:spacing w:val="-1"/>
        </w:rPr>
        <w:t>класса</w:t>
      </w:r>
      <w:r>
        <w:rPr>
          <w:spacing w:val="6"/>
        </w:rPr>
        <w:t xml:space="preserve"> </w:t>
      </w:r>
      <w:r>
        <w:rPr>
          <w:spacing w:val="-1"/>
        </w:rPr>
        <w:t>по</w:t>
      </w:r>
      <w:r>
        <w:rPr>
          <w:spacing w:val="4"/>
        </w:rPr>
        <w:t xml:space="preserve"> </w:t>
      </w:r>
      <w:r>
        <w:rPr>
          <w:spacing w:val="-1"/>
        </w:rPr>
        <w:t>программе</w:t>
      </w:r>
      <w:r>
        <w:rPr>
          <w:spacing w:val="6"/>
        </w:rPr>
        <w:t xml:space="preserve"> </w:t>
      </w:r>
      <w:r>
        <w:rPr>
          <w:spacing w:val="-1"/>
        </w:rPr>
        <w:t>ФГОС</w:t>
      </w:r>
      <w:r>
        <w:rPr>
          <w:spacing w:val="4"/>
        </w:rPr>
        <w:t xml:space="preserve"> </w:t>
      </w:r>
      <w:r>
        <w:rPr>
          <w:spacing w:val="-2"/>
        </w:rPr>
        <w:t>для</w:t>
      </w:r>
      <w:r>
        <w:rPr>
          <w:spacing w:val="6"/>
        </w:rPr>
        <w:t xml:space="preserve"> </w:t>
      </w:r>
      <w:r>
        <w:rPr>
          <w:spacing w:val="-1"/>
        </w:rPr>
        <w:t>детей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умственной</w:t>
      </w:r>
      <w:r>
        <w:rPr>
          <w:spacing w:val="7"/>
        </w:rPr>
        <w:t xml:space="preserve"> </w:t>
      </w:r>
      <w:r>
        <w:rPr>
          <w:spacing w:val="-1"/>
        </w:rPr>
        <w:t>отсталостью</w:t>
      </w:r>
      <w:r>
        <w:rPr>
          <w:spacing w:val="4"/>
        </w:rPr>
        <w:t xml:space="preserve"> </w:t>
      </w:r>
      <w:r>
        <w:rPr>
          <w:spacing w:val="-1"/>
        </w:rPr>
        <w:t>(ин-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теллектуальными</w:t>
      </w:r>
      <w:proofErr w:type="spellEnd"/>
      <w:r>
        <w:t xml:space="preserve"> </w:t>
      </w:r>
      <w:r>
        <w:rPr>
          <w:spacing w:val="-1"/>
        </w:rPr>
        <w:t>нарушениями)</w:t>
      </w:r>
      <w:r>
        <w:t xml:space="preserve"> </w:t>
      </w:r>
      <w:r>
        <w:rPr>
          <w:spacing w:val="-1"/>
        </w:rPr>
        <w:t>условно</w:t>
      </w:r>
      <w:r>
        <w:rPr>
          <w:spacing w:val="1"/>
        </w:rPr>
        <w:t xml:space="preserve"> </w:t>
      </w:r>
      <w:r>
        <w:rPr>
          <w:spacing w:val="-1"/>
        </w:rPr>
        <w:t>можно</w:t>
      </w:r>
      <w:r>
        <w:rPr>
          <w:spacing w:val="1"/>
        </w:rPr>
        <w:t xml:space="preserve"> </w:t>
      </w:r>
      <w:r>
        <w:rPr>
          <w:spacing w:val="-1"/>
        </w:rPr>
        <w:t xml:space="preserve">разделить </w:t>
      </w:r>
      <w:r>
        <w:t>на 3</w:t>
      </w:r>
      <w:r>
        <w:rPr>
          <w:spacing w:val="1"/>
        </w:rPr>
        <w:t xml:space="preserve"> </w:t>
      </w:r>
      <w:r>
        <w:rPr>
          <w:spacing w:val="-2"/>
        </w:rPr>
        <w:t>группы:</w:t>
      </w:r>
    </w:p>
    <w:p w:rsidR="00633553" w:rsidRDefault="00633553" w:rsidP="00633553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2958"/>
        <w:gridCol w:w="2899"/>
        <w:gridCol w:w="2900"/>
      </w:tblGrid>
      <w:tr w:rsidR="00633553" w:rsidTr="00642792">
        <w:trPr>
          <w:trHeight w:hRule="exact" w:val="3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1" w:lineRule="exact"/>
              <w:ind w:left="102"/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1" w:lineRule="exact"/>
              <w:ind w:left="903"/>
            </w:pPr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pacing w:val="70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группа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1" w:lineRule="exact"/>
              <w:ind w:left="853"/>
            </w:pPr>
            <w:r>
              <w:rPr>
                <w:b/>
                <w:bCs/>
                <w:sz w:val="28"/>
                <w:szCs w:val="28"/>
              </w:rPr>
              <w:t>II</w:t>
            </w:r>
            <w:r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группа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1" w:lineRule="exact"/>
              <w:ind w:left="801"/>
            </w:pPr>
            <w:r>
              <w:rPr>
                <w:b/>
                <w:bCs/>
                <w:spacing w:val="-1"/>
                <w:sz w:val="28"/>
                <w:szCs w:val="28"/>
              </w:rPr>
              <w:t>III</w:t>
            </w:r>
            <w:r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группа</w:t>
            </w:r>
          </w:p>
        </w:tc>
      </w:tr>
      <w:tr w:rsidR="00633553" w:rsidTr="00642792">
        <w:trPr>
          <w:trHeight w:hRule="exact" w:val="33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102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102"/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99"/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99"/>
            </w:pPr>
          </w:p>
        </w:tc>
      </w:tr>
      <w:tr w:rsidR="00633553" w:rsidTr="00642792">
        <w:trPr>
          <w:trHeight w:hRule="exact" w:val="33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102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102"/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99"/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99"/>
            </w:pPr>
          </w:p>
        </w:tc>
      </w:tr>
      <w:tr w:rsidR="00633553" w:rsidTr="00642792">
        <w:trPr>
          <w:trHeight w:hRule="exact" w:val="3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left="102"/>
            </w:pPr>
            <w:r>
              <w:rPr>
                <w:spacing w:val="1"/>
                <w:sz w:val="28"/>
                <w:szCs w:val="28"/>
              </w:rPr>
              <w:t>3.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left="99"/>
            </w:pPr>
          </w:p>
        </w:tc>
      </w:tr>
      <w:tr w:rsidR="00633553" w:rsidTr="00642792">
        <w:trPr>
          <w:trHeight w:hRule="exact" w:val="33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99"/>
            </w:pPr>
          </w:p>
        </w:tc>
      </w:tr>
    </w:tbl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kinsoku w:val="0"/>
        <w:overflowPunct w:val="0"/>
        <w:spacing w:before="19" w:line="280" w:lineRule="exact"/>
        <w:rPr>
          <w:sz w:val="28"/>
          <w:szCs w:val="28"/>
        </w:rPr>
      </w:pPr>
    </w:p>
    <w:p w:rsidR="00633553" w:rsidRDefault="00633553" w:rsidP="00633553">
      <w:pPr>
        <w:pStyle w:val="a3"/>
        <w:kinsoku w:val="0"/>
        <w:overflowPunct w:val="0"/>
        <w:spacing w:before="64"/>
        <w:ind w:left="102" w:right="230" w:firstLine="707"/>
        <w:jc w:val="both"/>
      </w:pPr>
      <w:r>
        <w:t>К</w:t>
      </w:r>
      <w:r>
        <w:rPr>
          <w:spacing w:val="33"/>
        </w:rPr>
        <w:t xml:space="preserve"> </w:t>
      </w:r>
      <w:r>
        <w:rPr>
          <w:b/>
          <w:bCs/>
        </w:rPr>
        <w:t>I</w:t>
      </w:r>
      <w:r>
        <w:rPr>
          <w:b/>
          <w:bCs/>
          <w:spacing w:val="34"/>
        </w:rPr>
        <w:t xml:space="preserve"> </w:t>
      </w:r>
      <w:r>
        <w:rPr>
          <w:b/>
          <w:bCs/>
          <w:spacing w:val="-1"/>
        </w:rPr>
        <w:t>группе</w:t>
      </w:r>
      <w:r>
        <w:rPr>
          <w:b/>
          <w:bCs/>
          <w:spacing w:val="31"/>
        </w:rPr>
        <w:t xml:space="preserve"> </w:t>
      </w:r>
      <w:r>
        <w:rPr>
          <w:spacing w:val="-1"/>
        </w:rPr>
        <w:t>относятся</w:t>
      </w:r>
      <w:r>
        <w:rPr>
          <w:spacing w:val="33"/>
        </w:rPr>
        <w:t xml:space="preserve"> </w:t>
      </w:r>
      <w:r>
        <w:rPr>
          <w:spacing w:val="-1"/>
        </w:rPr>
        <w:t>обучающиеся,</w:t>
      </w:r>
      <w:r>
        <w:rPr>
          <w:spacing w:val="32"/>
        </w:rPr>
        <w:t xml:space="preserve"> </w:t>
      </w:r>
      <w:r>
        <w:rPr>
          <w:spacing w:val="-1"/>
        </w:rPr>
        <w:t>которые</w:t>
      </w:r>
      <w:r>
        <w:rPr>
          <w:spacing w:val="33"/>
        </w:rPr>
        <w:t xml:space="preserve"> </w:t>
      </w:r>
      <w:r>
        <w:rPr>
          <w:spacing w:val="-1"/>
        </w:rPr>
        <w:t>владеют</w:t>
      </w:r>
      <w:r>
        <w:rPr>
          <w:spacing w:val="31"/>
        </w:rPr>
        <w:t xml:space="preserve"> </w:t>
      </w:r>
      <w:r>
        <w:rPr>
          <w:spacing w:val="-1"/>
        </w:rPr>
        <w:t>элементарными</w:t>
      </w:r>
      <w:r>
        <w:rPr>
          <w:spacing w:val="25"/>
        </w:rPr>
        <w:t xml:space="preserve"> </w:t>
      </w:r>
      <w:r>
        <w:rPr>
          <w:spacing w:val="-1"/>
        </w:rPr>
        <w:t>представлениями</w:t>
      </w:r>
      <w:r>
        <w:rPr>
          <w:spacing w:val="23"/>
        </w:rPr>
        <w:t xml:space="preserve"> </w:t>
      </w:r>
      <w:r>
        <w:rPr>
          <w:spacing w:val="-1"/>
        </w:rPr>
        <w:t>об</w:t>
      </w:r>
      <w:r>
        <w:rPr>
          <w:spacing w:val="21"/>
        </w:rPr>
        <w:t xml:space="preserve"> </w:t>
      </w:r>
      <w:r>
        <w:rPr>
          <w:spacing w:val="-1"/>
        </w:rPr>
        <w:t>окружающем</w:t>
      </w:r>
      <w:r>
        <w:rPr>
          <w:spacing w:val="22"/>
        </w:rPr>
        <w:t xml:space="preserve"> </w:t>
      </w:r>
      <w:r>
        <w:rPr>
          <w:spacing w:val="-1"/>
        </w:rPr>
        <w:t>мире,</w:t>
      </w:r>
      <w:r>
        <w:rPr>
          <w:spacing w:val="20"/>
        </w:rPr>
        <w:t xml:space="preserve"> </w:t>
      </w:r>
      <w:r>
        <w:rPr>
          <w:spacing w:val="-1"/>
        </w:rPr>
        <w:t>понимают</w:t>
      </w:r>
      <w:r>
        <w:rPr>
          <w:spacing w:val="22"/>
        </w:rPr>
        <w:t xml:space="preserve"> </w:t>
      </w:r>
      <w:r>
        <w:rPr>
          <w:spacing w:val="-1"/>
        </w:rPr>
        <w:t>явления</w:t>
      </w:r>
      <w:r>
        <w:rPr>
          <w:spacing w:val="21"/>
        </w:rPr>
        <w:t xml:space="preserve"> </w:t>
      </w:r>
      <w:r>
        <w:rPr>
          <w:spacing w:val="-1"/>
        </w:rPr>
        <w:t>природы,</w:t>
      </w:r>
      <w:r>
        <w:rPr>
          <w:spacing w:val="20"/>
        </w:rPr>
        <w:t xml:space="preserve"> </w:t>
      </w:r>
      <w:r>
        <w:rPr>
          <w:spacing w:val="-1"/>
        </w:rPr>
        <w:t>имеют</w:t>
      </w:r>
      <w:r>
        <w:rPr>
          <w:spacing w:val="37"/>
        </w:rPr>
        <w:t xml:space="preserve"> </w:t>
      </w:r>
      <w:r>
        <w:rPr>
          <w:spacing w:val="-1"/>
        </w:rPr>
        <w:t>общее</w:t>
      </w:r>
      <w:r>
        <w:rPr>
          <w:spacing w:val="28"/>
        </w:rPr>
        <w:t xml:space="preserve"> </w:t>
      </w:r>
      <w:r>
        <w:rPr>
          <w:spacing w:val="-1"/>
        </w:rPr>
        <w:t>представление</w:t>
      </w:r>
      <w:r>
        <w:rPr>
          <w:spacing w:val="2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начальный</w:t>
      </w:r>
      <w:r>
        <w:rPr>
          <w:spacing w:val="29"/>
        </w:rPr>
        <w:t xml:space="preserve"> </w:t>
      </w:r>
      <w:r>
        <w:rPr>
          <w:spacing w:val="-1"/>
        </w:rPr>
        <w:t>опыт</w:t>
      </w:r>
      <w:r>
        <w:rPr>
          <w:spacing w:val="30"/>
        </w:rPr>
        <w:t xml:space="preserve"> </w:t>
      </w:r>
      <w:r>
        <w:rPr>
          <w:spacing w:val="-1"/>
        </w:rPr>
        <w:t>безопасного</w:t>
      </w:r>
      <w:r>
        <w:rPr>
          <w:spacing w:val="31"/>
        </w:rPr>
        <w:t xml:space="preserve"> </w:t>
      </w:r>
      <w:r>
        <w:rPr>
          <w:spacing w:val="-1"/>
        </w:rPr>
        <w:t>взаимодействия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объ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t>ектами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явлениями</w:t>
      </w:r>
      <w:r>
        <w:rPr>
          <w:spacing w:val="19"/>
        </w:rPr>
        <w:t xml:space="preserve"> </w:t>
      </w:r>
      <w:r>
        <w:rPr>
          <w:spacing w:val="-1"/>
        </w:rPr>
        <w:t>окружающего</w:t>
      </w:r>
      <w:r>
        <w:rPr>
          <w:spacing w:val="19"/>
        </w:rPr>
        <w:t xml:space="preserve"> </w:t>
      </w:r>
      <w:r>
        <w:rPr>
          <w:spacing w:val="-1"/>
        </w:rPr>
        <w:t>мира.</w:t>
      </w:r>
      <w:r>
        <w:rPr>
          <w:spacing w:val="20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rPr>
          <w:spacing w:val="-1"/>
        </w:rPr>
        <w:t>этой</w:t>
      </w:r>
      <w:r>
        <w:rPr>
          <w:spacing w:val="19"/>
        </w:rPr>
        <w:t xml:space="preserve"> </w:t>
      </w:r>
      <w:r>
        <w:rPr>
          <w:spacing w:val="-1"/>
        </w:rPr>
        <w:t>группы</w:t>
      </w:r>
      <w:r>
        <w:rPr>
          <w:spacing w:val="21"/>
        </w:rPr>
        <w:t xml:space="preserve"> </w:t>
      </w:r>
      <w:r>
        <w:rPr>
          <w:spacing w:val="-1"/>
        </w:rPr>
        <w:t>учащихся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формиро</w:t>
      </w:r>
      <w:proofErr w:type="spellEnd"/>
      <w:r>
        <w:rPr>
          <w:spacing w:val="-1"/>
        </w:rPr>
        <w:t>-</w:t>
      </w:r>
      <w:r>
        <w:rPr>
          <w:spacing w:val="29"/>
        </w:rPr>
        <w:t xml:space="preserve"> </w:t>
      </w:r>
      <w:proofErr w:type="spellStart"/>
      <w:r>
        <w:t>вано</w:t>
      </w:r>
      <w:proofErr w:type="spellEnd"/>
      <w:r>
        <w:rPr>
          <w:spacing w:val="56"/>
        </w:rPr>
        <w:t xml:space="preserve"> </w:t>
      </w:r>
      <w:r>
        <w:rPr>
          <w:spacing w:val="-1"/>
        </w:rPr>
        <w:t>связное</w:t>
      </w:r>
      <w:r>
        <w:rPr>
          <w:spacing w:val="56"/>
        </w:rPr>
        <w:t xml:space="preserve"> </w:t>
      </w:r>
      <w:r>
        <w:rPr>
          <w:spacing w:val="-1"/>
        </w:rPr>
        <w:t>высказывание,</w:t>
      </w:r>
      <w:r>
        <w:rPr>
          <w:spacing w:val="54"/>
        </w:rPr>
        <w:t xml:space="preserve"> </w:t>
      </w:r>
      <w:r>
        <w:rPr>
          <w:spacing w:val="-1"/>
        </w:rPr>
        <w:t>они</w:t>
      </w:r>
      <w:r>
        <w:rPr>
          <w:spacing w:val="54"/>
        </w:rPr>
        <w:t xml:space="preserve"> </w:t>
      </w:r>
      <w:r>
        <w:rPr>
          <w:spacing w:val="-1"/>
        </w:rPr>
        <w:t>могут</w:t>
      </w:r>
      <w:r>
        <w:rPr>
          <w:spacing w:val="56"/>
        </w:rPr>
        <w:t xml:space="preserve"> </w:t>
      </w:r>
      <w:r>
        <w:rPr>
          <w:spacing w:val="-1"/>
        </w:rPr>
        <w:t>произвести</w:t>
      </w:r>
      <w:r>
        <w:rPr>
          <w:spacing w:val="57"/>
        </w:rPr>
        <w:t xml:space="preserve"> </w:t>
      </w:r>
      <w:r>
        <w:rPr>
          <w:spacing w:val="-1"/>
        </w:rPr>
        <w:t>элементарный</w:t>
      </w:r>
      <w:r>
        <w:rPr>
          <w:spacing w:val="57"/>
        </w:rPr>
        <w:t xml:space="preserve"> </w:t>
      </w:r>
      <w:r>
        <w:rPr>
          <w:spacing w:val="-1"/>
        </w:rPr>
        <w:t>анализ</w:t>
      </w:r>
      <w:r>
        <w:rPr>
          <w:spacing w:val="5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синтез</w:t>
      </w:r>
      <w:r>
        <w:rPr>
          <w:spacing w:val="42"/>
        </w:rPr>
        <w:t xml:space="preserve"> </w:t>
      </w:r>
      <w:r>
        <w:rPr>
          <w:spacing w:val="-2"/>
        </w:rPr>
        <w:t>информации,</w:t>
      </w:r>
      <w:r>
        <w:rPr>
          <w:spacing w:val="42"/>
        </w:rPr>
        <w:t xml:space="preserve"> </w:t>
      </w:r>
      <w:r>
        <w:rPr>
          <w:spacing w:val="-1"/>
        </w:rPr>
        <w:t>делать</w:t>
      </w:r>
      <w:r>
        <w:rPr>
          <w:spacing w:val="41"/>
        </w:rPr>
        <w:t xml:space="preserve"> </w:t>
      </w:r>
      <w:r>
        <w:rPr>
          <w:spacing w:val="-1"/>
        </w:rPr>
        <w:t>простые</w:t>
      </w:r>
      <w:r>
        <w:rPr>
          <w:spacing w:val="42"/>
        </w:rPr>
        <w:t xml:space="preserve"> </w:t>
      </w:r>
      <w:r>
        <w:rPr>
          <w:spacing w:val="-1"/>
        </w:rPr>
        <w:t>выводы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основой</w:t>
      </w:r>
      <w:r>
        <w:rPr>
          <w:spacing w:val="40"/>
        </w:rPr>
        <w:t xml:space="preserve"> </w:t>
      </w:r>
      <w:r>
        <w:rPr>
          <w:spacing w:val="-1"/>
        </w:rPr>
        <w:t>на</w:t>
      </w:r>
      <w:r>
        <w:rPr>
          <w:spacing w:val="42"/>
        </w:rPr>
        <w:t xml:space="preserve"> </w:t>
      </w:r>
      <w:r>
        <w:rPr>
          <w:spacing w:val="-1"/>
        </w:rPr>
        <w:t>свой</w:t>
      </w:r>
      <w:r>
        <w:rPr>
          <w:spacing w:val="43"/>
        </w:rPr>
        <w:t xml:space="preserve"> </w:t>
      </w:r>
      <w:r>
        <w:rPr>
          <w:spacing w:val="-1"/>
        </w:rPr>
        <w:t>жизненный</w:t>
      </w:r>
      <w:r>
        <w:rPr>
          <w:spacing w:val="51"/>
        </w:rPr>
        <w:t xml:space="preserve"> </w:t>
      </w:r>
      <w:r>
        <w:rPr>
          <w:spacing w:val="-1"/>
        </w:rPr>
        <w:t>опыт.</w:t>
      </w:r>
    </w:p>
    <w:p w:rsidR="00633553" w:rsidRDefault="00633553" w:rsidP="00633553">
      <w:pPr>
        <w:pStyle w:val="a3"/>
        <w:kinsoku w:val="0"/>
        <w:overflowPunct w:val="0"/>
        <w:ind w:left="102" w:right="225" w:firstLine="707"/>
        <w:jc w:val="both"/>
        <w:rPr>
          <w:spacing w:val="-1"/>
        </w:rPr>
      </w:pPr>
      <w:r>
        <w:t>Ко</w:t>
      </w:r>
      <w:r>
        <w:rPr>
          <w:spacing w:val="19"/>
        </w:rPr>
        <w:t xml:space="preserve"> </w:t>
      </w:r>
      <w:r>
        <w:rPr>
          <w:b/>
          <w:bCs/>
        </w:rPr>
        <w:t>II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группе</w:t>
      </w:r>
      <w:r>
        <w:rPr>
          <w:b/>
          <w:bCs/>
          <w:spacing w:val="19"/>
        </w:rPr>
        <w:t xml:space="preserve"> </w:t>
      </w:r>
      <w:r>
        <w:rPr>
          <w:spacing w:val="-1"/>
        </w:rPr>
        <w:t>относятся</w:t>
      </w:r>
      <w:r>
        <w:rPr>
          <w:spacing w:val="19"/>
        </w:rPr>
        <w:t xml:space="preserve"> </w:t>
      </w:r>
      <w:r>
        <w:rPr>
          <w:spacing w:val="-1"/>
        </w:rPr>
        <w:t>обучающиеся,</w:t>
      </w:r>
      <w:r>
        <w:rPr>
          <w:spacing w:val="18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rPr>
          <w:spacing w:val="-1"/>
        </w:rPr>
        <w:t>которых</w:t>
      </w:r>
      <w:r>
        <w:rPr>
          <w:spacing w:val="19"/>
        </w:rPr>
        <w:t xml:space="preserve"> </w:t>
      </w:r>
      <w:r>
        <w:rPr>
          <w:spacing w:val="-1"/>
        </w:rPr>
        <w:t>знания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представле</w:t>
      </w:r>
      <w:proofErr w:type="spellEnd"/>
      <w:r>
        <w:rPr>
          <w:spacing w:val="-1"/>
        </w:rPr>
        <w:t>-</w:t>
      </w:r>
      <w:r>
        <w:rPr>
          <w:spacing w:val="55"/>
        </w:rPr>
        <w:t xml:space="preserve"> </w:t>
      </w:r>
      <w:proofErr w:type="spellStart"/>
      <w:r>
        <w:t>ния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об</w:t>
      </w:r>
      <w:r>
        <w:rPr>
          <w:spacing w:val="31"/>
        </w:rPr>
        <w:t xml:space="preserve"> </w:t>
      </w:r>
      <w:r>
        <w:rPr>
          <w:spacing w:val="-1"/>
        </w:rPr>
        <w:t>окружающем</w:t>
      </w:r>
      <w:r>
        <w:rPr>
          <w:spacing w:val="29"/>
        </w:rPr>
        <w:t xml:space="preserve"> </w:t>
      </w:r>
      <w:r>
        <w:t>мире</w:t>
      </w:r>
      <w:r>
        <w:rPr>
          <w:spacing w:val="30"/>
        </w:rPr>
        <w:t xml:space="preserve"> </w:t>
      </w:r>
      <w:r>
        <w:rPr>
          <w:spacing w:val="-2"/>
        </w:rPr>
        <w:t>сформированы</w:t>
      </w:r>
      <w:r>
        <w:rPr>
          <w:spacing w:val="31"/>
        </w:rPr>
        <w:t xml:space="preserve"> </w:t>
      </w:r>
      <w:r>
        <w:rPr>
          <w:spacing w:val="-1"/>
        </w:rPr>
        <w:t>частично,</w:t>
      </w:r>
      <w:r>
        <w:rPr>
          <w:spacing w:val="29"/>
        </w:rPr>
        <w:t xml:space="preserve"> </w:t>
      </w:r>
      <w:r>
        <w:rPr>
          <w:spacing w:val="-1"/>
        </w:rPr>
        <w:t>фрагментарно.</w:t>
      </w:r>
      <w:r>
        <w:rPr>
          <w:spacing w:val="29"/>
        </w:rPr>
        <w:t xml:space="preserve"> </w:t>
      </w:r>
      <w:r>
        <w:t>Эти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зна</w:t>
      </w:r>
      <w:proofErr w:type="spellEnd"/>
      <w:r>
        <w:rPr>
          <w:spacing w:val="-1"/>
        </w:rPr>
        <w:t>-</w:t>
      </w:r>
      <w:r>
        <w:rPr>
          <w:spacing w:val="47"/>
        </w:rPr>
        <w:t xml:space="preserve"> </w:t>
      </w:r>
      <w:proofErr w:type="spellStart"/>
      <w:r>
        <w:t>ния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носят</w:t>
      </w:r>
      <w:r>
        <w:rPr>
          <w:spacing w:val="16"/>
        </w:rPr>
        <w:t xml:space="preserve"> </w:t>
      </w:r>
      <w:r>
        <w:rPr>
          <w:spacing w:val="-1"/>
        </w:rPr>
        <w:t>поверхностный</w:t>
      </w:r>
      <w:r>
        <w:rPr>
          <w:spacing w:val="16"/>
        </w:rPr>
        <w:t xml:space="preserve"> </w:t>
      </w:r>
      <w:r>
        <w:rPr>
          <w:spacing w:val="-1"/>
        </w:rPr>
        <w:t>характер,</w:t>
      </w:r>
      <w:r>
        <w:rPr>
          <w:spacing w:val="15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систематизированы.</w:t>
      </w:r>
      <w:r>
        <w:rPr>
          <w:spacing w:val="13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этих</w:t>
      </w:r>
      <w:r>
        <w:rPr>
          <w:spacing w:val="17"/>
        </w:rPr>
        <w:t xml:space="preserve"> </w:t>
      </w:r>
      <w:r>
        <w:rPr>
          <w:spacing w:val="-1"/>
        </w:rPr>
        <w:t>учащихся</w:t>
      </w:r>
      <w:r>
        <w:rPr>
          <w:spacing w:val="35"/>
        </w:rPr>
        <w:t xml:space="preserve"> </w:t>
      </w:r>
      <w:r>
        <w:rPr>
          <w:spacing w:val="-1"/>
        </w:rPr>
        <w:t>сформировано</w:t>
      </w:r>
      <w:r>
        <w:rPr>
          <w:spacing w:val="38"/>
        </w:rPr>
        <w:t xml:space="preserve"> </w:t>
      </w:r>
      <w:r>
        <w:rPr>
          <w:spacing w:val="-1"/>
        </w:rPr>
        <w:t>общее</w:t>
      </w:r>
      <w:r>
        <w:rPr>
          <w:spacing w:val="40"/>
        </w:rPr>
        <w:t xml:space="preserve"> </w:t>
      </w:r>
      <w:r>
        <w:rPr>
          <w:spacing w:val="-1"/>
        </w:rP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безопасном</w:t>
      </w:r>
      <w:r>
        <w:rPr>
          <w:spacing w:val="37"/>
        </w:rPr>
        <w:t xml:space="preserve"> </w:t>
      </w:r>
      <w:r>
        <w:rPr>
          <w:spacing w:val="-1"/>
        </w:rPr>
        <w:t>взаимодействии</w:t>
      </w:r>
      <w:r>
        <w:rPr>
          <w:spacing w:val="40"/>
        </w:rPr>
        <w:t xml:space="preserve"> </w:t>
      </w:r>
      <w:r>
        <w:t>с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объек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t>тами</w:t>
      </w:r>
      <w:proofErr w:type="spellEnd"/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явлениями</w:t>
      </w:r>
      <w:r>
        <w:rPr>
          <w:spacing w:val="6"/>
        </w:rPr>
        <w:t xml:space="preserve"> </w:t>
      </w:r>
      <w:r>
        <w:rPr>
          <w:spacing w:val="-1"/>
        </w:rPr>
        <w:t>окружающего</w:t>
      </w:r>
      <w:r>
        <w:rPr>
          <w:spacing w:val="9"/>
        </w:rPr>
        <w:t xml:space="preserve"> </w:t>
      </w:r>
      <w:r>
        <w:rPr>
          <w:spacing w:val="-2"/>
        </w:rPr>
        <w:t>мира,</w:t>
      </w:r>
      <w:r>
        <w:rPr>
          <w:spacing w:val="8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rPr>
          <w:spacing w:val="-1"/>
        </w:rPr>
        <w:t>носят</w:t>
      </w:r>
      <w:r>
        <w:rPr>
          <w:spacing w:val="8"/>
        </w:rPr>
        <w:t xml:space="preserve"> </w:t>
      </w:r>
      <w:r>
        <w:rPr>
          <w:spacing w:val="-1"/>
        </w:rPr>
        <w:t>теоретический</w:t>
      </w:r>
      <w:r>
        <w:rPr>
          <w:spacing w:val="6"/>
        </w:rPr>
        <w:t xml:space="preserve"> </w:t>
      </w:r>
      <w:r>
        <w:rPr>
          <w:spacing w:val="-1"/>
        </w:rPr>
        <w:t>характер,</w:t>
      </w:r>
      <w:r>
        <w:rPr>
          <w:spacing w:val="35"/>
        </w:rPr>
        <w:t xml:space="preserve"> </w:t>
      </w:r>
      <w:r>
        <w:t>знают</w:t>
      </w:r>
      <w:r>
        <w:rPr>
          <w:spacing w:val="8"/>
        </w:rPr>
        <w:t xml:space="preserve"> </w:t>
      </w:r>
      <w:r>
        <w:rPr>
          <w:spacing w:val="-1"/>
        </w:rPr>
        <w:t>некоторые</w:t>
      </w:r>
      <w:r>
        <w:rPr>
          <w:spacing w:val="8"/>
        </w:rPr>
        <w:t xml:space="preserve"> </w:t>
      </w:r>
      <w:r>
        <w:rPr>
          <w:spacing w:val="-1"/>
        </w:rPr>
        <w:t>правила</w:t>
      </w:r>
      <w:r>
        <w:rPr>
          <w:spacing w:val="8"/>
        </w:rPr>
        <w:t xml:space="preserve"> </w:t>
      </w:r>
      <w:r>
        <w:rPr>
          <w:spacing w:val="-1"/>
        </w:rPr>
        <w:t>поведения,</w:t>
      </w:r>
      <w:r>
        <w:rPr>
          <w:spacing w:val="8"/>
        </w:rPr>
        <w:t xml:space="preserve"> </w:t>
      </w:r>
      <w:r>
        <w:t>но</w:t>
      </w:r>
      <w:r>
        <w:rPr>
          <w:spacing w:val="10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rPr>
          <w:spacing w:val="-1"/>
        </w:rPr>
        <w:t>соотносят</w:t>
      </w:r>
      <w:r>
        <w:rPr>
          <w:spacing w:val="9"/>
        </w:rPr>
        <w:t xml:space="preserve"> </w:t>
      </w:r>
      <w:r>
        <w:rPr>
          <w:spacing w:val="-1"/>
        </w:rPr>
        <w:t>их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-1"/>
        </w:rPr>
        <w:t>практической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дея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тельность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rPr>
          <w:spacing w:val="-1"/>
        </w:rPr>
        <w:t>могут</w:t>
      </w:r>
      <w:r>
        <w:rPr>
          <w:spacing w:val="5"/>
        </w:rPr>
        <w:t xml:space="preserve"> </w:t>
      </w:r>
      <w:r>
        <w:rPr>
          <w:spacing w:val="-1"/>
        </w:rPr>
        <w:t>соотнести</w:t>
      </w:r>
      <w:r>
        <w:rPr>
          <w:spacing w:val="4"/>
        </w:rPr>
        <w:t xml:space="preserve"> </w:t>
      </w:r>
      <w:r>
        <w:rPr>
          <w:spacing w:val="-2"/>
        </w:rPr>
        <w:t>со</w:t>
      </w:r>
      <w:r>
        <w:rPr>
          <w:spacing w:val="6"/>
        </w:rPr>
        <w:t xml:space="preserve"> </w:t>
      </w:r>
      <w:r>
        <w:rPr>
          <w:spacing w:val="-1"/>
        </w:rPr>
        <w:t>своим</w:t>
      </w:r>
      <w:r>
        <w:rPr>
          <w:spacing w:val="6"/>
        </w:rPr>
        <w:t xml:space="preserve"> </w:t>
      </w:r>
      <w:r>
        <w:rPr>
          <w:spacing w:val="-1"/>
        </w:rPr>
        <w:t>жизненным</w:t>
      </w:r>
      <w:r>
        <w:rPr>
          <w:spacing w:val="3"/>
        </w:rPr>
        <w:t xml:space="preserve"> </w:t>
      </w:r>
      <w:r>
        <w:rPr>
          <w:spacing w:val="-1"/>
        </w:rPr>
        <w:t>опытом.</w:t>
      </w:r>
      <w:r>
        <w:rPr>
          <w:spacing w:val="2"/>
        </w:rPr>
        <w:t xml:space="preserve"> </w:t>
      </w:r>
      <w:r>
        <w:rPr>
          <w:spacing w:val="-1"/>
        </w:rPr>
        <w:t>Производят</w:t>
      </w:r>
      <w:r>
        <w:rPr>
          <w:spacing w:val="35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синтез</w:t>
      </w:r>
      <w:r>
        <w:rPr>
          <w:spacing w:val="13"/>
        </w:rPr>
        <w:t xml:space="preserve"> </w:t>
      </w:r>
      <w:r>
        <w:rPr>
          <w:spacing w:val="-1"/>
        </w:rPr>
        <w:t>предлагаемой</w:t>
      </w:r>
      <w:r>
        <w:rPr>
          <w:spacing w:val="17"/>
        </w:rPr>
        <w:t xml:space="preserve"> </w:t>
      </w:r>
      <w:r>
        <w:rPr>
          <w:spacing w:val="-1"/>
        </w:rPr>
        <w:t>информации</w:t>
      </w:r>
      <w:r>
        <w:rPr>
          <w:spacing w:val="16"/>
        </w:rPr>
        <w:t xml:space="preserve"> </w:t>
      </w:r>
      <w:r>
        <w:rPr>
          <w:spacing w:val="-1"/>
        </w:rPr>
        <w:t>только</w:t>
      </w:r>
      <w:r>
        <w:rPr>
          <w:spacing w:val="15"/>
        </w:rPr>
        <w:t xml:space="preserve"> </w:t>
      </w:r>
      <w:r>
        <w:rPr>
          <w:spacing w:val="-1"/>
        </w:rPr>
        <w:t>при</w:t>
      </w:r>
      <w:r>
        <w:rPr>
          <w:spacing w:val="14"/>
        </w:rPr>
        <w:t xml:space="preserve"> </w:t>
      </w:r>
      <w:r>
        <w:rPr>
          <w:spacing w:val="-1"/>
        </w:rPr>
        <w:t>направляющей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кор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ректирующей</w:t>
      </w:r>
      <w:proofErr w:type="spellEnd"/>
      <w:r>
        <w:t xml:space="preserve"> </w:t>
      </w:r>
      <w:r>
        <w:rPr>
          <w:spacing w:val="-2"/>
        </w:rPr>
        <w:t>помощи</w:t>
      </w:r>
      <w:r>
        <w:t xml:space="preserve"> </w:t>
      </w:r>
      <w:r>
        <w:rPr>
          <w:spacing w:val="-1"/>
        </w:rPr>
        <w:t>учителя.</w:t>
      </w:r>
    </w:p>
    <w:p w:rsidR="00633553" w:rsidRDefault="00633553" w:rsidP="00633553">
      <w:pPr>
        <w:pStyle w:val="a3"/>
        <w:kinsoku w:val="0"/>
        <w:overflowPunct w:val="0"/>
        <w:ind w:left="102" w:right="228" w:firstLine="707"/>
        <w:jc w:val="both"/>
        <w:rPr>
          <w:spacing w:val="-1"/>
        </w:rPr>
      </w:pPr>
      <w:r>
        <w:t>К</w:t>
      </w:r>
      <w:r>
        <w:rPr>
          <w:spacing w:val="23"/>
        </w:rPr>
        <w:t xml:space="preserve"> </w:t>
      </w:r>
      <w:r>
        <w:rPr>
          <w:b/>
          <w:bCs/>
          <w:spacing w:val="-1"/>
        </w:rPr>
        <w:t>III</w:t>
      </w:r>
      <w:r>
        <w:rPr>
          <w:b/>
          <w:bCs/>
          <w:spacing w:val="25"/>
        </w:rPr>
        <w:t xml:space="preserve"> </w:t>
      </w:r>
      <w:r>
        <w:rPr>
          <w:b/>
          <w:bCs/>
          <w:spacing w:val="-1"/>
        </w:rPr>
        <w:t>группе</w:t>
      </w:r>
      <w:r>
        <w:rPr>
          <w:b/>
          <w:bCs/>
          <w:spacing w:val="22"/>
        </w:rPr>
        <w:t xml:space="preserve"> </w:t>
      </w:r>
      <w:r>
        <w:rPr>
          <w:spacing w:val="-1"/>
        </w:rPr>
        <w:t>относятся</w:t>
      </w:r>
      <w:r>
        <w:rPr>
          <w:spacing w:val="21"/>
        </w:rPr>
        <w:t xml:space="preserve"> </w:t>
      </w:r>
      <w:r>
        <w:rPr>
          <w:spacing w:val="-1"/>
        </w:rPr>
        <w:t>обучающиеся,</w:t>
      </w:r>
      <w:r>
        <w:rPr>
          <w:spacing w:val="20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rPr>
          <w:spacing w:val="-1"/>
        </w:rPr>
        <w:t>сформировано</w:t>
      </w:r>
      <w:r>
        <w:rPr>
          <w:spacing w:val="22"/>
        </w:rPr>
        <w:t xml:space="preserve"> </w:t>
      </w:r>
      <w:r>
        <w:rPr>
          <w:spacing w:val="-1"/>
        </w:rPr>
        <w:t>об-</w:t>
      </w:r>
      <w:r>
        <w:rPr>
          <w:spacing w:val="47"/>
        </w:rPr>
        <w:t xml:space="preserve"> </w:t>
      </w:r>
      <w:proofErr w:type="spellStart"/>
      <w:r>
        <w:t>щее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представление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предметах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2"/>
        </w:rPr>
        <w:t>явлениях</w:t>
      </w:r>
      <w:r>
        <w:rPr>
          <w:spacing w:val="7"/>
        </w:rPr>
        <w:t xml:space="preserve"> </w:t>
      </w:r>
      <w:r>
        <w:rPr>
          <w:spacing w:val="-1"/>
        </w:rPr>
        <w:t>окружающего</w:t>
      </w:r>
      <w:r>
        <w:rPr>
          <w:spacing w:val="9"/>
        </w:rPr>
        <w:t xml:space="preserve"> </w:t>
      </w:r>
      <w:r>
        <w:rPr>
          <w:spacing w:val="-1"/>
        </w:rPr>
        <w:t>мира,</w:t>
      </w:r>
      <w:r>
        <w:rPr>
          <w:spacing w:val="6"/>
        </w:rPr>
        <w:t xml:space="preserve"> </w:t>
      </w:r>
      <w:r>
        <w:rPr>
          <w:spacing w:val="-1"/>
        </w:rPr>
        <w:t>владеют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зна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ниями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ограниченными</w:t>
      </w:r>
      <w:r>
        <w:rPr>
          <w:spacing w:val="17"/>
        </w:rPr>
        <w:t xml:space="preserve"> </w:t>
      </w:r>
      <w:r>
        <w:rPr>
          <w:spacing w:val="-1"/>
        </w:rPr>
        <w:t>рамками</w:t>
      </w:r>
      <w:r>
        <w:rPr>
          <w:spacing w:val="16"/>
        </w:rPr>
        <w:t xml:space="preserve"> </w:t>
      </w:r>
      <w:r>
        <w:rPr>
          <w:spacing w:val="-1"/>
        </w:rPr>
        <w:t>обихода.</w:t>
      </w:r>
      <w:r>
        <w:rPr>
          <w:spacing w:val="18"/>
        </w:rPr>
        <w:t xml:space="preserve"> </w:t>
      </w:r>
      <w:r>
        <w:t>Эти</w:t>
      </w:r>
      <w:r>
        <w:rPr>
          <w:spacing w:val="18"/>
        </w:rPr>
        <w:t xml:space="preserve"> </w:t>
      </w:r>
      <w:r>
        <w:rPr>
          <w:spacing w:val="-1"/>
        </w:rPr>
        <w:t>учащиеся</w:t>
      </w:r>
      <w:r>
        <w:rPr>
          <w:spacing w:val="19"/>
        </w:rPr>
        <w:t xml:space="preserve"> </w:t>
      </w:r>
      <w:r>
        <w:rPr>
          <w:spacing w:val="-1"/>
        </w:rPr>
        <w:t>не</w:t>
      </w:r>
      <w:r>
        <w:rPr>
          <w:spacing w:val="16"/>
        </w:rPr>
        <w:t xml:space="preserve"> </w:t>
      </w:r>
      <w:r>
        <w:t>могут</w:t>
      </w:r>
      <w:r>
        <w:rPr>
          <w:spacing w:val="18"/>
        </w:rPr>
        <w:t xml:space="preserve"> </w:t>
      </w:r>
      <w:r>
        <w:rPr>
          <w:spacing w:val="-1"/>
        </w:rPr>
        <w:t>произвести</w:t>
      </w:r>
      <w:r>
        <w:rPr>
          <w:spacing w:val="27"/>
        </w:rPr>
        <w:t xml:space="preserve"> </w:t>
      </w:r>
      <w:r>
        <w:rPr>
          <w:spacing w:val="-1"/>
        </w:rPr>
        <w:t>элементарный</w:t>
      </w:r>
      <w:r>
        <w:rPr>
          <w:spacing w:val="19"/>
        </w:rPr>
        <w:t xml:space="preserve"> </w:t>
      </w:r>
      <w:r>
        <w:rPr>
          <w:spacing w:val="-2"/>
        </w:rPr>
        <w:t>анализ</w:t>
      </w:r>
      <w:r>
        <w:rPr>
          <w:spacing w:val="17"/>
        </w:rPr>
        <w:t xml:space="preserve"> </w:t>
      </w:r>
      <w:r>
        <w:rPr>
          <w:spacing w:val="-1"/>
        </w:rPr>
        <w:t>предлагаемой</w:t>
      </w:r>
      <w:r>
        <w:rPr>
          <w:spacing w:val="19"/>
        </w:rPr>
        <w:t xml:space="preserve"> </w:t>
      </w:r>
      <w:r>
        <w:rPr>
          <w:spacing w:val="-1"/>
        </w:rPr>
        <w:t>информации,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rPr>
          <w:spacing w:val="-1"/>
        </w:rPr>
        <w:t>соотносят</w:t>
      </w:r>
      <w:r>
        <w:rPr>
          <w:spacing w:val="18"/>
        </w:rPr>
        <w:t xml:space="preserve"> </w:t>
      </w:r>
      <w:r>
        <w:rPr>
          <w:spacing w:val="-1"/>
        </w:rPr>
        <w:t>свой</w:t>
      </w:r>
      <w:r>
        <w:rPr>
          <w:spacing w:val="19"/>
        </w:rPr>
        <w:t xml:space="preserve"> </w:t>
      </w:r>
      <w:r>
        <w:rPr>
          <w:spacing w:val="-1"/>
        </w:rPr>
        <w:t>жизнен-</w:t>
      </w:r>
    </w:p>
    <w:p w:rsidR="00633553" w:rsidRDefault="00633553" w:rsidP="00633553">
      <w:pPr>
        <w:pStyle w:val="a3"/>
        <w:kinsoku w:val="0"/>
        <w:overflowPunct w:val="0"/>
        <w:ind w:left="102" w:right="228" w:firstLine="707"/>
        <w:jc w:val="both"/>
        <w:rPr>
          <w:spacing w:val="-1"/>
        </w:rPr>
        <w:sectPr w:rsidR="00633553">
          <w:pgSz w:w="11910" w:h="16840"/>
          <w:pgMar w:top="1060" w:right="620" w:bottom="280" w:left="1600" w:header="720" w:footer="720" w:gutter="0"/>
          <w:cols w:space="720" w:equalWidth="0">
            <w:col w:w="9690"/>
          </w:cols>
          <w:noEndnote/>
        </w:sectPr>
      </w:pPr>
    </w:p>
    <w:p w:rsidR="00633553" w:rsidRDefault="00633553" w:rsidP="00633553">
      <w:pPr>
        <w:pStyle w:val="a3"/>
        <w:kinsoku w:val="0"/>
        <w:overflowPunct w:val="0"/>
        <w:spacing w:before="47" w:line="241" w:lineRule="auto"/>
        <w:ind w:left="102" w:right="106" w:firstLine="0"/>
        <w:rPr>
          <w:spacing w:val="-1"/>
        </w:rPr>
      </w:pPr>
      <w:proofErr w:type="spellStart"/>
      <w:r>
        <w:rPr>
          <w:spacing w:val="-1"/>
        </w:rPr>
        <w:lastRenderedPageBreak/>
        <w:t>ный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опыт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1"/>
        </w:rPr>
        <w:t>безопасным</w:t>
      </w:r>
      <w:r>
        <w:rPr>
          <w:spacing w:val="23"/>
        </w:rPr>
        <w:t xml:space="preserve"> </w:t>
      </w:r>
      <w:r>
        <w:rPr>
          <w:spacing w:val="-2"/>
        </w:rPr>
        <w:t>взаимодействием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объектами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явлениями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окружа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ющего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мира.</w:t>
      </w:r>
    </w:p>
    <w:p w:rsidR="00633553" w:rsidRDefault="00633553" w:rsidP="00633553">
      <w:pPr>
        <w:pStyle w:val="a3"/>
        <w:kinsoku w:val="0"/>
        <w:overflowPunct w:val="0"/>
        <w:ind w:left="102" w:right="110" w:firstLine="707"/>
        <w:jc w:val="both"/>
        <w:rPr>
          <w:spacing w:val="-1"/>
        </w:rPr>
      </w:pPr>
      <w:r>
        <w:rPr>
          <w:spacing w:val="-1"/>
        </w:rPr>
        <w:t>Каждой</w:t>
      </w:r>
      <w:r>
        <w:rPr>
          <w:spacing w:val="43"/>
        </w:rPr>
        <w:t xml:space="preserve"> </w:t>
      </w:r>
      <w:r>
        <w:rPr>
          <w:spacing w:val="-2"/>
        </w:rPr>
        <w:t>группе</w:t>
      </w:r>
      <w:r>
        <w:rPr>
          <w:spacing w:val="40"/>
        </w:rPr>
        <w:t xml:space="preserve"> </w:t>
      </w:r>
      <w:r>
        <w:rPr>
          <w:spacing w:val="-1"/>
        </w:rP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rPr>
          <w:spacing w:val="-1"/>
        </w:rPr>
        <w:t>уроках</w:t>
      </w:r>
      <w:r>
        <w:rPr>
          <w:spacing w:val="43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rPr>
          <w:spacing w:val="-1"/>
        </w:rPr>
        <w:t>учебному</w:t>
      </w:r>
      <w:r>
        <w:rPr>
          <w:spacing w:val="38"/>
        </w:rPr>
        <w:t xml:space="preserve"> </w:t>
      </w:r>
      <w:r>
        <w:rPr>
          <w:spacing w:val="-1"/>
        </w:rPr>
        <w:t>предмету</w:t>
      </w:r>
      <w:r>
        <w:rPr>
          <w:spacing w:val="38"/>
        </w:rPr>
        <w:t xml:space="preserve"> </w:t>
      </w:r>
      <w:r>
        <w:rPr>
          <w:spacing w:val="-1"/>
        </w:rPr>
        <w:t>«Мир</w:t>
      </w:r>
      <w:r>
        <w:rPr>
          <w:spacing w:val="41"/>
        </w:rPr>
        <w:t xml:space="preserve"> </w:t>
      </w:r>
      <w:r>
        <w:rPr>
          <w:spacing w:val="-1"/>
        </w:rPr>
        <w:t>природы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человека»</w:t>
      </w:r>
      <w:r>
        <w:rPr>
          <w:spacing w:val="7"/>
        </w:rPr>
        <w:t xml:space="preserve"> </w:t>
      </w:r>
      <w:r>
        <w:rPr>
          <w:spacing w:val="-1"/>
        </w:rPr>
        <w:t>предлагаются</w:t>
      </w:r>
      <w:r>
        <w:rPr>
          <w:spacing w:val="8"/>
        </w:rPr>
        <w:t xml:space="preserve"> </w:t>
      </w:r>
      <w:r>
        <w:rPr>
          <w:spacing w:val="-1"/>
        </w:rPr>
        <w:t>посильные</w:t>
      </w:r>
      <w:r>
        <w:rPr>
          <w:spacing w:val="8"/>
        </w:rPr>
        <w:t xml:space="preserve"> </w:t>
      </w:r>
      <w:r>
        <w:rPr>
          <w:spacing w:val="-2"/>
        </w:rPr>
        <w:t>задания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осуществляется</w:t>
      </w:r>
      <w:r>
        <w:rPr>
          <w:spacing w:val="57"/>
        </w:rPr>
        <w:t xml:space="preserve"> </w:t>
      </w:r>
      <w:r>
        <w:rPr>
          <w:spacing w:val="-1"/>
        </w:rPr>
        <w:t>направляющая</w:t>
      </w:r>
      <w:r>
        <w:rPr>
          <w:spacing w:val="54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корректирующая</w:t>
      </w:r>
      <w:r>
        <w:rPr>
          <w:spacing w:val="57"/>
        </w:rPr>
        <w:t xml:space="preserve"> </w:t>
      </w:r>
      <w:r>
        <w:rPr>
          <w:spacing w:val="-1"/>
        </w:rPr>
        <w:t>помощь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зависимости</w:t>
      </w:r>
      <w:r>
        <w:rPr>
          <w:spacing w:val="55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rPr>
          <w:spacing w:val="-2"/>
        </w:rPr>
        <w:t>зоны</w:t>
      </w:r>
      <w:r>
        <w:rPr>
          <w:spacing w:val="54"/>
        </w:rPr>
        <w:t xml:space="preserve"> </w:t>
      </w:r>
      <w:r>
        <w:t>их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бли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жайшего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актуальных</w:t>
      </w:r>
      <w:r>
        <w:rPr>
          <w:spacing w:val="1"/>
        </w:rPr>
        <w:t xml:space="preserve"> </w:t>
      </w:r>
      <w:r>
        <w:rPr>
          <w:spacing w:val="-1"/>
        </w:rPr>
        <w:t>знаний.</w:t>
      </w:r>
    </w:p>
    <w:p w:rsidR="00633553" w:rsidRDefault="00633553" w:rsidP="00633553">
      <w:pPr>
        <w:pStyle w:val="a3"/>
        <w:kinsoku w:val="0"/>
        <w:overflowPunct w:val="0"/>
        <w:ind w:left="102" w:right="110" w:firstLine="707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 w:equalWidth="0">
            <w:col w:w="9570"/>
          </w:cols>
          <w:noEndnote/>
        </w:sectPr>
      </w:pPr>
    </w:p>
    <w:p w:rsidR="00633553" w:rsidRDefault="00633553" w:rsidP="00633553">
      <w:pPr>
        <w:pStyle w:val="1"/>
        <w:kinsoku w:val="0"/>
        <w:overflowPunct w:val="0"/>
        <w:ind w:left="2058" w:right="117"/>
        <w:rPr>
          <w:b w:val="0"/>
          <w:bCs w:val="0"/>
        </w:rPr>
      </w:pPr>
      <w:r>
        <w:rPr>
          <w:spacing w:val="-1"/>
        </w:rPr>
        <w:lastRenderedPageBreak/>
        <w:t>Общая</w:t>
      </w:r>
      <w:r>
        <w:rPr>
          <w:spacing w:val="-2"/>
        </w:rPr>
        <w:t xml:space="preserve"> </w:t>
      </w:r>
      <w:r>
        <w:rPr>
          <w:spacing w:val="-1"/>
        </w:rPr>
        <w:t>характеристика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pStyle w:val="a3"/>
        <w:kinsoku w:val="0"/>
        <w:overflowPunct w:val="0"/>
        <w:spacing w:before="245"/>
        <w:ind w:left="102" w:right="107" w:firstLine="707"/>
        <w:jc w:val="both"/>
        <w:rPr>
          <w:spacing w:val="-1"/>
        </w:rPr>
      </w:pPr>
      <w:r>
        <w:rPr>
          <w:spacing w:val="-1"/>
        </w:rPr>
        <w:t>Курс</w:t>
      </w:r>
      <w:r>
        <w:rPr>
          <w:spacing w:val="8"/>
        </w:rPr>
        <w:t xml:space="preserve"> </w:t>
      </w:r>
      <w:r>
        <w:rPr>
          <w:spacing w:val="-1"/>
        </w:rPr>
        <w:t>«Мир</w:t>
      </w:r>
      <w:r>
        <w:rPr>
          <w:spacing w:val="7"/>
        </w:rPr>
        <w:t xml:space="preserve"> </w:t>
      </w:r>
      <w:r>
        <w:rPr>
          <w:spacing w:val="-2"/>
        </w:rPr>
        <w:t>природы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человека»</w:t>
      </w:r>
      <w:r>
        <w:rPr>
          <w:spacing w:val="10"/>
        </w:rPr>
        <w:t xml:space="preserve"> </w:t>
      </w:r>
      <w:r>
        <w:rPr>
          <w:spacing w:val="-1"/>
        </w:rPr>
        <w:t>является</w:t>
      </w:r>
      <w:r>
        <w:rPr>
          <w:spacing w:val="9"/>
        </w:rPr>
        <w:t xml:space="preserve"> </w:t>
      </w:r>
      <w:r>
        <w:rPr>
          <w:spacing w:val="-1"/>
        </w:rPr>
        <w:t>начальным</w:t>
      </w:r>
      <w:r>
        <w:rPr>
          <w:spacing w:val="8"/>
        </w:rPr>
        <w:t xml:space="preserve"> </w:t>
      </w:r>
      <w:r>
        <w:rPr>
          <w:spacing w:val="-2"/>
        </w:rPr>
        <w:t>звеном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формиро</w:t>
      </w:r>
      <w:proofErr w:type="spellEnd"/>
      <w:r>
        <w:rPr>
          <w:spacing w:val="-1"/>
        </w:rPr>
        <w:t>-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вания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естествоведческих</w:t>
      </w:r>
      <w:r>
        <w:rPr>
          <w:spacing w:val="26"/>
        </w:rPr>
        <w:t xml:space="preserve"> </w:t>
      </w:r>
      <w:r>
        <w:rPr>
          <w:spacing w:val="-1"/>
        </w:rPr>
        <w:t>знаний,</w:t>
      </w:r>
      <w:r>
        <w:rPr>
          <w:spacing w:val="25"/>
        </w:rPr>
        <w:t xml:space="preserve"> </w:t>
      </w:r>
      <w:r>
        <w:rPr>
          <w:spacing w:val="-1"/>
        </w:rPr>
        <w:t>пропедевтическим</w:t>
      </w:r>
      <w:r>
        <w:rPr>
          <w:spacing w:val="25"/>
        </w:rPr>
        <w:t xml:space="preserve"> </w:t>
      </w:r>
      <w:r>
        <w:rPr>
          <w:spacing w:val="-1"/>
        </w:rPr>
        <w:t>этапом</w:t>
      </w:r>
      <w:r>
        <w:rPr>
          <w:spacing w:val="25"/>
        </w:rPr>
        <w:t xml:space="preserve"> </w:t>
      </w:r>
      <w:r>
        <w:rPr>
          <w:spacing w:val="-1"/>
        </w:rPr>
        <w:t>формирования</w:t>
      </w:r>
      <w:r>
        <w:rPr>
          <w:spacing w:val="26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rPr>
          <w:spacing w:val="-1"/>
        </w:rPr>
        <w:t>учащихся</w:t>
      </w:r>
      <w:r>
        <w:rPr>
          <w:spacing w:val="23"/>
        </w:rPr>
        <w:t xml:space="preserve"> </w:t>
      </w:r>
      <w:r>
        <w:rPr>
          <w:spacing w:val="-1"/>
        </w:rPr>
        <w:t>умений</w:t>
      </w:r>
      <w:r>
        <w:rPr>
          <w:spacing w:val="21"/>
        </w:rPr>
        <w:t xml:space="preserve"> </w:t>
      </w:r>
      <w:r>
        <w:rPr>
          <w:spacing w:val="-1"/>
        </w:rPr>
        <w:t>наблюдать,</w:t>
      </w:r>
      <w:r>
        <w:rPr>
          <w:spacing w:val="22"/>
        </w:rPr>
        <w:t xml:space="preserve"> </w:t>
      </w:r>
      <w:r>
        <w:rPr>
          <w:spacing w:val="-1"/>
        </w:rPr>
        <w:t>анализировать,</w:t>
      </w:r>
      <w:r>
        <w:rPr>
          <w:spacing w:val="22"/>
        </w:rPr>
        <w:t xml:space="preserve"> </w:t>
      </w:r>
      <w:r>
        <w:rPr>
          <w:spacing w:val="-1"/>
        </w:rPr>
        <w:t>взаимодействовать</w:t>
      </w:r>
      <w:r>
        <w:rPr>
          <w:spacing w:val="21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окружаю-</w:t>
      </w:r>
      <w:r>
        <w:rPr>
          <w:spacing w:val="49"/>
        </w:rPr>
        <w:t xml:space="preserve"> </w:t>
      </w:r>
      <w:proofErr w:type="spellStart"/>
      <w:r>
        <w:t>щим</w:t>
      </w:r>
      <w:proofErr w:type="spellEnd"/>
      <w:r>
        <w:t xml:space="preserve"> </w:t>
      </w:r>
      <w:r>
        <w:rPr>
          <w:spacing w:val="-1"/>
        </w:rPr>
        <w:t>миром.</w:t>
      </w:r>
    </w:p>
    <w:p w:rsidR="00633553" w:rsidRDefault="00633553" w:rsidP="00633553">
      <w:pPr>
        <w:pStyle w:val="a3"/>
        <w:kinsoku w:val="0"/>
        <w:overflowPunct w:val="0"/>
        <w:ind w:left="102" w:right="110" w:firstLine="707"/>
        <w:jc w:val="both"/>
        <w:rPr>
          <w:spacing w:val="-1"/>
        </w:rPr>
      </w:pPr>
      <w:r>
        <w:rPr>
          <w:spacing w:val="-1"/>
        </w:rPr>
        <w:t>Содержание</w:t>
      </w:r>
      <w:r>
        <w:rPr>
          <w:spacing w:val="52"/>
        </w:rPr>
        <w:t xml:space="preserve"> </w:t>
      </w:r>
      <w:r>
        <w:rPr>
          <w:spacing w:val="-1"/>
        </w:rPr>
        <w:t>дисциплины</w:t>
      </w:r>
      <w:r>
        <w:rPr>
          <w:spacing w:val="52"/>
        </w:rPr>
        <w:t xml:space="preserve"> </w:t>
      </w:r>
      <w:r>
        <w:rPr>
          <w:spacing w:val="-1"/>
        </w:rPr>
        <w:t>предусматривает</w:t>
      </w:r>
      <w:r>
        <w:rPr>
          <w:spacing w:val="53"/>
        </w:rPr>
        <w:t xml:space="preserve"> </w:t>
      </w:r>
      <w:r>
        <w:rPr>
          <w:spacing w:val="-1"/>
        </w:rPr>
        <w:t>знакомство</w:t>
      </w:r>
      <w:r>
        <w:rPr>
          <w:spacing w:val="55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-1"/>
        </w:rPr>
        <w:t>объектами</w:t>
      </w:r>
      <w:r>
        <w:rPr>
          <w:spacing w:val="5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явлениями</w:t>
      </w:r>
      <w:r>
        <w:rPr>
          <w:spacing w:val="51"/>
        </w:rPr>
        <w:t xml:space="preserve"> </w:t>
      </w:r>
      <w:r>
        <w:rPr>
          <w:spacing w:val="-1"/>
        </w:rPr>
        <w:t>окружающего</w:t>
      </w:r>
      <w:r>
        <w:rPr>
          <w:spacing w:val="50"/>
        </w:rPr>
        <w:t xml:space="preserve"> </w:t>
      </w:r>
      <w:r>
        <w:rPr>
          <w:spacing w:val="-1"/>
        </w:rPr>
        <w:t>мира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дает</w:t>
      </w:r>
      <w:r>
        <w:rPr>
          <w:spacing w:val="49"/>
        </w:rPr>
        <w:t xml:space="preserve"> </w:t>
      </w:r>
      <w:r>
        <w:rPr>
          <w:spacing w:val="-1"/>
        </w:rPr>
        <w:t>возможность</w:t>
      </w:r>
      <w:r>
        <w:rPr>
          <w:spacing w:val="48"/>
        </w:rPr>
        <w:t xml:space="preserve"> </w:t>
      </w:r>
      <w:r>
        <w:rPr>
          <w:spacing w:val="-1"/>
        </w:rPr>
        <w:t>постепенно</w:t>
      </w:r>
      <w:r>
        <w:rPr>
          <w:spacing w:val="50"/>
        </w:rPr>
        <w:t xml:space="preserve"> </w:t>
      </w:r>
      <w:r>
        <w:rPr>
          <w:spacing w:val="-1"/>
        </w:rPr>
        <w:t>раскрывать</w:t>
      </w:r>
      <w:r>
        <w:rPr>
          <w:spacing w:val="45"/>
        </w:rPr>
        <w:t xml:space="preserve"> </w:t>
      </w:r>
      <w:r>
        <w:rPr>
          <w:spacing w:val="-1"/>
        </w:rPr>
        <w:t>причинно-следственные</w:t>
      </w:r>
      <w:r>
        <w:rPr>
          <w:spacing w:val="37"/>
        </w:rPr>
        <w:t xml:space="preserve"> </w:t>
      </w:r>
      <w:r>
        <w:rPr>
          <w:spacing w:val="-1"/>
        </w:rPr>
        <w:t>связи</w:t>
      </w:r>
      <w:r>
        <w:rPr>
          <w:spacing w:val="40"/>
        </w:rPr>
        <w:t xml:space="preserve"> </w:t>
      </w:r>
      <w:r>
        <w:rPr>
          <w:spacing w:val="-1"/>
        </w:rPr>
        <w:t>между</w:t>
      </w:r>
      <w:r>
        <w:rPr>
          <w:spacing w:val="36"/>
        </w:rPr>
        <w:t xml:space="preserve"> </w:t>
      </w:r>
      <w:r>
        <w:rPr>
          <w:spacing w:val="-1"/>
        </w:rPr>
        <w:t>природными</w:t>
      </w:r>
      <w:r>
        <w:rPr>
          <w:spacing w:val="38"/>
        </w:rPr>
        <w:t xml:space="preserve"> </w:t>
      </w:r>
      <w:r>
        <w:rPr>
          <w:spacing w:val="-1"/>
        </w:rPr>
        <w:t>явлениями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жизнью</w:t>
      </w:r>
      <w:r>
        <w:rPr>
          <w:spacing w:val="36"/>
        </w:rPr>
        <w:t xml:space="preserve"> </w:t>
      </w:r>
      <w:proofErr w:type="spellStart"/>
      <w:r>
        <w:t>че</w:t>
      </w:r>
      <w:proofErr w:type="spellEnd"/>
      <w:r>
        <w:t>-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ловека</w:t>
      </w:r>
      <w:proofErr w:type="spellEnd"/>
      <w:r>
        <w:rPr>
          <w:spacing w:val="-1"/>
        </w:rPr>
        <w:t>.</w:t>
      </w:r>
    </w:p>
    <w:p w:rsidR="00633553" w:rsidRDefault="00633553" w:rsidP="00633553">
      <w:pPr>
        <w:pStyle w:val="a3"/>
        <w:kinsoku w:val="0"/>
        <w:overflowPunct w:val="0"/>
        <w:ind w:left="102" w:right="104" w:firstLine="707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отборе</w:t>
      </w:r>
      <w:r>
        <w:rPr>
          <w:spacing w:val="35"/>
        </w:rPr>
        <w:t xml:space="preserve"> </w:t>
      </w:r>
      <w:r>
        <w:rPr>
          <w:spacing w:val="-2"/>
        </w:rPr>
        <w:t>содержания</w:t>
      </w:r>
      <w:r>
        <w:rPr>
          <w:spacing w:val="35"/>
        </w:rPr>
        <w:t xml:space="preserve"> </w:t>
      </w:r>
      <w:r>
        <w:rPr>
          <w:spacing w:val="-1"/>
        </w:rPr>
        <w:t>курса</w:t>
      </w:r>
      <w:r>
        <w:rPr>
          <w:spacing w:val="35"/>
        </w:rPr>
        <w:t xml:space="preserve"> </w:t>
      </w:r>
      <w:r>
        <w:rPr>
          <w:spacing w:val="-1"/>
        </w:rPr>
        <w:t>«Мир</w:t>
      </w:r>
      <w:r>
        <w:rPr>
          <w:spacing w:val="36"/>
        </w:rPr>
        <w:t xml:space="preserve"> </w:t>
      </w:r>
      <w:r>
        <w:rPr>
          <w:spacing w:val="-2"/>
        </w:rPr>
        <w:t>природы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человека»</w:t>
      </w:r>
      <w:r>
        <w:rPr>
          <w:spacing w:val="36"/>
        </w:rPr>
        <w:t xml:space="preserve"> </w:t>
      </w:r>
      <w:r>
        <w:rPr>
          <w:spacing w:val="-1"/>
        </w:rPr>
        <w:t>учтены</w:t>
      </w:r>
      <w:r>
        <w:rPr>
          <w:spacing w:val="35"/>
        </w:rPr>
        <w:t xml:space="preserve"> </w:t>
      </w:r>
      <w:r>
        <w:t>со-</w:t>
      </w:r>
      <w:r>
        <w:rPr>
          <w:spacing w:val="55"/>
        </w:rPr>
        <w:t xml:space="preserve"> </w:t>
      </w:r>
      <w:r>
        <w:rPr>
          <w:spacing w:val="-1"/>
        </w:rPr>
        <w:t>временные</w:t>
      </w:r>
      <w:r>
        <w:rPr>
          <w:spacing w:val="42"/>
        </w:rPr>
        <w:t xml:space="preserve"> </w:t>
      </w:r>
      <w:r>
        <w:rPr>
          <w:spacing w:val="-1"/>
        </w:rPr>
        <w:t>научные</w:t>
      </w:r>
      <w:r>
        <w:rPr>
          <w:spacing w:val="42"/>
        </w:rPr>
        <w:t xml:space="preserve"> </w:t>
      </w:r>
      <w:r>
        <w:rPr>
          <w:spacing w:val="-1"/>
        </w:rPr>
        <w:t>данные</w:t>
      </w:r>
      <w:r>
        <w:rPr>
          <w:spacing w:val="42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rPr>
          <w:spacing w:val="-1"/>
        </w:rPr>
        <w:t>особенностях</w:t>
      </w:r>
      <w:r>
        <w:rPr>
          <w:spacing w:val="44"/>
        </w:rPr>
        <w:t xml:space="preserve"> </w:t>
      </w:r>
      <w:r>
        <w:rPr>
          <w:spacing w:val="-1"/>
        </w:rPr>
        <w:t>познавательной</w:t>
      </w:r>
      <w:r>
        <w:rPr>
          <w:spacing w:val="43"/>
        </w:rPr>
        <w:t xml:space="preserve"> </w:t>
      </w:r>
      <w:r>
        <w:rPr>
          <w:spacing w:val="-1"/>
        </w:rPr>
        <w:t>деятельности,</w:t>
      </w:r>
      <w:r>
        <w:rPr>
          <w:spacing w:val="59"/>
        </w:rPr>
        <w:t xml:space="preserve"> </w:t>
      </w:r>
      <w:r>
        <w:rPr>
          <w:spacing w:val="-1"/>
        </w:rPr>
        <w:t>эмоционально</w:t>
      </w:r>
      <w:r>
        <w:rPr>
          <w:spacing w:val="9"/>
        </w:rPr>
        <w:t xml:space="preserve"> </w:t>
      </w:r>
      <w:r>
        <w:rPr>
          <w:spacing w:val="-1"/>
        </w:rPr>
        <w:t>волевой</w:t>
      </w:r>
      <w:r>
        <w:rPr>
          <w:spacing w:val="9"/>
        </w:rPr>
        <w:t xml:space="preserve"> </w:t>
      </w:r>
      <w:r>
        <w:rPr>
          <w:spacing w:val="-1"/>
        </w:rPr>
        <w:t>регуляции,</w:t>
      </w:r>
      <w:r>
        <w:rPr>
          <w:spacing w:val="8"/>
        </w:rPr>
        <w:t xml:space="preserve"> </w:t>
      </w:r>
      <w:r>
        <w:rPr>
          <w:spacing w:val="-2"/>
        </w:rPr>
        <w:t>поведения</w:t>
      </w:r>
      <w:r>
        <w:rPr>
          <w:spacing w:val="8"/>
        </w:rPr>
        <w:t xml:space="preserve"> </w:t>
      </w:r>
      <w:r>
        <w:rPr>
          <w:spacing w:val="-1"/>
        </w:rPr>
        <w:t>младших</w:t>
      </w:r>
      <w:r>
        <w:rPr>
          <w:spacing w:val="9"/>
        </w:rPr>
        <w:t xml:space="preserve"> </w:t>
      </w:r>
      <w:r>
        <w:rPr>
          <w:spacing w:val="-1"/>
        </w:rPr>
        <w:t>школьников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2"/>
        </w:rPr>
        <w:t>ум-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ственной</w:t>
      </w:r>
      <w:proofErr w:type="spellEnd"/>
      <w:r>
        <w:t xml:space="preserve"> </w:t>
      </w:r>
      <w:r>
        <w:rPr>
          <w:spacing w:val="-1"/>
        </w:rPr>
        <w:t>отсталостью (интеллектуальными</w:t>
      </w:r>
      <w:r>
        <w:t xml:space="preserve"> </w:t>
      </w:r>
      <w:r>
        <w:rPr>
          <w:spacing w:val="-1"/>
        </w:rPr>
        <w:t>нарушениями).</w:t>
      </w:r>
    </w:p>
    <w:p w:rsidR="00633553" w:rsidRDefault="00633553" w:rsidP="00633553">
      <w:pPr>
        <w:pStyle w:val="a3"/>
        <w:kinsoku w:val="0"/>
        <w:overflowPunct w:val="0"/>
        <w:ind w:left="102" w:right="113" w:firstLine="707"/>
        <w:jc w:val="both"/>
        <w:rPr>
          <w:spacing w:val="-1"/>
        </w:rPr>
      </w:pPr>
      <w:r>
        <w:rPr>
          <w:spacing w:val="-1"/>
        </w:rPr>
        <w:t>Программа</w:t>
      </w:r>
      <w:r>
        <w:rPr>
          <w:spacing w:val="59"/>
        </w:rPr>
        <w:t xml:space="preserve"> </w:t>
      </w:r>
      <w:r>
        <w:rPr>
          <w:spacing w:val="-2"/>
        </w:rPr>
        <w:t>реализует</w:t>
      </w:r>
      <w:r>
        <w:rPr>
          <w:spacing w:val="59"/>
        </w:rPr>
        <w:t xml:space="preserve"> </w:t>
      </w:r>
      <w:r>
        <w:rPr>
          <w:spacing w:val="-1"/>
        </w:rPr>
        <w:t>современный</w:t>
      </w:r>
      <w:r>
        <w:rPr>
          <w:spacing w:val="60"/>
        </w:rPr>
        <w:t xml:space="preserve"> </w:t>
      </w:r>
      <w:r>
        <w:rPr>
          <w:spacing w:val="-3"/>
        </w:rPr>
        <w:t>взгляд</w:t>
      </w:r>
      <w:r>
        <w:rPr>
          <w:spacing w:val="60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rPr>
          <w:spacing w:val="-2"/>
        </w:rPr>
        <w:t>обучение</w:t>
      </w:r>
      <w:r>
        <w:rPr>
          <w:spacing w:val="33"/>
        </w:rPr>
        <w:t xml:space="preserve"> </w:t>
      </w:r>
      <w:r>
        <w:t>естествоведческим</w:t>
      </w:r>
      <w:r>
        <w:rPr>
          <w:spacing w:val="29"/>
        </w:rPr>
        <w:t xml:space="preserve"> </w:t>
      </w:r>
      <w:r>
        <w:rPr>
          <w:spacing w:val="-1"/>
        </w:rPr>
        <w:t>дисциплинам,</w:t>
      </w:r>
      <w:r>
        <w:rPr>
          <w:spacing w:val="31"/>
        </w:rPr>
        <w:t xml:space="preserve"> </w:t>
      </w:r>
      <w:r>
        <w:rPr>
          <w:spacing w:val="-5"/>
        </w:rPr>
        <w:t>который</w:t>
      </w:r>
      <w:r>
        <w:rPr>
          <w:spacing w:val="32"/>
        </w:rPr>
        <w:t xml:space="preserve"> </w:t>
      </w:r>
      <w:r>
        <w:rPr>
          <w:spacing w:val="-1"/>
        </w:rPr>
        <w:t>выдвигает</w:t>
      </w:r>
      <w:r>
        <w:rPr>
          <w:spacing w:val="27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rPr>
          <w:spacing w:val="-1"/>
        </w:rPr>
        <w:t>первый</w:t>
      </w:r>
      <w:r>
        <w:rPr>
          <w:spacing w:val="30"/>
        </w:rPr>
        <w:t xml:space="preserve"> </w:t>
      </w:r>
      <w:r>
        <w:rPr>
          <w:spacing w:val="-1"/>
        </w:rPr>
        <w:t>план</w:t>
      </w:r>
      <w:r>
        <w:rPr>
          <w:spacing w:val="37"/>
        </w:rPr>
        <w:t xml:space="preserve"> </w:t>
      </w:r>
      <w:r>
        <w:rPr>
          <w:spacing w:val="-1"/>
        </w:rPr>
        <w:t>обеспечение:</w:t>
      </w:r>
    </w:p>
    <w:p w:rsidR="00633553" w:rsidRDefault="00633553" w:rsidP="00633553">
      <w:pPr>
        <w:pStyle w:val="a3"/>
        <w:numPr>
          <w:ilvl w:val="0"/>
          <w:numId w:val="13"/>
        </w:numPr>
        <w:tabs>
          <w:tab w:val="left" w:pos="1161"/>
        </w:tabs>
        <w:kinsoku w:val="0"/>
        <w:overflowPunct w:val="0"/>
        <w:spacing w:line="322" w:lineRule="exact"/>
        <w:ind w:firstLine="708"/>
        <w:rPr>
          <w:spacing w:val="-3"/>
        </w:rPr>
      </w:pPr>
      <w:proofErr w:type="spellStart"/>
      <w:r>
        <w:rPr>
          <w:spacing w:val="-1"/>
        </w:rPr>
        <w:t>полисенсорности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восприятия</w:t>
      </w:r>
      <w:r>
        <w:t xml:space="preserve"> </w:t>
      </w:r>
      <w:r>
        <w:rPr>
          <w:spacing w:val="-3"/>
        </w:rPr>
        <w:t>объектов;</w:t>
      </w:r>
    </w:p>
    <w:p w:rsidR="00633553" w:rsidRDefault="00633553" w:rsidP="00633553">
      <w:pPr>
        <w:pStyle w:val="a3"/>
        <w:numPr>
          <w:ilvl w:val="0"/>
          <w:numId w:val="13"/>
        </w:numPr>
        <w:tabs>
          <w:tab w:val="left" w:pos="1161"/>
        </w:tabs>
        <w:kinsoku w:val="0"/>
        <w:overflowPunct w:val="0"/>
        <w:spacing w:before="2"/>
        <w:ind w:right="114" w:firstLine="708"/>
        <w:jc w:val="both"/>
        <w:rPr>
          <w:spacing w:val="-2"/>
        </w:rPr>
      </w:pPr>
      <w:r>
        <w:rPr>
          <w:spacing w:val="-2"/>
        </w:rPr>
        <w:t>практического</w:t>
      </w:r>
      <w:r>
        <w:rPr>
          <w:spacing w:val="26"/>
        </w:rPr>
        <w:t xml:space="preserve"> </w:t>
      </w:r>
      <w:r>
        <w:rPr>
          <w:spacing w:val="-2"/>
        </w:rPr>
        <w:t>взаимодействия</w:t>
      </w:r>
      <w:r>
        <w:rPr>
          <w:spacing w:val="26"/>
        </w:rPr>
        <w:t xml:space="preserve"> </w:t>
      </w:r>
      <w:r>
        <w:rPr>
          <w:spacing w:val="-3"/>
        </w:rPr>
        <w:t>обучающихся</w:t>
      </w:r>
      <w:r>
        <w:rPr>
          <w:spacing w:val="2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2"/>
        </w:rPr>
        <w:t>умственной</w:t>
      </w:r>
      <w:r>
        <w:rPr>
          <w:spacing w:val="26"/>
        </w:rPr>
        <w:t xml:space="preserve"> </w:t>
      </w:r>
      <w:r>
        <w:t>отстало-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стью</w:t>
      </w:r>
      <w:proofErr w:type="spellEnd"/>
      <w:r>
        <w:rPr>
          <w:spacing w:val="8"/>
        </w:rPr>
        <w:t xml:space="preserve"> </w:t>
      </w:r>
      <w:r>
        <w:rPr>
          <w:spacing w:val="-2"/>
        </w:rPr>
        <w:t>(интеллектуальными</w:t>
      </w:r>
      <w:r>
        <w:rPr>
          <w:spacing w:val="9"/>
        </w:rPr>
        <w:t xml:space="preserve"> </w:t>
      </w:r>
      <w:r>
        <w:rPr>
          <w:spacing w:val="-2"/>
        </w:rPr>
        <w:t>нарушениями)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предметами</w:t>
      </w:r>
      <w:r>
        <w:rPr>
          <w:spacing w:val="7"/>
        </w:rPr>
        <w:t xml:space="preserve"> </w:t>
      </w:r>
      <w:r>
        <w:rPr>
          <w:spacing w:val="-1"/>
        </w:rPr>
        <w:t>познания,</w:t>
      </w:r>
      <w:r>
        <w:rPr>
          <w:spacing w:val="6"/>
        </w:rPr>
        <w:t xml:space="preserve"> </w:t>
      </w:r>
      <w:r>
        <w:rPr>
          <w:spacing w:val="-1"/>
        </w:rPr>
        <w:t>по</w:t>
      </w:r>
      <w:r>
        <w:rPr>
          <w:spacing w:val="9"/>
        </w:rPr>
        <w:t xml:space="preserve"> </w:t>
      </w:r>
      <w:proofErr w:type="spellStart"/>
      <w:r>
        <w:rPr>
          <w:spacing w:val="-3"/>
        </w:rPr>
        <w:t>возмож</w:t>
      </w:r>
      <w:proofErr w:type="spellEnd"/>
      <w:r>
        <w:rPr>
          <w:spacing w:val="-3"/>
        </w:rPr>
        <w:t>-</w:t>
      </w:r>
      <w:r>
        <w:rPr>
          <w:spacing w:val="65"/>
        </w:rPr>
        <w:t xml:space="preserve"> </w:t>
      </w:r>
      <w:proofErr w:type="spellStart"/>
      <w:r>
        <w:rPr>
          <w:spacing w:val="1"/>
        </w:rPr>
        <w:t>ности</w:t>
      </w:r>
      <w:proofErr w:type="spellEnd"/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3"/>
        </w:rPr>
        <w:t>натуральном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естественных</w:t>
      </w:r>
      <w:r>
        <w:rPr>
          <w:spacing w:val="33"/>
        </w:rPr>
        <w:t xml:space="preserve"> </w:t>
      </w:r>
      <w:r>
        <w:rPr>
          <w:spacing w:val="-1"/>
        </w:rPr>
        <w:t>условиях</w:t>
      </w:r>
      <w:r>
        <w:rPr>
          <w:spacing w:val="33"/>
        </w:rPr>
        <w:t xml:space="preserve"> </w:t>
      </w:r>
      <w:r>
        <w:rPr>
          <w:spacing w:val="-1"/>
        </w:rPr>
        <w:t>или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rPr>
          <w:spacing w:val="-3"/>
        </w:rPr>
        <w:t>макетов</w:t>
      </w:r>
      <w:r>
        <w:rPr>
          <w:spacing w:val="32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специально</w:t>
      </w:r>
      <w:r>
        <w:rPr>
          <w:spacing w:val="1"/>
        </w:rPr>
        <w:t xml:space="preserve"> </w:t>
      </w:r>
      <w:r>
        <w:rPr>
          <w:spacing w:val="-2"/>
        </w:rPr>
        <w:t>созданных</w:t>
      </w:r>
      <w:r>
        <w:rPr>
          <w:spacing w:val="1"/>
        </w:rPr>
        <w:t xml:space="preserve"> </w:t>
      </w:r>
      <w:r>
        <w:rPr>
          <w:spacing w:val="-2"/>
        </w:rPr>
        <w:t>учебных</w:t>
      </w:r>
      <w:r>
        <w:rPr>
          <w:spacing w:val="1"/>
        </w:rPr>
        <w:t xml:space="preserve"> </w:t>
      </w:r>
      <w:r>
        <w:rPr>
          <w:spacing w:val="-2"/>
        </w:rPr>
        <w:t>ситуациях;</w:t>
      </w:r>
    </w:p>
    <w:p w:rsidR="00633553" w:rsidRDefault="00633553" w:rsidP="00633553">
      <w:pPr>
        <w:pStyle w:val="a3"/>
        <w:numPr>
          <w:ilvl w:val="0"/>
          <w:numId w:val="13"/>
        </w:numPr>
        <w:tabs>
          <w:tab w:val="left" w:pos="1161"/>
        </w:tabs>
        <w:kinsoku w:val="0"/>
        <w:overflowPunct w:val="0"/>
        <w:ind w:right="112" w:firstLine="708"/>
        <w:jc w:val="both"/>
        <w:rPr>
          <w:spacing w:val="-5"/>
        </w:rPr>
      </w:pPr>
      <w:r>
        <w:rPr>
          <w:spacing w:val="-3"/>
        </w:rPr>
        <w:t>накопления</w:t>
      </w:r>
      <w:r>
        <w:rPr>
          <w:spacing w:val="8"/>
        </w:rPr>
        <w:t xml:space="preserve"> </w:t>
      </w:r>
      <w:r>
        <w:rPr>
          <w:spacing w:val="-2"/>
        </w:rPr>
        <w:t>представлений</w:t>
      </w:r>
      <w:r>
        <w:rPr>
          <w:spacing w:val="6"/>
        </w:rPr>
        <w:t xml:space="preserve"> </w:t>
      </w:r>
      <w:r>
        <w:t>об</w:t>
      </w:r>
      <w:r>
        <w:rPr>
          <w:spacing w:val="6"/>
        </w:rPr>
        <w:t xml:space="preserve"> </w:t>
      </w:r>
      <w:r>
        <w:rPr>
          <w:spacing w:val="-2"/>
        </w:rPr>
        <w:t>объектах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явлениях</w:t>
      </w:r>
      <w:r>
        <w:rPr>
          <w:spacing w:val="7"/>
        </w:rPr>
        <w:t xml:space="preserve"> </w:t>
      </w:r>
      <w:r>
        <w:rPr>
          <w:spacing w:val="-3"/>
        </w:rPr>
        <w:t>окружающего</w:t>
      </w:r>
      <w:r>
        <w:rPr>
          <w:spacing w:val="57"/>
        </w:rPr>
        <w:t xml:space="preserve"> </w:t>
      </w:r>
      <w:r>
        <w:t>мира</w:t>
      </w:r>
      <w:r>
        <w:rPr>
          <w:spacing w:val="41"/>
        </w:rPr>
        <w:t xml:space="preserve"> </w:t>
      </w:r>
      <w:r>
        <w:t>через</w:t>
      </w:r>
      <w:r>
        <w:rPr>
          <w:spacing w:val="20"/>
        </w:rPr>
        <w:t xml:space="preserve"> </w:t>
      </w:r>
      <w:r>
        <w:rPr>
          <w:spacing w:val="-2"/>
        </w:rPr>
        <w:t>взаимодействие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различными</w:t>
      </w:r>
      <w:r>
        <w:rPr>
          <w:spacing w:val="19"/>
        </w:rPr>
        <w:t xml:space="preserve"> </w:t>
      </w:r>
      <w:r>
        <w:t>носителями</w:t>
      </w:r>
      <w:r>
        <w:rPr>
          <w:spacing w:val="19"/>
        </w:rPr>
        <w:t xml:space="preserve"> </w:t>
      </w:r>
      <w:r>
        <w:rPr>
          <w:spacing w:val="-2"/>
        </w:rPr>
        <w:t>информации:</w:t>
      </w:r>
      <w:r>
        <w:rPr>
          <w:spacing w:val="21"/>
        </w:rPr>
        <w:t xml:space="preserve"> </w:t>
      </w:r>
      <w:r>
        <w:rPr>
          <w:spacing w:val="-1"/>
        </w:rPr>
        <w:t>устным</w:t>
      </w:r>
      <w:r>
        <w:rPr>
          <w:spacing w:val="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печатным</w:t>
      </w:r>
      <w:r>
        <w:rPr>
          <w:spacing w:val="1"/>
        </w:rPr>
        <w:t xml:space="preserve"> </w:t>
      </w:r>
      <w:r>
        <w:rPr>
          <w:spacing w:val="-2"/>
        </w:rPr>
        <w:t>словом,</w:t>
      </w:r>
      <w:r>
        <w:rPr>
          <w:spacing w:val="1"/>
        </w:rPr>
        <w:t xml:space="preserve"> </w:t>
      </w:r>
      <w:r>
        <w:rPr>
          <w:spacing w:val="-1"/>
        </w:rPr>
        <w:t>иллюстрациями,</w:t>
      </w:r>
      <w:r>
        <w:rPr>
          <w:spacing w:val="1"/>
        </w:rPr>
        <w:t xml:space="preserve"> </w:t>
      </w:r>
      <w:r>
        <w:rPr>
          <w:spacing w:val="-2"/>
        </w:rPr>
        <w:t>практической</w:t>
      </w:r>
      <w:r>
        <w:rPr>
          <w:spacing w:val="2"/>
        </w:rPr>
        <w:t xml:space="preserve"> </w:t>
      </w:r>
      <w:r>
        <w:rPr>
          <w:spacing w:val="-1"/>
        </w:rPr>
        <w:t>деятельностью</w:t>
      </w:r>
      <w:r>
        <w:t xml:space="preserve"> в</w:t>
      </w:r>
      <w:r>
        <w:rPr>
          <w:spacing w:val="1"/>
        </w:rPr>
        <w:t xml:space="preserve"> </w:t>
      </w:r>
      <w:r>
        <w:t>процессе</w:t>
      </w:r>
      <w:r>
        <w:rPr>
          <w:spacing w:val="75"/>
        </w:rPr>
        <w:t xml:space="preserve"> </w:t>
      </w:r>
      <w:r>
        <w:rPr>
          <w:spacing w:val="-1"/>
        </w:rPr>
        <w:t>решения</w:t>
      </w:r>
      <w:r>
        <w:rPr>
          <w:spacing w:val="1"/>
        </w:rPr>
        <w:t xml:space="preserve"> </w:t>
      </w:r>
      <w:r>
        <w:rPr>
          <w:spacing w:val="-2"/>
        </w:rPr>
        <w:t>учебно-познавательных</w:t>
      </w:r>
      <w:r>
        <w:rPr>
          <w:spacing w:val="2"/>
        </w:rPr>
        <w:t xml:space="preserve"> </w:t>
      </w:r>
      <w:r>
        <w:rPr>
          <w:spacing w:val="-3"/>
        </w:rPr>
        <w:t>задач,</w:t>
      </w:r>
      <w:r>
        <w:t xml:space="preserve"> в</w:t>
      </w:r>
      <w:r>
        <w:rPr>
          <w:spacing w:val="70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1"/>
        </w:rPr>
        <w:t xml:space="preserve"> </w:t>
      </w:r>
      <w:r>
        <w:rPr>
          <w:spacing w:val="-2"/>
        </w:rP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rPr>
          <w:spacing w:val="-4"/>
        </w:rPr>
        <w:t>другом</w:t>
      </w:r>
      <w:r>
        <w:t xml:space="preserve"> 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rPr>
          <w:spacing w:val="-1"/>
        </w:rPr>
        <w:t>решения</w:t>
      </w:r>
      <w:r>
        <w:t xml:space="preserve"> </w:t>
      </w:r>
      <w:r>
        <w:rPr>
          <w:spacing w:val="-2"/>
        </w:rPr>
        <w:t>проблемных</w:t>
      </w:r>
      <w:r>
        <w:rPr>
          <w:spacing w:val="-1"/>
        </w:rPr>
        <w:t xml:space="preserve"> </w:t>
      </w:r>
      <w:r>
        <w:rPr>
          <w:spacing w:val="-2"/>
        </w:rPr>
        <w:t>ситуаций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5"/>
        </w:rPr>
        <w:t>т.п.;</w:t>
      </w:r>
    </w:p>
    <w:p w:rsidR="00633553" w:rsidRDefault="00633553" w:rsidP="00633553">
      <w:pPr>
        <w:pStyle w:val="a3"/>
        <w:numPr>
          <w:ilvl w:val="0"/>
          <w:numId w:val="13"/>
        </w:numPr>
        <w:tabs>
          <w:tab w:val="left" w:pos="1161"/>
        </w:tabs>
        <w:kinsoku w:val="0"/>
        <w:overflowPunct w:val="0"/>
        <w:ind w:right="112" w:firstLine="708"/>
        <w:jc w:val="both"/>
        <w:rPr>
          <w:spacing w:val="-1"/>
        </w:rPr>
      </w:pPr>
      <w:r>
        <w:rPr>
          <w:spacing w:val="-1"/>
        </w:rPr>
        <w:t>закрепления</w:t>
      </w:r>
      <w:r>
        <w:rPr>
          <w:spacing w:val="14"/>
        </w:rPr>
        <w:t xml:space="preserve"> </w:t>
      </w:r>
      <w:r>
        <w:rPr>
          <w:spacing w:val="-2"/>
        </w:rPr>
        <w:t>представлений,</w:t>
      </w:r>
      <w:r>
        <w:rPr>
          <w:spacing w:val="15"/>
        </w:rPr>
        <w:t xml:space="preserve"> </w:t>
      </w:r>
      <w:r>
        <w:rPr>
          <w:spacing w:val="-1"/>
        </w:rPr>
        <w:t>постоянное</w:t>
      </w:r>
      <w:r>
        <w:rPr>
          <w:spacing w:val="16"/>
        </w:rPr>
        <w:t xml:space="preserve"> </w:t>
      </w:r>
      <w:r>
        <w:rPr>
          <w:spacing w:val="-1"/>
        </w:rPr>
        <w:t>обращение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rPr>
          <w:spacing w:val="-4"/>
        </w:rPr>
        <w:t>уже</w:t>
      </w:r>
      <w:r>
        <w:rPr>
          <w:spacing w:val="16"/>
        </w:rPr>
        <w:t xml:space="preserve"> </w:t>
      </w:r>
      <w:proofErr w:type="spellStart"/>
      <w:r>
        <w:rPr>
          <w:spacing w:val="-2"/>
        </w:rPr>
        <w:t>изученно</w:t>
      </w:r>
      <w:proofErr w:type="spellEnd"/>
      <w:r>
        <w:rPr>
          <w:spacing w:val="-2"/>
        </w:rPr>
        <w:t>-</w:t>
      </w:r>
      <w:r>
        <w:rPr>
          <w:spacing w:val="55"/>
        </w:rPr>
        <w:t xml:space="preserve"> </w:t>
      </w:r>
      <w:proofErr w:type="spellStart"/>
      <w:r>
        <w:rPr>
          <w:spacing w:val="-11"/>
        </w:rPr>
        <w:t>му</w:t>
      </w:r>
      <w:proofErr w:type="spellEnd"/>
      <w:r>
        <w:rPr>
          <w:spacing w:val="-11"/>
        </w:rPr>
        <w:t>,</w:t>
      </w:r>
      <w:r>
        <w:rPr>
          <w:spacing w:val="17"/>
        </w:rPr>
        <w:t xml:space="preserve"> </w:t>
      </w:r>
      <w:r>
        <w:rPr>
          <w:spacing w:val="-2"/>
        </w:rPr>
        <w:t>систематизации</w:t>
      </w:r>
      <w:r>
        <w:rPr>
          <w:spacing w:val="16"/>
        </w:rPr>
        <w:t xml:space="preserve"> </w:t>
      </w:r>
      <w:r>
        <w:rPr>
          <w:spacing w:val="-1"/>
        </w:rPr>
        <w:t>знаний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3"/>
        </w:rPr>
        <w:t>накоплению</w:t>
      </w:r>
      <w:r>
        <w:rPr>
          <w:spacing w:val="17"/>
        </w:rPr>
        <w:t xml:space="preserve"> </w:t>
      </w:r>
      <w:r>
        <w:rPr>
          <w:spacing w:val="-1"/>
        </w:rPr>
        <w:t>опыта</w:t>
      </w:r>
      <w:r>
        <w:rPr>
          <w:spacing w:val="18"/>
        </w:rPr>
        <w:t xml:space="preserve"> </w:t>
      </w:r>
      <w:r>
        <w:rPr>
          <w:spacing w:val="-2"/>
        </w:rPr>
        <w:t>взаимодействия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1"/>
        </w:rPr>
        <w:t>предмета-</w:t>
      </w:r>
      <w:r>
        <w:rPr>
          <w:spacing w:val="87"/>
        </w:rPr>
        <w:t xml:space="preserve"> </w:t>
      </w:r>
      <w:r>
        <w:t xml:space="preserve">ми </w:t>
      </w:r>
      <w:r>
        <w:rPr>
          <w:spacing w:val="-1"/>
        </w:rPr>
        <w:t>познания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 xml:space="preserve">игровой, </w:t>
      </w:r>
      <w:r>
        <w:rPr>
          <w:spacing w:val="-3"/>
        </w:rPr>
        <w:t>коммуникативной</w:t>
      </w:r>
      <w:r>
        <w:t xml:space="preserve"> и </w:t>
      </w:r>
      <w:r>
        <w:rPr>
          <w:spacing w:val="-1"/>
        </w:rPr>
        <w:t>учебной</w:t>
      </w:r>
      <w:r>
        <w:rPr>
          <w:spacing w:val="-3"/>
        </w:rPr>
        <w:t xml:space="preserve"> </w:t>
      </w:r>
      <w:r>
        <w:rPr>
          <w:spacing w:val="-1"/>
        </w:rPr>
        <w:t>деятельности;</w:t>
      </w:r>
    </w:p>
    <w:p w:rsidR="00633553" w:rsidRDefault="00633553" w:rsidP="00633553">
      <w:pPr>
        <w:pStyle w:val="a3"/>
        <w:numPr>
          <w:ilvl w:val="0"/>
          <w:numId w:val="13"/>
        </w:numPr>
        <w:tabs>
          <w:tab w:val="left" w:pos="1161"/>
        </w:tabs>
        <w:kinsoku w:val="0"/>
        <w:overflowPunct w:val="0"/>
        <w:spacing w:line="241" w:lineRule="auto"/>
        <w:ind w:right="113" w:firstLine="708"/>
        <w:jc w:val="both"/>
      </w:pPr>
      <w:r>
        <w:rPr>
          <w:spacing w:val="-1"/>
        </w:rPr>
        <w:t>постепенного</w:t>
      </w:r>
      <w:r>
        <w:rPr>
          <w:spacing w:val="19"/>
        </w:rPr>
        <w:t xml:space="preserve"> </w:t>
      </w:r>
      <w:r>
        <w:rPr>
          <w:spacing w:val="-2"/>
        </w:rPr>
        <w:t>усложнения</w:t>
      </w:r>
      <w:r>
        <w:rPr>
          <w:spacing w:val="19"/>
        </w:rPr>
        <w:t xml:space="preserve"> </w:t>
      </w:r>
      <w:r>
        <w:rPr>
          <w:spacing w:val="-2"/>
        </w:rPr>
        <w:t>содержания</w:t>
      </w:r>
      <w:r>
        <w:rPr>
          <w:spacing w:val="19"/>
        </w:rPr>
        <w:t xml:space="preserve"> </w:t>
      </w:r>
      <w:r>
        <w:rPr>
          <w:spacing w:val="-1"/>
        </w:rPr>
        <w:t>предмета:</w:t>
      </w:r>
      <w:r>
        <w:rPr>
          <w:spacing w:val="19"/>
        </w:rPr>
        <w:t xml:space="preserve"> </w:t>
      </w:r>
      <w:r>
        <w:rPr>
          <w:spacing w:val="-1"/>
        </w:rPr>
        <w:t>расширение</w:t>
      </w:r>
      <w:r>
        <w:rPr>
          <w:spacing w:val="18"/>
        </w:rPr>
        <w:t xml:space="preserve"> </w:t>
      </w:r>
      <w:proofErr w:type="spellStart"/>
      <w:r>
        <w:rPr>
          <w:spacing w:val="-2"/>
        </w:rPr>
        <w:t>харак</w:t>
      </w:r>
      <w:proofErr w:type="spellEnd"/>
      <w:r>
        <w:rPr>
          <w:spacing w:val="-2"/>
        </w:rPr>
        <w:t>-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теристик</w:t>
      </w:r>
      <w:proofErr w:type="spellEnd"/>
      <w:r>
        <w:t xml:space="preserve"> </w:t>
      </w:r>
      <w:r>
        <w:rPr>
          <w:spacing w:val="-1"/>
        </w:rPr>
        <w:t>предмета</w:t>
      </w:r>
      <w:r>
        <w:rPr>
          <w:spacing w:val="-3"/>
        </w:rPr>
        <w:t xml:space="preserve"> </w:t>
      </w:r>
      <w:r>
        <w:rPr>
          <w:spacing w:val="-1"/>
        </w:rPr>
        <w:t>познания,</w:t>
      </w:r>
      <w:r>
        <w:rPr>
          <w:spacing w:val="-3"/>
        </w:rPr>
        <w:t xml:space="preserve"> </w:t>
      </w:r>
      <w:r>
        <w:rPr>
          <w:spacing w:val="-1"/>
        </w:rPr>
        <w:t xml:space="preserve">преемственность </w:t>
      </w:r>
      <w:r>
        <w:rPr>
          <w:spacing w:val="-2"/>
        </w:rPr>
        <w:t>изучаемых</w:t>
      </w:r>
      <w:r>
        <w:rPr>
          <w:spacing w:val="-3"/>
        </w:rPr>
        <w:t xml:space="preserve"> </w:t>
      </w:r>
      <w:r>
        <w:t>тем.</w:t>
      </w:r>
    </w:p>
    <w:p w:rsidR="00633553" w:rsidRDefault="00633553" w:rsidP="00633553">
      <w:pPr>
        <w:pStyle w:val="a3"/>
        <w:kinsoku w:val="0"/>
        <w:overflowPunct w:val="0"/>
        <w:ind w:left="102" w:right="105" w:firstLine="707"/>
        <w:jc w:val="both"/>
        <w:rPr>
          <w:spacing w:val="-1"/>
        </w:rPr>
      </w:pPr>
      <w:r>
        <w:rPr>
          <w:spacing w:val="-1"/>
        </w:rPr>
        <w:t>Основное</w:t>
      </w:r>
      <w:r>
        <w:rPr>
          <w:spacing w:val="59"/>
        </w:rPr>
        <w:t xml:space="preserve"> </w:t>
      </w:r>
      <w:r>
        <w:rPr>
          <w:spacing w:val="-1"/>
        </w:rPr>
        <w:t>внимание</w:t>
      </w:r>
      <w:r>
        <w:rPr>
          <w:spacing w:val="57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rPr>
          <w:spacing w:val="-2"/>
        </w:rPr>
        <w:t>изучении</w:t>
      </w:r>
      <w:r>
        <w:rPr>
          <w:spacing w:val="60"/>
        </w:rPr>
        <w:t xml:space="preserve"> </w:t>
      </w:r>
      <w:r>
        <w:rPr>
          <w:spacing w:val="-2"/>
        </w:rPr>
        <w:t>курса</w:t>
      </w:r>
      <w:r>
        <w:rPr>
          <w:spacing w:val="59"/>
        </w:rPr>
        <w:t xml:space="preserve"> </w:t>
      </w:r>
      <w:r>
        <w:rPr>
          <w:spacing w:val="-1"/>
        </w:rPr>
        <w:t>«Мир</w:t>
      </w:r>
      <w:r>
        <w:rPr>
          <w:spacing w:val="60"/>
        </w:rPr>
        <w:t xml:space="preserve"> </w:t>
      </w:r>
      <w:r>
        <w:rPr>
          <w:spacing w:val="-2"/>
        </w:rPr>
        <w:t>природы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человека»</w:t>
      </w:r>
      <w:r>
        <w:rPr>
          <w:spacing w:val="33"/>
        </w:rPr>
        <w:t xml:space="preserve"> </w:t>
      </w:r>
      <w:r>
        <w:rPr>
          <w:spacing w:val="-3"/>
        </w:rPr>
        <w:t>уделено</w:t>
      </w:r>
      <w:r>
        <w:rPr>
          <w:spacing w:val="28"/>
        </w:rPr>
        <w:t xml:space="preserve"> </w:t>
      </w:r>
      <w:r>
        <w:rPr>
          <w:spacing w:val="-2"/>
        </w:rPr>
        <w:t>формированию</w:t>
      </w:r>
      <w:r>
        <w:rPr>
          <w:spacing w:val="56"/>
        </w:rPr>
        <w:t xml:space="preserve"> </w:t>
      </w:r>
      <w:r>
        <w:rPr>
          <w:spacing w:val="-1"/>
        </w:rPr>
        <w:t>представлений</w:t>
      </w:r>
      <w:r>
        <w:rPr>
          <w:spacing w:val="28"/>
        </w:rPr>
        <w:t xml:space="preserve"> </w:t>
      </w:r>
      <w:r>
        <w:rPr>
          <w:spacing w:val="-1"/>
        </w:rPr>
        <w:t>об</w:t>
      </w:r>
      <w:r>
        <w:rPr>
          <w:spacing w:val="31"/>
        </w:rPr>
        <w:t xml:space="preserve"> </w:t>
      </w:r>
      <w:r>
        <w:rPr>
          <w:spacing w:val="-2"/>
        </w:rPr>
        <w:t>окружающем</w:t>
      </w:r>
      <w:r>
        <w:rPr>
          <w:spacing w:val="29"/>
        </w:rPr>
        <w:t xml:space="preserve"> </w:t>
      </w:r>
      <w:r>
        <w:rPr>
          <w:spacing w:val="-1"/>
        </w:rPr>
        <w:t>мире:</w:t>
      </w:r>
      <w:r>
        <w:rPr>
          <w:spacing w:val="31"/>
        </w:rPr>
        <w:t xml:space="preserve"> </w:t>
      </w:r>
      <w:r>
        <w:rPr>
          <w:spacing w:val="-1"/>
        </w:rPr>
        <w:t>живой</w:t>
      </w:r>
      <w:r>
        <w:rPr>
          <w:spacing w:val="28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неживой</w:t>
      </w:r>
      <w:r>
        <w:rPr>
          <w:spacing w:val="2"/>
        </w:rPr>
        <w:t xml:space="preserve"> </w:t>
      </w:r>
      <w:r>
        <w:rPr>
          <w:spacing w:val="-2"/>
        </w:rPr>
        <w:t>природе,</w:t>
      </w:r>
      <w:r>
        <w:rPr>
          <w:spacing w:val="1"/>
        </w:rPr>
        <w:t xml:space="preserve"> </w:t>
      </w:r>
      <w:r>
        <w:rPr>
          <w:spacing w:val="-2"/>
        </w:rPr>
        <w:t>человеке,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rPr>
          <w:spacing w:val="-2"/>
        </w:rP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природе,</w:t>
      </w:r>
      <w:r>
        <w:rPr>
          <w:spacing w:val="1"/>
        </w:rPr>
        <w:t xml:space="preserve"> </w:t>
      </w:r>
      <w:r>
        <w:rPr>
          <w:spacing w:val="-1"/>
        </w:rPr>
        <w:t>взаимосвязях</w:t>
      </w:r>
      <w:r>
        <w:rPr>
          <w:spacing w:val="2"/>
        </w:rPr>
        <w:t xml:space="preserve"> </w:t>
      </w:r>
      <w:r>
        <w:rPr>
          <w:spacing w:val="-2"/>
        </w:rPr>
        <w:t>человека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2"/>
        </w:rPr>
        <w:t>природой.</w:t>
      </w:r>
      <w:r>
        <w:t xml:space="preserve"> </w:t>
      </w:r>
      <w:r>
        <w:rPr>
          <w:spacing w:val="-1"/>
        </w:rPr>
        <w:t>Практическая</w:t>
      </w:r>
      <w:r>
        <w:rPr>
          <w:spacing w:val="69"/>
        </w:rPr>
        <w:t xml:space="preserve"> </w:t>
      </w:r>
      <w:r>
        <w:rPr>
          <w:spacing w:val="-1"/>
        </w:rPr>
        <w:t>направленность</w:t>
      </w:r>
      <w:r>
        <w:t xml:space="preserve"> </w:t>
      </w:r>
      <w:r>
        <w:rPr>
          <w:spacing w:val="-2"/>
        </w:rPr>
        <w:t>учебного</w:t>
      </w:r>
      <w:r>
        <w:rPr>
          <w:spacing w:val="2"/>
        </w:rPr>
        <w:t xml:space="preserve"> </w:t>
      </w:r>
      <w:r>
        <w:rPr>
          <w:spacing w:val="-2"/>
        </w:rPr>
        <w:t>предмета</w:t>
      </w:r>
      <w:r>
        <w:rPr>
          <w:spacing w:val="51"/>
        </w:rPr>
        <w:t xml:space="preserve"> </w:t>
      </w:r>
      <w:r>
        <w:rPr>
          <w:spacing w:val="-1"/>
        </w:rPr>
        <w:t>реализуется</w:t>
      </w:r>
      <w:r>
        <w:rPr>
          <w:spacing w:val="23"/>
        </w:rPr>
        <w:t xml:space="preserve"> </w:t>
      </w:r>
      <w:r>
        <w:t>через</w:t>
      </w:r>
      <w:r>
        <w:rPr>
          <w:spacing w:val="22"/>
        </w:rPr>
        <w:t xml:space="preserve"> </w:t>
      </w:r>
      <w:r>
        <w:rPr>
          <w:spacing w:val="-1"/>
        </w:rPr>
        <w:t>развитие</w:t>
      </w:r>
      <w:r>
        <w:rPr>
          <w:spacing w:val="24"/>
        </w:rPr>
        <w:t xml:space="preserve"> </w:t>
      </w:r>
      <w:r>
        <w:t>способности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использованию</w:t>
      </w:r>
      <w:r>
        <w:rPr>
          <w:spacing w:val="22"/>
        </w:rPr>
        <w:t xml:space="preserve"> </w:t>
      </w:r>
      <w:r>
        <w:rPr>
          <w:spacing w:val="-1"/>
        </w:rPr>
        <w:t>знаний</w:t>
      </w:r>
      <w:r>
        <w:rPr>
          <w:spacing w:val="21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живой</w:t>
      </w:r>
      <w:r>
        <w:rPr>
          <w:spacing w:val="2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неживой</w:t>
      </w:r>
      <w:r>
        <w:rPr>
          <w:spacing w:val="52"/>
        </w:rPr>
        <w:t xml:space="preserve"> </w:t>
      </w:r>
      <w:r>
        <w:rPr>
          <w:spacing w:val="-2"/>
        </w:rPr>
        <w:t>природе,</w:t>
      </w:r>
      <w:r>
        <w:rPr>
          <w:spacing w:val="51"/>
        </w:rPr>
        <w:t xml:space="preserve"> </w:t>
      </w:r>
      <w:r>
        <w:t>об</w:t>
      </w:r>
      <w:r>
        <w:rPr>
          <w:spacing w:val="50"/>
        </w:rPr>
        <w:t xml:space="preserve"> </w:t>
      </w:r>
      <w:r>
        <w:rPr>
          <w:spacing w:val="-1"/>
        </w:rPr>
        <w:t>особенностях</w:t>
      </w:r>
      <w:r>
        <w:rPr>
          <w:spacing w:val="53"/>
        </w:rPr>
        <w:t xml:space="preserve"> </w:t>
      </w:r>
      <w:r>
        <w:rPr>
          <w:spacing w:val="-2"/>
        </w:rPr>
        <w:t>человека</w:t>
      </w:r>
      <w:r>
        <w:rPr>
          <w:spacing w:val="52"/>
        </w:rPr>
        <w:t xml:space="preserve"> </w:t>
      </w:r>
      <w:r>
        <w:rPr>
          <w:spacing w:val="-2"/>
        </w:rPr>
        <w:t>как</w:t>
      </w:r>
      <w:r>
        <w:rPr>
          <w:spacing w:val="52"/>
        </w:rPr>
        <w:t xml:space="preserve"> </w:t>
      </w:r>
      <w:proofErr w:type="spellStart"/>
      <w:r>
        <w:rPr>
          <w:spacing w:val="-1"/>
        </w:rPr>
        <w:t>биосоциального</w:t>
      </w:r>
      <w:proofErr w:type="spellEnd"/>
      <w:r>
        <w:rPr>
          <w:spacing w:val="53"/>
        </w:rPr>
        <w:t xml:space="preserve"> </w:t>
      </w:r>
      <w:r>
        <w:rPr>
          <w:spacing w:val="-2"/>
        </w:rPr>
        <w:t>существа</w:t>
      </w:r>
      <w:r>
        <w:rPr>
          <w:spacing w:val="59"/>
        </w:rPr>
        <w:t xml:space="preserve"> </w:t>
      </w:r>
      <w:r>
        <w:rPr>
          <w:spacing w:val="-1"/>
        </w:rPr>
        <w:t>для</w:t>
      </w:r>
      <w:r>
        <w:rPr>
          <w:spacing w:val="59"/>
        </w:rPr>
        <w:t xml:space="preserve"> </w:t>
      </w:r>
      <w:r>
        <w:rPr>
          <w:spacing w:val="-1"/>
        </w:rPr>
        <w:t>осмысленной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самостоятельной</w:t>
      </w:r>
      <w:r>
        <w:rPr>
          <w:spacing w:val="57"/>
        </w:rPr>
        <w:t xml:space="preserve"> </w:t>
      </w:r>
      <w:r>
        <w:rPr>
          <w:spacing w:val="-1"/>
        </w:rPr>
        <w:t>организации</w:t>
      </w:r>
      <w:r>
        <w:rPr>
          <w:spacing w:val="59"/>
        </w:rPr>
        <w:t xml:space="preserve"> </w:t>
      </w:r>
      <w:r>
        <w:rPr>
          <w:spacing w:val="-1"/>
        </w:rPr>
        <w:t>безопасной</w:t>
      </w:r>
      <w:r>
        <w:rPr>
          <w:spacing w:val="59"/>
        </w:rPr>
        <w:t xml:space="preserve"> </w:t>
      </w:r>
      <w:r>
        <w:t>жизни</w:t>
      </w:r>
      <w:r>
        <w:rPr>
          <w:spacing w:val="59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2"/>
        </w:rPr>
        <w:t>конкретных</w:t>
      </w:r>
      <w:r>
        <w:rPr>
          <w:spacing w:val="1"/>
        </w:rPr>
        <w:t xml:space="preserve"> </w:t>
      </w:r>
      <w:r>
        <w:rPr>
          <w:spacing w:val="-1"/>
        </w:rPr>
        <w:t>условиях.</w:t>
      </w:r>
    </w:p>
    <w:p w:rsidR="00633553" w:rsidRDefault="00633553" w:rsidP="00633553">
      <w:pPr>
        <w:pStyle w:val="a3"/>
        <w:kinsoku w:val="0"/>
        <w:overflowPunct w:val="0"/>
        <w:ind w:left="102" w:right="107" w:firstLine="707"/>
        <w:jc w:val="both"/>
        <w:rPr>
          <w:spacing w:val="-1"/>
        </w:rPr>
      </w:pPr>
      <w:r>
        <w:rPr>
          <w:spacing w:val="-3"/>
        </w:rPr>
        <w:t>Структура</w:t>
      </w:r>
      <w:r>
        <w:rPr>
          <w:spacing w:val="49"/>
        </w:rPr>
        <w:t xml:space="preserve"> </w:t>
      </w:r>
      <w:r>
        <w:rPr>
          <w:spacing w:val="-1"/>
        </w:rPr>
        <w:t>курса</w:t>
      </w:r>
      <w:r>
        <w:rPr>
          <w:spacing w:val="51"/>
        </w:rPr>
        <w:t xml:space="preserve"> </w:t>
      </w:r>
      <w:r>
        <w:rPr>
          <w:spacing w:val="-1"/>
        </w:rPr>
        <w:t>представлена</w:t>
      </w:r>
      <w:r>
        <w:rPr>
          <w:spacing w:val="49"/>
        </w:rPr>
        <w:t xml:space="preserve"> </w:t>
      </w:r>
      <w:r>
        <w:rPr>
          <w:spacing w:val="-2"/>
        </w:rPr>
        <w:t>следующими</w:t>
      </w:r>
      <w:r>
        <w:rPr>
          <w:spacing w:val="50"/>
        </w:rPr>
        <w:t xml:space="preserve"> </w:t>
      </w:r>
      <w:r>
        <w:rPr>
          <w:spacing w:val="-2"/>
        </w:rPr>
        <w:t>разделами:</w:t>
      </w:r>
      <w:r>
        <w:rPr>
          <w:spacing w:val="48"/>
        </w:rPr>
        <w:t xml:space="preserve"> </w:t>
      </w:r>
      <w:r>
        <w:rPr>
          <w:spacing w:val="-1"/>
        </w:rPr>
        <w:t>«Сезонные</w:t>
      </w:r>
      <w:r>
        <w:rPr>
          <w:spacing w:val="59"/>
        </w:rPr>
        <w:t xml:space="preserve"> </w:t>
      </w:r>
      <w:r>
        <w:rPr>
          <w:spacing w:val="-1"/>
        </w:rPr>
        <w:t>изменения»,</w:t>
      </w:r>
      <w:r>
        <w:rPr>
          <w:spacing w:val="55"/>
        </w:rPr>
        <w:t xml:space="preserve"> </w:t>
      </w:r>
      <w:r>
        <w:rPr>
          <w:spacing w:val="-2"/>
        </w:rPr>
        <w:t>«Неживая</w:t>
      </w:r>
      <w:r>
        <w:rPr>
          <w:spacing w:val="57"/>
        </w:rPr>
        <w:t xml:space="preserve"> </w:t>
      </w:r>
      <w:r>
        <w:rPr>
          <w:spacing w:val="-2"/>
        </w:rPr>
        <w:t>природа»,</w:t>
      </w:r>
      <w:r>
        <w:rPr>
          <w:spacing w:val="56"/>
        </w:rPr>
        <w:t xml:space="preserve"> </w:t>
      </w:r>
      <w:r>
        <w:rPr>
          <w:spacing w:val="-2"/>
        </w:rPr>
        <w:t>«Живая</w:t>
      </w:r>
      <w:r>
        <w:rPr>
          <w:spacing w:val="57"/>
        </w:rPr>
        <w:t xml:space="preserve"> </w:t>
      </w:r>
      <w:r>
        <w:rPr>
          <w:spacing w:val="-2"/>
        </w:rPr>
        <w:t>природа</w:t>
      </w:r>
      <w:r>
        <w:rPr>
          <w:spacing w:val="56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rPr>
          <w:spacing w:val="-4"/>
        </w:rPr>
        <w:t>том</w:t>
      </w:r>
      <w:r>
        <w:rPr>
          <w:spacing w:val="56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rPr>
          <w:spacing w:val="-1"/>
        </w:rPr>
        <w:t>человек)»,</w:t>
      </w:r>
    </w:p>
    <w:p w:rsidR="00633553" w:rsidRDefault="00633553" w:rsidP="00633553">
      <w:pPr>
        <w:pStyle w:val="a3"/>
        <w:kinsoku w:val="0"/>
        <w:overflowPunct w:val="0"/>
        <w:spacing w:line="321" w:lineRule="exact"/>
        <w:ind w:left="102" w:right="117" w:firstLine="0"/>
        <w:rPr>
          <w:spacing w:val="-2"/>
        </w:rPr>
      </w:pPr>
      <w:r>
        <w:rPr>
          <w:spacing w:val="-1"/>
        </w:rPr>
        <w:t>«Безопасное</w:t>
      </w:r>
      <w:r>
        <w:t xml:space="preserve"> </w:t>
      </w:r>
      <w:r>
        <w:rPr>
          <w:spacing w:val="-2"/>
        </w:rPr>
        <w:t>поведение».</w:t>
      </w:r>
    </w:p>
    <w:p w:rsidR="00633553" w:rsidRDefault="00633553" w:rsidP="00633553">
      <w:pPr>
        <w:pStyle w:val="a3"/>
        <w:kinsoku w:val="0"/>
        <w:overflowPunct w:val="0"/>
        <w:spacing w:line="241" w:lineRule="auto"/>
        <w:ind w:left="102" w:right="114" w:firstLine="707"/>
        <w:jc w:val="both"/>
        <w:rPr>
          <w:spacing w:val="-1"/>
        </w:rPr>
      </w:pPr>
      <w:r>
        <w:rPr>
          <w:spacing w:val="-1"/>
        </w:rPr>
        <w:t>Повышение</w:t>
      </w:r>
      <w:r>
        <w:rPr>
          <w:spacing w:val="37"/>
        </w:rPr>
        <w:t xml:space="preserve"> </w:t>
      </w:r>
      <w:r>
        <w:rPr>
          <w:spacing w:val="-1"/>
        </w:rPr>
        <w:t>эффективности</w:t>
      </w:r>
      <w:r>
        <w:rPr>
          <w:spacing w:val="37"/>
        </w:rPr>
        <w:t xml:space="preserve"> </w:t>
      </w:r>
      <w:r>
        <w:rPr>
          <w:spacing w:val="-1"/>
        </w:rPr>
        <w:t>усвоения</w:t>
      </w:r>
      <w:r>
        <w:rPr>
          <w:spacing w:val="40"/>
        </w:rPr>
        <w:t xml:space="preserve"> </w:t>
      </w:r>
      <w:r>
        <w:rPr>
          <w:spacing w:val="-2"/>
        </w:rPr>
        <w:t>учебного</w:t>
      </w:r>
      <w:r>
        <w:rPr>
          <w:spacing w:val="38"/>
        </w:rPr>
        <w:t xml:space="preserve"> </w:t>
      </w:r>
      <w:r>
        <w:rPr>
          <w:spacing w:val="-2"/>
        </w:rPr>
        <w:t>содержания</w:t>
      </w:r>
      <w:r>
        <w:rPr>
          <w:spacing w:val="37"/>
        </w:rPr>
        <w:t xml:space="preserve"> </w:t>
      </w:r>
      <w:r>
        <w:rPr>
          <w:spacing w:val="-3"/>
        </w:rPr>
        <w:t>требует</w:t>
      </w:r>
      <w:r>
        <w:rPr>
          <w:spacing w:val="45"/>
        </w:rPr>
        <w:t xml:space="preserve"> </w:t>
      </w:r>
      <w:r>
        <w:rPr>
          <w:spacing w:val="-1"/>
        </w:rPr>
        <w:t>организации</w:t>
      </w:r>
      <w:r>
        <w:rPr>
          <w:spacing w:val="64"/>
        </w:rPr>
        <w:t xml:space="preserve"> </w:t>
      </w:r>
      <w:r>
        <w:rPr>
          <w:spacing w:val="-2"/>
        </w:rPr>
        <w:t>большого</w:t>
      </w:r>
      <w:r>
        <w:rPr>
          <w:spacing w:val="63"/>
        </w:rPr>
        <w:t xml:space="preserve"> </w:t>
      </w:r>
      <w:r>
        <w:rPr>
          <w:spacing w:val="-3"/>
        </w:rPr>
        <w:t>количества</w:t>
      </w:r>
      <w:r>
        <w:rPr>
          <w:spacing w:val="61"/>
        </w:rPr>
        <w:t xml:space="preserve"> </w:t>
      </w:r>
      <w:r>
        <w:rPr>
          <w:spacing w:val="-3"/>
        </w:rPr>
        <w:t>наблюдений,</w:t>
      </w:r>
      <w:r>
        <w:rPr>
          <w:spacing w:val="63"/>
        </w:rPr>
        <w:t xml:space="preserve"> </w:t>
      </w:r>
      <w:r>
        <w:rPr>
          <w:spacing w:val="-1"/>
        </w:rPr>
        <w:t>упражнений,</w:t>
      </w:r>
      <w:r>
        <w:rPr>
          <w:spacing w:val="61"/>
        </w:rPr>
        <w:t xml:space="preserve"> </w:t>
      </w:r>
      <w:r>
        <w:rPr>
          <w:spacing w:val="-1"/>
        </w:rPr>
        <w:t>практических</w:t>
      </w:r>
    </w:p>
    <w:p w:rsidR="00633553" w:rsidRDefault="00633553" w:rsidP="00633553">
      <w:pPr>
        <w:pStyle w:val="a3"/>
        <w:kinsoku w:val="0"/>
        <w:overflowPunct w:val="0"/>
        <w:spacing w:line="241" w:lineRule="auto"/>
        <w:ind w:left="102" w:right="114" w:firstLine="707"/>
        <w:jc w:val="both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633553" w:rsidRDefault="00633553" w:rsidP="00633553">
      <w:pPr>
        <w:pStyle w:val="a3"/>
        <w:tabs>
          <w:tab w:val="left" w:pos="5401"/>
        </w:tabs>
        <w:kinsoku w:val="0"/>
        <w:overflowPunct w:val="0"/>
        <w:spacing w:before="47" w:line="241" w:lineRule="auto"/>
        <w:ind w:left="102" w:right="117" w:firstLine="0"/>
        <w:rPr>
          <w:spacing w:val="-2"/>
        </w:rPr>
      </w:pPr>
      <w:r>
        <w:rPr>
          <w:spacing w:val="-5"/>
        </w:rPr>
        <w:lastRenderedPageBreak/>
        <w:t>работ,</w:t>
      </w:r>
      <w:r>
        <w:rPr>
          <w:spacing w:val="68"/>
        </w:rPr>
        <w:t xml:space="preserve"> </w:t>
      </w:r>
      <w:r>
        <w:t>игр,</w:t>
      </w:r>
      <w:r>
        <w:rPr>
          <w:spacing w:val="68"/>
        </w:rPr>
        <w:t xml:space="preserve"> </w:t>
      </w:r>
      <w:r>
        <w:rPr>
          <w:spacing w:val="-2"/>
        </w:rPr>
        <w:t>экскурсий</w:t>
      </w:r>
      <w:r>
        <w:rPr>
          <w:spacing w:val="69"/>
        </w:rPr>
        <w:t xml:space="preserve"> </w:t>
      </w:r>
      <w:r>
        <w:rPr>
          <w:spacing w:val="-1"/>
        </w:rPr>
        <w:t>для</w:t>
      </w:r>
      <w:r>
        <w:rPr>
          <w:spacing w:val="67"/>
        </w:rPr>
        <w:t xml:space="preserve"> </w:t>
      </w:r>
      <w:r>
        <w:rPr>
          <w:spacing w:val="-3"/>
        </w:rPr>
        <w:t>ознакомления</w:t>
      </w:r>
      <w:r>
        <w:rPr>
          <w:spacing w:val="-3"/>
        </w:rPr>
        <w:tab/>
      </w:r>
      <w:r>
        <w:t>и</w:t>
      </w:r>
      <w:r>
        <w:rPr>
          <w:spacing w:val="69"/>
        </w:rPr>
        <w:t xml:space="preserve"> </w:t>
      </w:r>
      <w:r>
        <w:rPr>
          <w:spacing w:val="-3"/>
        </w:rPr>
        <w:t>накопления</w:t>
      </w:r>
      <w:r>
        <w:rPr>
          <w:spacing w:val="69"/>
        </w:rPr>
        <w:t xml:space="preserve"> </w:t>
      </w:r>
      <w:r>
        <w:rPr>
          <w:spacing w:val="-1"/>
        </w:rPr>
        <w:t>опыта</w:t>
      </w:r>
      <w:r>
        <w:rPr>
          <w:spacing w:val="69"/>
        </w:rPr>
        <w:t xml:space="preserve"> </w:t>
      </w:r>
      <w:r>
        <w:rPr>
          <w:spacing w:val="-2"/>
        </w:rPr>
        <w:t>первичного</w:t>
      </w:r>
      <w:r>
        <w:rPr>
          <w:spacing w:val="57"/>
        </w:rPr>
        <w:t xml:space="preserve"> </w:t>
      </w:r>
      <w:r>
        <w:rPr>
          <w:spacing w:val="-2"/>
        </w:rPr>
        <w:t>взаимодействия</w:t>
      </w:r>
      <w:r>
        <w:t xml:space="preserve"> с</w:t>
      </w:r>
      <w:r>
        <w:rPr>
          <w:spacing w:val="-3"/>
        </w:rPr>
        <w:t xml:space="preserve"> </w:t>
      </w:r>
      <w:r>
        <w:rPr>
          <w:spacing w:val="-2"/>
        </w:rPr>
        <w:t>изучаемыми</w:t>
      </w:r>
      <w:r>
        <w:t xml:space="preserve"> </w:t>
      </w:r>
      <w:r>
        <w:rPr>
          <w:spacing w:val="-2"/>
        </w:rPr>
        <w:t>объектами</w:t>
      </w:r>
      <w:r>
        <w:t xml:space="preserve"> и </w:t>
      </w:r>
      <w:r>
        <w:rPr>
          <w:spacing w:val="-2"/>
        </w:rPr>
        <w:t>явлениями.</w:t>
      </w:r>
    </w:p>
    <w:p w:rsidR="00633553" w:rsidRDefault="00633553" w:rsidP="00633553">
      <w:pPr>
        <w:pStyle w:val="a3"/>
        <w:tabs>
          <w:tab w:val="left" w:pos="5401"/>
        </w:tabs>
        <w:kinsoku w:val="0"/>
        <w:overflowPunct w:val="0"/>
        <w:spacing w:before="47" w:line="241" w:lineRule="auto"/>
        <w:ind w:left="102" w:right="117" w:firstLine="0"/>
        <w:rPr>
          <w:spacing w:val="-2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633553" w:rsidRDefault="00997251" w:rsidP="00633553">
      <w:pPr>
        <w:pStyle w:val="1"/>
        <w:kinsoku w:val="0"/>
        <w:overflowPunct w:val="0"/>
        <w:ind w:left="1575"/>
        <w:rPr>
          <w:b w:val="0"/>
          <w:bCs w:val="0"/>
        </w:rPr>
      </w:pPr>
      <w:r w:rsidRPr="00997251">
        <w:rPr>
          <w:noProof/>
        </w:rPr>
        <w:lastRenderedPageBreak/>
        <w:pict>
          <v:shape id="_x0000_s1027" style="position:absolute;left:0;text-align:left;margin-left:184.55pt;margin-top:396.75pt;width:105.85pt;height:48.85pt;z-index:-251655168;mso-position-horizontal-relative:page;mso-position-vertical-relative:page" coordsize="2118,978" o:allowincell="f" path="m2118,l,978e" filled="f" strokeweight=".48pt">
            <v:path arrowok="t"/>
            <w10:wrap anchorx="page" anchory="page"/>
          </v:shape>
        </w:pict>
      </w:r>
      <w:r w:rsidRPr="00997251">
        <w:rPr>
          <w:noProof/>
        </w:rPr>
        <w:pict>
          <v:shape id="_x0000_s1028" style="position:absolute;left:0;text-align:left;margin-left:339.5pt;margin-top:429.4pt;width:0;height:81.6pt;z-index:-251654144;mso-position-horizontal-relative:page;mso-position-vertical-relative:page" coordsize="20,1633" o:allowincell="f" path="m,l,1633e" filled="f" strokeweight=".20458mm">
            <v:path arrowok="t"/>
            <w10:wrap anchorx="page" anchory="page"/>
          </v:shape>
        </w:pict>
      </w:r>
      <w:r w:rsidRPr="00997251">
        <w:rPr>
          <w:noProof/>
        </w:rPr>
        <w:pict>
          <v:shape id="_x0000_s1029" style="position:absolute;left:0;text-align:left;margin-left:394.1pt;margin-top:429.4pt;width:0;height:81.6pt;z-index:-251653120;mso-position-horizontal-relative:page;mso-position-vertical-relative:page" coordsize="20,1633" o:allowincell="f" path="m,l,1633e" filled="f" strokeweight=".20458mm">
            <v:path arrowok="t"/>
            <w10:wrap anchorx="page" anchory="page"/>
          </v:shape>
        </w:pict>
      </w:r>
      <w:r w:rsidRPr="00997251">
        <w:rPr>
          <w:noProof/>
        </w:rPr>
        <w:pict>
          <v:shape id="_x0000_s1030" style="position:absolute;left:0;text-align:left;margin-left:448.75pt;margin-top:429.4pt;width:0;height:81.6pt;z-index:-251652096;mso-position-horizontal-relative:page;mso-position-vertical-relative:page" coordsize="20,1633" o:allowincell="f" path="m,l,1633e" filled="f" strokeweight=".20458mm">
            <v:path arrowok="t"/>
            <w10:wrap anchorx="page" anchory="page"/>
          </v:shape>
        </w:pict>
      </w:r>
      <w:r w:rsidR="00633553">
        <w:rPr>
          <w:spacing w:val="-1"/>
        </w:rPr>
        <w:t>Описание</w:t>
      </w:r>
      <w:r w:rsidR="00633553">
        <w:t xml:space="preserve"> </w:t>
      </w:r>
      <w:r w:rsidR="00633553">
        <w:rPr>
          <w:spacing w:val="-1"/>
        </w:rPr>
        <w:t>места</w:t>
      </w:r>
      <w:r w:rsidR="00633553">
        <w:rPr>
          <w:spacing w:val="1"/>
        </w:rPr>
        <w:t xml:space="preserve"> </w:t>
      </w:r>
      <w:r w:rsidR="00633553">
        <w:rPr>
          <w:spacing w:val="-1"/>
        </w:rPr>
        <w:t>учебного</w:t>
      </w:r>
      <w:r w:rsidR="00633553">
        <w:rPr>
          <w:spacing w:val="1"/>
        </w:rPr>
        <w:t xml:space="preserve"> </w:t>
      </w:r>
      <w:r w:rsidR="00633553">
        <w:rPr>
          <w:spacing w:val="-1"/>
        </w:rPr>
        <w:t>предмета</w:t>
      </w:r>
      <w:r w:rsidR="00633553">
        <w:rPr>
          <w:spacing w:val="1"/>
        </w:rPr>
        <w:t xml:space="preserve"> </w:t>
      </w:r>
      <w:r w:rsidR="00633553">
        <w:t>в</w:t>
      </w:r>
      <w:r w:rsidR="00633553">
        <w:rPr>
          <w:spacing w:val="-4"/>
        </w:rPr>
        <w:t xml:space="preserve"> </w:t>
      </w:r>
      <w:r w:rsidR="00633553">
        <w:rPr>
          <w:spacing w:val="-1"/>
        </w:rPr>
        <w:t>учебном</w:t>
      </w:r>
      <w:r w:rsidR="00633553">
        <w:t xml:space="preserve"> </w:t>
      </w:r>
      <w:r w:rsidR="00633553">
        <w:rPr>
          <w:spacing w:val="-1"/>
        </w:rPr>
        <w:t>плане</w:t>
      </w:r>
    </w:p>
    <w:p w:rsidR="00633553" w:rsidRDefault="00633553" w:rsidP="00633553">
      <w:pPr>
        <w:pStyle w:val="a3"/>
        <w:kinsoku w:val="0"/>
        <w:overflowPunct w:val="0"/>
        <w:spacing w:before="197"/>
        <w:ind w:left="222" w:right="223" w:firstLine="707"/>
        <w:jc w:val="both"/>
        <w:rPr>
          <w:spacing w:val="-1"/>
        </w:rPr>
      </w:pPr>
      <w:r>
        <w:rPr>
          <w:spacing w:val="-1"/>
        </w:rPr>
        <w:t>Учебный</w:t>
      </w:r>
      <w:r>
        <w:rPr>
          <w:spacing w:val="4"/>
        </w:rPr>
        <w:t xml:space="preserve"> </w:t>
      </w:r>
      <w:r>
        <w:rPr>
          <w:spacing w:val="-1"/>
        </w:rPr>
        <w:t>предмет</w:t>
      </w:r>
      <w:r>
        <w:rPr>
          <w:spacing w:val="6"/>
        </w:rPr>
        <w:t xml:space="preserve"> </w:t>
      </w:r>
      <w:r>
        <w:t>«Мир</w:t>
      </w:r>
      <w:r>
        <w:rPr>
          <w:spacing w:val="4"/>
        </w:rPr>
        <w:t xml:space="preserve"> </w:t>
      </w:r>
      <w:r>
        <w:rPr>
          <w:spacing w:val="-2"/>
        </w:rPr>
        <w:t>природы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человека»</w:t>
      </w:r>
      <w:r>
        <w:rPr>
          <w:spacing w:val="5"/>
        </w:rPr>
        <w:t xml:space="preserve"> </w:t>
      </w:r>
      <w:r>
        <w:rPr>
          <w:spacing w:val="-1"/>
        </w:rPr>
        <w:t>изучается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течение</w:t>
      </w:r>
      <w:r>
        <w:rPr>
          <w:spacing w:val="4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го-</w:t>
      </w:r>
      <w:r>
        <w:rPr>
          <w:spacing w:val="45"/>
        </w:rPr>
        <w:t xml:space="preserve"> </w:t>
      </w:r>
      <w:r>
        <w:t>да</w:t>
      </w:r>
      <w:r>
        <w:rPr>
          <w:spacing w:val="16"/>
        </w:rPr>
        <w:t xml:space="preserve"> </w:t>
      </w:r>
      <w:r>
        <w:rPr>
          <w:spacing w:val="-1"/>
        </w:rPr>
        <w:t>обучения,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течение</w:t>
      </w:r>
      <w:r>
        <w:rPr>
          <w:spacing w:val="13"/>
        </w:rPr>
        <w:t xml:space="preserve"> </w:t>
      </w:r>
      <w:r>
        <w:rPr>
          <w:spacing w:val="-1"/>
        </w:rPr>
        <w:t>33</w:t>
      </w:r>
      <w:r>
        <w:rPr>
          <w:spacing w:val="17"/>
        </w:rPr>
        <w:t xml:space="preserve"> </w:t>
      </w:r>
      <w:r>
        <w:rPr>
          <w:spacing w:val="-1"/>
        </w:rPr>
        <w:t>учебных</w:t>
      </w:r>
      <w:r>
        <w:rPr>
          <w:spacing w:val="17"/>
        </w:rPr>
        <w:t xml:space="preserve"> </w:t>
      </w:r>
      <w:r>
        <w:rPr>
          <w:spacing w:val="-1"/>
        </w:rPr>
        <w:t>недель,</w:t>
      </w:r>
      <w:r>
        <w:rPr>
          <w:spacing w:val="15"/>
        </w:rPr>
        <w:t xml:space="preserve"> </w:t>
      </w:r>
      <w:r>
        <w:t>далее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rPr>
          <w:spacing w:val="-1"/>
        </w:rPr>
        <w:t>2го</w:t>
      </w:r>
      <w:r>
        <w:rPr>
          <w:spacing w:val="17"/>
        </w:rPr>
        <w:t xml:space="preserve"> </w:t>
      </w:r>
      <w:r>
        <w:rPr>
          <w:spacing w:val="-1"/>
        </w:rPr>
        <w:t>по</w:t>
      </w:r>
      <w:r>
        <w:rPr>
          <w:spacing w:val="15"/>
        </w:rPr>
        <w:t xml:space="preserve"> </w:t>
      </w:r>
      <w:r>
        <w:t>4й</w:t>
      </w:r>
      <w:r>
        <w:rPr>
          <w:spacing w:val="16"/>
        </w:rPr>
        <w:t xml:space="preserve"> </w:t>
      </w:r>
      <w:r>
        <w:rPr>
          <w:spacing w:val="-1"/>
        </w:rPr>
        <w:t>класс</w:t>
      </w:r>
      <w:r>
        <w:rPr>
          <w:spacing w:val="16"/>
        </w:rPr>
        <w:t xml:space="preserve"> </w:t>
      </w:r>
      <w:r>
        <w:rPr>
          <w:spacing w:val="-1"/>
        </w:rPr>
        <w:t>предмет</w:t>
      </w:r>
      <w:r>
        <w:rPr>
          <w:spacing w:val="29"/>
        </w:rPr>
        <w:t xml:space="preserve"> </w:t>
      </w:r>
      <w:r>
        <w:rPr>
          <w:spacing w:val="-1"/>
        </w:rPr>
        <w:t>изучается</w:t>
      </w:r>
      <w:r>
        <w:t xml:space="preserve"> в</w:t>
      </w:r>
      <w:r>
        <w:rPr>
          <w:spacing w:val="-1"/>
        </w:rPr>
        <w:t xml:space="preserve"> течение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rPr>
          <w:spacing w:val="-2"/>
        </w:rPr>
        <w:t>учебных</w:t>
      </w:r>
      <w:r>
        <w:rPr>
          <w:spacing w:val="1"/>
        </w:rPr>
        <w:t xml:space="preserve"> </w:t>
      </w:r>
      <w:r>
        <w:rPr>
          <w:spacing w:val="-1"/>
        </w:rPr>
        <w:t>недель.</w:t>
      </w:r>
    </w:p>
    <w:p w:rsidR="00633553" w:rsidRDefault="00633553" w:rsidP="00633553">
      <w:pPr>
        <w:pStyle w:val="a3"/>
        <w:kinsoku w:val="0"/>
        <w:overflowPunct w:val="0"/>
        <w:spacing w:line="241" w:lineRule="auto"/>
        <w:ind w:left="222" w:right="228" w:firstLine="707"/>
        <w:jc w:val="both"/>
        <w:rPr>
          <w:spacing w:val="-1"/>
        </w:rPr>
      </w:pPr>
      <w:r>
        <w:t>В</w:t>
      </w:r>
      <w:r>
        <w:rPr>
          <w:spacing w:val="44"/>
        </w:rPr>
        <w:t xml:space="preserve"> </w:t>
      </w:r>
      <w:r>
        <w:t>1</w:t>
      </w:r>
      <w:r>
        <w:rPr>
          <w:spacing w:val="45"/>
        </w:rPr>
        <w:t xml:space="preserve"> </w:t>
      </w:r>
      <w:r>
        <w:rPr>
          <w:spacing w:val="-1"/>
        </w:rPr>
        <w:t>классе</w:t>
      </w:r>
      <w:r>
        <w:rPr>
          <w:spacing w:val="45"/>
        </w:rPr>
        <w:t xml:space="preserve"> </w:t>
      </w:r>
      <w:r>
        <w:rPr>
          <w:spacing w:val="-1"/>
        </w:rPr>
        <w:t>учебный</w:t>
      </w:r>
      <w:r>
        <w:rPr>
          <w:spacing w:val="45"/>
        </w:rPr>
        <w:t xml:space="preserve"> </w:t>
      </w:r>
      <w:r>
        <w:rPr>
          <w:spacing w:val="-1"/>
        </w:rPr>
        <w:t>предмет</w:t>
      </w:r>
      <w:r>
        <w:rPr>
          <w:spacing w:val="44"/>
        </w:rPr>
        <w:t xml:space="preserve"> </w:t>
      </w:r>
      <w:r>
        <w:t>«Мир</w:t>
      </w:r>
      <w:r>
        <w:rPr>
          <w:spacing w:val="43"/>
        </w:rPr>
        <w:t xml:space="preserve"> </w:t>
      </w:r>
      <w:r>
        <w:rPr>
          <w:spacing w:val="-1"/>
        </w:rPr>
        <w:t>природы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человека»</w:t>
      </w:r>
      <w:r>
        <w:rPr>
          <w:spacing w:val="41"/>
        </w:rPr>
        <w:t xml:space="preserve"> </w:t>
      </w:r>
      <w:r>
        <w:rPr>
          <w:spacing w:val="-1"/>
        </w:rPr>
        <w:t>изучается</w:t>
      </w:r>
      <w:r>
        <w:rPr>
          <w:spacing w:val="4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объеме</w:t>
      </w:r>
      <w:r>
        <w:t xml:space="preserve"> 2 </w:t>
      </w:r>
      <w:r>
        <w:rPr>
          <w:spacing w:val="-1"/>
        </w:rPr>
        <w:t xml:space="preserve">часа </w:t>
      </w:r>
      <w:r>
        <w:t>в</w:t>
      </w:r>
      <w:r>
        <w:rPr>
          <w:spacing w:val="-1"/>
        </w:rPr>
        <w:t xml:space="preserve"> неделю, </w:t>
      </w:r>
      <w:r>
        <w:t>что</w:t>
      </w:r>
      <w:r>
        <w:rPr>
          <w:spacing w:val="1"/>
        </w:rPr>
        <w:t xml:space="preserve"> </w:t>
      </w:r>
      <w:r>
        <w:rPr>
          <w:spacing w:val="-1"/>
        </w:rPr>
        <w:t xml:space="preserve">составляет </w:t>
      </w:r>
      <w:r>
        <w:t xml:space="preserve">66 </w:t>
      </w:r>
      <w:r>
        <w:rPr>
          <w:spacing w:val="-1"/>
        </w:rPr>
        <w:t>часа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год.</w:t>
      </w:r>
    </w:p>
    <w:p w:rsidR="00633553" w:rsidRDefault="00633553" w:rsidP="00633553">
      <w:pPr>
        <w:pStyle w:val="a3"/>
        <w:kinsoku w:val="0"/>
        <w:overflowPunct w:val="0"/>
        <w:spacing w:before="1" w:line="322" w:lineRule="exact"/>
        <w:ind w:left="222" w:right="228" w:firstLine="707"/>
        <w:jc w:val="both"/>
        <w:rPr>
          <w:spacing w:val="-1"/>
        </w:rPr>
      </w:pPr>
      <w:r>
        <w:t>Во</w:t>
      </w:r>
      <w:r>
        <w:rPr>
          <w:spacing w:val="45"/>
        </w:rPr>
        <w:t xml:space="preserve"> </w:t>
      </w:r>
      <w:r>
        <w:t>2,</w:t>
      </w:r>
      <w:r>
        <w:rPr>
          <w:spacing w:val="46"/>
        </w:rPr>
        <w:t xml:space="preserve"> </w:t>
      </w:r>
      <w:r>
        <w:t>3</w:t>
      </w:r>
      <w:r>
        <w:rPr>
          <w:spacing w:val="45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4</w:t>
      </w:r>
      <w:r>
        <w:rPr>
          <w:spacing w:val="46"/>
        </w:rPr>
        <w:t xml:space="preserve"> </w:t>
      </w:r>
      <w:r>
        <w:rPr>
          <w:spacing w:val="-1"/>
        </w:rPr>
        <w:t>классах</w:t>
      </w:r>
      <w:r>
        <w:rPr>
          <w:spacing w:val="48"/>
        </w:rPr>
        <w:t xml:space="preserve"> </w:t>
      </w:r>
      <w:r>
        <w:rPr>
          <w:spacing w:val="-1"/>
        </w:rPr>
        <w:t>предмет</w:t>
      </w:r>
      <w:r>
        <w:rPr>
          <w:spacing w:val="47"/>
        </w:rPr>
        <w:t xml:space="preserve"> </w:t>
      </w:r>
      <w:r>
        <w:rPr>
          <w:spacing w:val="-1"/>
        </w:rPr>
        <w:t>«Мир</w:t>
      </w:r>
      <w:r>
        <w:rPr>
          <w:spacing w:val="45"/>
        </w:rPr>
        <w:t xml:space="preserve"> </w:t>
      </w:r>
      <w:r>
        <w:rPr>
          <w:spacing w:val="-2"/>
        </w:rPr>
        <w:t>природы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человека»</w:t>
      </w:r>
      <w:r>
        <w:rPr>
          <w:spacing w:val="43"/>
        </w:rPr>
        <w:t xml:space="preserve"> </w:t>
      </w:r>
      <w:r>
        <w:rPr>
          <w:spacing w:val="-1"/>
        </w:rPr>
        <w:t>изучается</w:t>
      </w:r>
      <w:r>
        <w:rPr>
          <w:spacing w:val="4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объеме</w:t>
      </w:r>
      <w:r>
        <w:t xml:space="preserve"> 1 </w:t>
      </w:r>
      <w:r>
        <w:rPr>
          <w:spacing w:val="-1"/>
        </w:rPr>
        <w:t>час</w:t>
      </w:r>
      <w:r>
        <w:t xml:space="preserve"> в</w:t>
      </w:r>
      <w:r>
        <w:rPr>
          <w:spacing w:val="-1"/>
        </w:rPr>
        <w:t xml:space="preserve"> неделю, </w:t>
      </w:r>
      <w:r>
        <w:t>что</w:t>
      </w:r>
      <w:r>
        <w:rPr>
          <w:spacing w:val="1"/>
        </w:rPr>
        <w:t xml:space="preserve"> </w:t>
      </w:r>
      <w:r>
        <w:rPr>
          <w:spacing w:val="-1"/>
        </w:rPr>
        <w:t>составляет</w:t>
      </w:r>
      <w:r>
        <w:rPr>
          <w:spacing w:val="1"/>
        </w:rPr>
        <w:t xml:space="preserve"> </w:t>
      </w:r>
      <w:r>
        <w:rPr>
          <w:spacing w:val="-1"/>
        </w:rPr>
        <w:t>34</w:t>
      </w:r>
      <w:r>
        <w:t xml:space="preserve">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год</w:t>
      </w:r>
      <w:r>
        <w:rPr>
          <w:spacing w:val="-3"/>
        </w:rPr>
        <w:t xml:space="preserve"> </w:t>
      </w:r>
      <w:r>
        <w:rPr>
          <w:spacing w:val="-1"/>
        </w:rPr>
        <w:t>соответственно.</w:t>
      </w:r>
    </w:p>
    <w:p w:rsidR="00633553" w:rsidRDefault="00997251" w:rsidP="00633553">
      <w:pPr>
        <w:pStyle w:val="a3"/>
        <w:kinsoku w:val="0"/>
        <w:overflowPunct w:val="0"/>
        <w:spacing w:line="318" w:lineRule="exact"/>
        <w:ind w:left="930" w:firstLine="0"/>
        <w:rPr>
          <w:spacing w:val="-1"/>
        </w:rPr>
      </w:pPr>
      <w:r w:rsidRPr="00997251">
        <w:rPr>
          <w:noProof/>
        </w:rPr>
        <w:pict>
          <v:shape id="_x0000_s1026" style="position:absolute;left:0;text-align:left;margin-left:184.2pt;margin-top:29.15pt;width:117.85pt;height:48.75pt;z-index:-251656192;mso-position-horizontal-relative:page;mso-position-vertical-relative:text" coordsize="2358,975" o:allowincell="f" path="m2358,l,975e" filled="f" strokeweight=".48pt">
            <v:path arrowok="t"/>
            <w10:wrap anchorx="page"/>
          </v:shape>
        </w:pict>
      </w:r>
      <w:r w:rsidR="00633553">
        <w:t xml:space="preserve">За </w:t>
      </w:r>
      <w:r w:rsidR="00633553">
        <w:rPr>
          <w:spacing w:val="-1"/>
        </w:rPr>
        <w:t xml:space="preserve">весь </w:t>
      </w:r>
      <w:r w:rsidR="00633553">
        <w:rPr>
          <w:spacing w:val="-2"/>
        </w:rPr>
        <w:t>период</w:t>
      </w:r>
      <w:r w:rsidR="00633553">
        <w:rPr>
          <w:spacing w:val="1"/>
        </w:rPr>
        <w:t xml:space="preserve"> </w:t>
      </w:r>
      <w:r w:rsidR="00633553">
        <w:rPr>
          <w:spacing w:val="-1"/>
        </w:rPr>
        <w:t>обучения</w:t>
      </w:r>
      <w:r w:rsidR="00633553">
        <w:t xml:space="preserve"> (1</w:t>
      </w:r>
      <w:r w:rsidR="00633553">
        <w:rPr>
          <w:spacing w:val="3"/>
        </w:rPr>
        <w:t xml:space="preserve"> </w:t>
      </w:r>
      <w:r w:rsidR="00633553">
        <w:t>-</w:t>
      </w:r>
      <w:r w:rsidR="00633553">
        <w:rPr>
          <w:spacing w:val="-3"/>
        </w:rPr>
        <w:t xml:space="preserve"> </w:t>
      </w:r>
      <w:r w:rsidR="00633553">
        <w:t>4</w:t>
      </w:r>
      <w:r w:rsidR="00633553">
        <w:rPr>
          <w:spacing w:val="1"/>
        </w:rPr>
        <w:t xml:space="preserve"> </w:t>
      </w:r>
      <w:r w:rsidR="00633553">
        <w:rPr>
          <w:spacing w:val="-1"/>
        </w:rPr>
        <w:t>класс)</w:t>
      </w:r>
      <w:r w:rsidR="00633553">
        <w:rPr>
          <w:spacing w:val="-2"/>
        </w:rPr>
        <w:t xml:space="preserve"> </w:t>
      </w:r>
      <w:r w:rsidR="00633553">
        <w:t>–</w:t>
      </w:r>
      <w:r w:rsidR="00633553">
        <w:rPr>
          <w:spacing w:val="-2"/>
        </w:rPr>
        <w:t xml:space="preserve"> </w:t>
      </w:r>
      <w:r w:rsidR="00633553">
        <w:rPr>
          <w:spacing w:val="-1"/>
        </w:rPr>
        <w:t>135</w:t>
      </w:r>
      <w:r w:rsidR="00633553">
        <w:rPr>
          <w:spacing w:val="1"/>
        </w:rPr>
        <w:t xml:space="preserve"> </w:t>
      </w:r>
      <w:r w:rsidR="00633553">
        <w:rPr>
          <w:spacing w:val="-1"/>
        </w:rPr>
        <w:t>часов.</w:t>
      </w:r>
    </w:p>
    <w:p w:rsidR="00633553" w:rsidRDefault="00633553" w:rsidP="00633553">
      <w:pPr>
        <w:kinsoku w:val="0"/>
        <w:overflowPunct w:val="0"/>
        <w:spacing w:before="15" w:line="240" w:lineRule="exact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86"/>
        <w:gridCol w:w="2367"/>
        <w:gridCol w:w="941"/>
        <w:gridCol w:w="1032"/>
        <w:gridCol w:w="1030"/>
        <w:gridCol w:w="1030"/>
        <w:gridCol w:w="1087"/>
      </w:tblGrid>
      <w:tr w:rsidR="00633553" w:rsidTr="00642792">
        <w:trPr>
          <w:trHeight w:hRule="exact" w:val="653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102"/>
            </w:pPr>
            <w:r>
              <w:rPr>
                <w:b/>
                <w:bCs/>
                <w:spacing w:val="-1"/>
                <w:sz w:val="28"/>
                <w:szCs w:val="28"/>
              </w:rPr>
              <w:t>Предметная</w:t>
            </w:r>
            <w:r>
              <w:rPr>
                <w:b/>
                <w:bCs/>
                <w:spacing w:val="28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область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102" w:right="1080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Учебный</w:t>
            </w:r>
            <w:r>
              <w:rPr>
                <w:b/>
                <w:bCs/>
                <w:spacing w:val="26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предмет</w:t>
            </w:r>
          </w:p>
          <w:p w:rsidR="00633553" w:rsidRDefault="00633553" w:rsidP="00642792">
            <w:pPr>
              <w:pStyle w:val="TableParagraph"/>
              <w:kinsoku w:val="0"/>
              <w:overflowPunct w:val="0"/>
              <w:spacing w:line="318" w:lineRule="exact"/>
              <w:ind w:left="1504"/>
            </w:pPr>
            <w:r>
              <w:rPr>
                <w:b/>
                <w:bCs/>
                <w:spacing w:val="-1"/>
                <w:sz w:val="28"/>
                <w:szCs w:val="28"/>
              </w:rPr>
              <w:t>Класс</w:t>
            </w:r>
          </w:p>
        </w:tc>
        <w:tc>
          <w:tcPr>
            <w:tcW w:w="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738" w:right="264" w:hanging="476"/>
            </w:pPr>
            <w:r>
              <w:rPr>
                <w:b/>
                <w:bCs/>
                <w:spacing w:val="-1"/>
                <w:sz w:val="28"/>
                <w:szCs w:val="28"/>
              </w:rPr>
              <w:t>Количество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2"/>
                <w:sz w:val="28"/>
                <w:szCs w:val="28"/>
              </w:rPr>
              <w:t>часов</w:t>
            </w:r>
            <w:r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неделю</w:t>
            </w:r>
            <w:r>
              <w:rPr>
                <w:b/>
                <w:bCs/>
                <w:spacing w:val="33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(по</w:t>
            </w:r>
            <w:r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годам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обучения)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86"/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633553" w:rsidTr="00642792">
        <w:trPr>
          <w:trHeight w:hRule="exact" w:val="332"/>
        </w:trPr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86"/>
            </w:pP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86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75" w:right="374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419" w:right="422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63" w:right="364"/>
              <w:jc w:val="center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63" w:right="364"/>
              <w:jc w:val="center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63" w:right="364"/>
              <w:jc w:val="center"/>
            </w:pPr>
          </w:p>
        </w:tc>
      </w:tr>
      <w:tr w:rsidR="00633553" w:rsidTr="00642792">
        <w:trPr>
          <w:trHeight w:hRule="exact" w:val="977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left="102"/>
            </w:pPr>
            <w:r>
              <w:rPr>
                <w:spacing w:val="-1"/>
                <w:sz w:val="28"/>
                <w:szCs w:val="28"/>
              </w:rPr>
              <w:t>Естествознание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tabs>
                <w:tab w:val="left" w:pos="848"/>
                <w:tab w:val="left" w:pos="2103"/>
              </w:tabs>
              <w:kinsoku w:val="0"/>
              <w:overflowPunct w:val="0"/>
              <w:spacing w:line="239" w:lineRule="auto"/>
              <w:ind w:left="102" w:right="101"/>
            </w:pPr>
            <w:r>
              <w:rPr>
                <w:sz w:val="28"/>
                <w:szCs w:val="28"/>
              </w:rPr>
              <w:t>Мир</w:t>
            </w:r>
            <w:r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природы</w:t>
            </w: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человека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right="108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right="113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left="308" w:right="42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right="106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6" w:lineRule="exact"/>
              <w:ind w:left="395" w:right="396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633553" w:rsidTr="00642792">
        <w:trPr>
          <w:trHeight w:hRule="exact" w:val="334"/>
        </w:trPr>
        <w:tc>
          <w:tcPr>
            <w:tcW w:w="4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02"/>
            </w:pPr>
            <w:r>
              <w:rPr>
                <w:b/>
                <w:bCs/>
                <w:spacing w:val="-1"/>
                <w:sz w:val="28"/>
                <w:szCs w:val="28"/>
              </w:rPr>
              <w:t>Итого: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75" w:right="374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419" w:right="422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63" w:right="364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63" w:right="364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42" w:right="448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633553" w:rsidRDefault="00633553" w:rsidP="00633553">
      <w:pPr>
        <w:kinsoku w:val="0"/>
        <w:overflowPunct w:val="0"/>
        <w:spacing w:before="10" w:line="140" w:lineRule="exact"/>
        <w:rPr>
          <w:sz w:val="14"/>
          <w:szCs w:val="14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3"/>
        <w:gridCol w:w="2127"/>
        <w:gridCol w:w="634"/>
        <w:gridCol w:w="3617"/>
        <w:gridCol w:w="1102"/>
      </w:tblGrid>
      <w:tr w:rsidR="00633553" w:rsidTr="00642792">
        <w:trPr>
          <w:trHeight w:hRule="exact" w:val="65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102"/>
            </w:pPr>
            <w:r>
              <w:rPr>
                <w:b/>
                <w:bCs/>
                <w:spacing w:val="-1"/>
                <w:sz w:val="28"/>
                <w:szCs w:val="28"/>
              </w:rPr>
              <w:t>Предметная</w:t>
            </w:r>
            <w:r>
              <w:rPr>
                <w:b/>
                <w:bCs/>
                <w:spacing w:val="28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область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102"/>
            </w:pPr>
            <w:r>
              <w:rPr>
                <w:b/>
                <w:bCs/>
                <w:spacing w:val="-1"/>
                <w:sz w:val="28"/>
                <w:szCs w:val="28"/>
              </w:rPr>
              <w:t>Учебный</w:t>
            </w:r>
            <w:r>
              <w:rPr>
                <w:b/>
                <w:bCs/>
                <w:spacing w:val="26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предмет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553" w:rsidRDefault="00633553" w:rsidP="00642792"/>
        </w:tc>
        <w:tc>
          <w:tcPr>
            <w:tcW w:w="3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2" w:lineRule="exact"/>
              <w:ind w:left="218" w:right="631" w:hanging="219"/>
            </w:pPr>
            <w:r>
              <w:rPr>
                <w:b/>
                <w:bCs/>
                <w:spacing w:val="-1"/>
                <w:sz w:val="28"/>
                <w:szCs w:val="28"/>
              </w:rPr>
              <w:t>Количество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2"/>
                <w:sz w:val="28"/>
                <w:szCs w:val="28"/>
              </w:rPr>
              <w:t>часов</w:t>
            </w:r>
            <w:r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год</w:t>
            </w:r>
            <w:r>
              <w:rPr>
                <w:b/>
                <w:bCs/>
                <w:spacing w:val="23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(по</w:t>
            </w:r>
            <w:r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годам</w:t>
            </w:r>
            <w:r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обучения)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93"/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633553" w:rsidTr="00642792">
        <w:trPr>
          <w:trHeight w:hRule="exact" w:val="334"/>
        </w:trPr>
        <w:tc>
          <w:tcPr>
            <w:tcW w:w="20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09" w:lineRule="exact"/>
              <w:ind w:left="1264"/>
            </w:pPr>
            <w:r>
              <w:rPr>
                <w:b/>
                <w:bCs/>
                <w:spacing w:val="-1"/>
                <w:sz w:val="28"/>
                <w:szCs w:val="28"/>
              </w:rPr>
              <w:t>Класс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21" w:lineRule="exact"/>
              <w:ind w:left="414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tabs>
                <w:tab w:val="left" w:pos="1910"/>
                <w:tab w:val="left" w:pos="3000"/>
              </w:tabs>
              <w:kinsoku w:val="0"/>
              <w:overflowPunct w:val="0"/>
              <w:spacing w:line="321" w:lineRule="exact"/>
              <w:ind w:left="818"/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ab/>
              <w:t>3</w:t>
            </w:r>
            <w:r>
              <w:rPr>
                <w:b/>
                <w:bCs/>
                <w:sz w:val="28"/>
                <w:szCs w:val="28"/>
              </w:rPr>
              <w:tab/>
              <w:t>4</w:t>
            </w:r>
          </w:p>
        </w:tc>
        <w:tc>
          <w:tcPr>
            <w:tcW w:w="1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</w:tr>
      <w:tr w:rsidR="00633553" w:rsidTr="00642792">
        <w:trPr>
          <w:trHeight w:hRule="exact" w:val="97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102"/>
            </w:pPr>
            <w:r>
              <w:rPr>
                <w:spacing w:val="-1"/>
                <w:sz w:val="28"/>
                <w:szCs w:val="28"/>
              </w:rPr>
              <w:t>Естествознание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239" w:lineRule="auto"/>
              <w:ind w:left="102"/>
            </w:pPr>
            <w:r>
              <w:rPr>
                <w:sz w:val="28"/>
                <w:szCs w:val="28"/>
              </w:rPr>
              <w:t>Мир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природы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человека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358" w:right="-15"/>
            </w:pPr>
            <w:r>
              <w:rPr>
                <w:spacing w:val="1"/>
                <w:sz w:val="28"/>
                <w:szCs w:val="28"/>
              </w:rPr>
              <w:t>66</w:t>
            </w:r>
          </w:p>
        </w:tc>
        <w:tc>
          <w:tcPr>
            <w:tcW w:w="3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tabs>
                <w:tab w:val="left" w:pos="1857"/>
                <w:tab w:val="left" w:pos="2947"/>
              </w:tabs>
              <w:kinsoku w:val="0"/>
              <w:overflowPunct w:val="0"/>
              <w:spacing w:line="314" w:lineRule="exact"/>
              <w:ind w:left="765"/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ab/>
              <w:t>34</w:t>
            </w:r>
            <w:r>
              <w:rPr>
                <w:sz w:val="28"/>
                <w:szCs w:val="28"/>
              </w:rPr>
              <w:tab/>
            </w:r>
            <w:r>
              <w:rPr>
                <w:spacing w:val="1"/>
                <w:sz w:val="28"/>
                <w:szCs w:val="28"/>
              </w:rPr>
              <w:t>34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4" w:lineRule="exact"/>
              <w:ind w:left="351"/>
            </w:pPr>
            <w:r>
              <w:rPr>
                <w:spacing w:val="-1"/>
                <w:sz w:val="28"/>
                <w:szCs w:val="28"/>
              </w:rPr>
              <w:t>168</w:t>
            </w:r>
          </w:p>
        </w:tc>
      </w:tr>
      <w:tr w:rsidR="00633553" w:rsidTr="00642792">
        <w:trPr>
          <w:trHeight w:hRule="exact" w:val="33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102"/>
            </w:pPr>
            <w:r>
              <w:rPr>
                <w:b/>
                <w:bCs/>
                <w:spacing w:val="-1"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/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42"/>
            </w:pPr>
            <w:r>
              <w:rPr>
                <w:b/>
                <w:bCs/>
                <w:spacing w:val="1"/>
                <w:sz w:val="28"/>
                <w:szCs w:val="28"/>
              </w:rPr>
              <w:t>66</w:t>
            </w:r>
          </w:p>
        </w:tc>
        <w:tc>
          <w:tcPr>
            <w:tcW w:w="3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tabs>
                <w:tab w:val="left" w:pos="1840"/>
                <w:tab w:val="left" w:pos="2930"/>
              </w:tabs>
              <w:kinsoku w:val="0"/>
              <w:overflowPunct w:val="0"/>
              <w:spacing w:line="319" w:lineRule="exact"/>
              <w:ind w:left="748"/>
            </w:pPr>
            <w:r>
              <w:rPr>
                <w:b/>
                <w:bCs/>
                <w:sz w:val="28"/>
                <w:szCs w:val="28"/>
              </w:rPr>
              <w:t>34</w:t>
            </w:r>
            <w:r>
              <w:rPr>
                <w:b/>
                <w:bCs/>
                <w:sz w:val="28"/>
                <w:szCs w:val="28"/>
              </w:rPr>
              <w:tab/>
              <w:t>34</w:t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pacing w:val="1"/>
                <w:sz w:val="28"/>
                <w:szCs w:val="28"/>
              </w:rPr>
              <w:t>34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53" w:rsidRDefault="00633553" w:rsidP="00642792">
            <w:pPr>
              <w:pStyle w:val="TableParagraph"/>
              <w:kinsoku w:val="0"/>
              <w:overflowPunct w:val="0"/>
              <w:spacing w:line="319" w:lineRule="exact"/>
              <w:ind w:left="334"/>
            </w:pPr>
            <w:r>
              <w:rPr>
                <w:b/>
                <w:bCs/>
                <w:spacing w:val="-1"/>
                <w:sz w:val="28"/>
                <w:szCs w:val="28"/>
              </w:rPr>
              <w:t>168</w:t>
            </w:r>
          </w:p>
        </w:tc>
      </w:tr>
    </w:tbl>
    <w:p w:rsidR="00633553" w:rsidRDefault="00633553" w:rsidP="00633553">
      <w:pPr>
        <w:sectPr w:rsidR="00633553">
          <w:pgSz w:w="11910" w:h="16840"/>
          <w:pgMar w:top="1060" w:right="620" w:bottom="280" w:left="1480" w:header="720" w:footer="720" w:gutter="0"/>
          <w:cols w:space="720" w:equalWidth="0">
            <w:col w:w="9810"/>
          </w:cols>
          <w:noEndnote/>
        </w:sectPr>
      </w:pPr>
    </w:p>
    <w:p w:rsidR="00633553" w:rsidRDefault="00633553" w:rsidP="00633553">
      <w:pPr>
        <w:pStyle w:val="1"/>
        <w:kinsoku w:val="0"/>
        <w:overflowPunct w:val="0"/>
        <w:ind w:left="1357" w:right="117" w:hanging="89"/>
        <w:rPr>
          <w:b w:val="0"/>
          <w:bCs w:val="0"/>
        </w:rPr>
      </w:pPr>
      <w:r>
        <w:rPr>
          <w:spacing w:val="-1"/>
        </w:rPr>
        <w:lastRenderedPageBreak/>
        <w:t>Планируемые</w:t>
      </w:r>
      <w:r>
        <w:t xml:space="preserve"> </w:t>
      </w:r>
      <w:r>
        <w:rPr>
          <w:spacing w:val="-1"/>
        </w:rPr>
        <w:t>результаты изучения</w:t>
      </w:r>
      <w:r>
        <w:rPr>
          <w:spacing w:val="-2"/>
        </w:rPr>
        <w:t xml:space="preserve"> </w:t>
      </w:r>
      <w:r>
        <w:rPr>
          <w:spacing w:val="-1"/>
        </w:rPr>
        <w:t>учебного</w:t>
      </w:r>
      <w: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kinsoku w:val="0"/>
        <w:overflowPunct w:val="0"/>
        <w:spacing w:before="2" w:line="250" w:lineRule="exact"/>
        <w:rPr>
          <w:sz w:val="25"/>
          <w:szCs w:val="25"/>
        </w:rPr>
      </w:pPr>
    </w:p>
    <w:p w:rsidR="00633553" w:rsidRDefault="00633553" w:rsidP="00633553">
      <w:pPr>
        <w:pStyle w:val="2"/>
        <w:kinsoku w:val="0"/>
        <w:overflowPunct w:val="0"/>
        <w:spacing w:line="322" w:lineRule="exact"/>
        <w:ind w:left="1357" w:right="117"/>
        <w:rPr>
          <w:b w:val="0"/>
          <w:bCs w:val="0"/>
          <w:i w:val="0"/>
          <w:iCs w:val="0"/>
        </w:rPr>
      </w:pPr>
      <w:r>
        <w:rPr>
          <w:spacing w:val="-1"/>
        </w:rPr>
        <w:t>Личностные</w:t>
      </w:r>
      <w:r>
        <w:t xml:space="preserve"> </w:t>
      </w:r>
      <w:r>
        <w:rPr>
          <w:spacing w:val="-1"/>
        </w:rPr>
        <w:t>результаты</w:t>
      </w:r>
      <w:r>
        <w:rPr>
          <w:spacing w:val="-6"/>
        </w:rPr>
        <w:t xml:space="preserve"> </w:t>
      </w:r>
      <w:r>
        <w:rPr>
          <w:spacing w:val="-1"/>
        </w:rPr>
        <w:t>освоения учебного</w:t>
      </w:r>
      <w: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kinsoku w:val="0"/>
        <w:overflowPunct w:val="0"/>
        <w:ind w:left="102" w:right="117" w:firstLine="3007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>«Мир</w:t>
      </w:r>
      <w:r>
        <w:rPr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b/>
          <w:bCs/>
          <w:i/>
          <w:iCs/>
          <w:spacing w:val="-1"/>
          <w:sz w:val="28"/>
          <w:szCs w:val="28"/>
        </w:rPr>
        <w:t xml:space="preserve">природы </w:t>
      </w:r>
      <w:r>
        <w:rPr>
          <w:b/>
          <w:bCs/>
          <w:i/>
          <w:iCs/>
          <w:sz w:val="28"/>
          <w:szCs w:val="28"/>
        </w:rPr>
        <w:t xml:space="preserve">и </w:t>
      </w:r>
      <w:r>
        <w:rPr>
          <w:b/>
          <w:bCs/>
          <w:i/>
          <w:iCs/>
          <w:spacing w:val="-1"/>
          <w:sz w:val="28"/>
          <w:szCs w:val="28"/>
        </w:rPr>
        <w:t>человека»</w:t>
      </w:r>
    </w:p>
    <w:p w:rsidR="00633553" w:rsidRDefault="00633553" w:rsidP="00633553">
      <w:pPr>
        <w:kinsoku w:val="0"/>
        <w:overflowPunct w:val="0"/>
        <w:spacing w:before="16" w:line="300" w:lineRule="exact"/>
        <w:rPr>
          <w:sz w:val="30"/>
          <w:szCs w:val="30"/>
        </w:rPr>
      </w:pPr>
    </w:p>
    <w:p w:rsidR="00633553" w:rsidRDefault="00633553" w:rsidP="00633553">
      <w:pPr>
        <w:kinsoku w:val="0"/>
        <w:overflowPunct w:val="0"/>
        <w:spacing w:line="321" w:lineRule="exact"/>
        <w:ind w:left="102" w:right="117"/>
        <w:rPr>
          <w:spacing w:val="-1"/>
          <w:sz w:val="28"/>
          <w:szCs w:val="28"/>
        </w:rPr>
      </w:pPr>
      <w:r>
        <w:rPr>
          <w:i/>
          <w:iCs/>
          <w:sz w:val="28"/>
          <w:szCs w:val="28"/>
        </w:rPr>
        <w:t xml:space="preserve">У </w:t>
      </w:r>
      <w:r>
        <w:rPr>
          <w:i/>
          <w:iCs/>
          <w:spacing w:val="-1"/>
          <w:sz w:val="28"/>
          <w:szCs w:val="28"/>
        </w:rPr>
        <w:t>выпускника</w:t>
      </w:r>
      <w:r>
        <w:rPr>
          <w:i/>
          <w:iCs/>
          <w:spacing w:val="1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будут сформированы</w:t>
      </w:r>
      <w:r>
        <w:rPr>
          <w:spacing w:val="-1"/>
          <w:sz w:val="28"/>
          <w:szCs w:val="28"/>
        </w:rPr>
        <w:t>:</w:t>
      </w:r>
    </w:p>
    <w:p w:rsidR="00633553" w:rsidRDefault="00633553" w:rsidP="00633553">
      <w:pPr>
        <w:pStyle w:val="a3"/>
        <w:numPr>
          <w:ilvl w:val="0"/>
          <w:numId w:val="12"/>
        </w:numPr>
        <w:tabs>
          <w:tab w:val="left" w:pos="810"/>
        </w:tabs>
        <w:kinsoku w:val="0"/>
        <w:overflowPunct w:val="0"/>
        <w:ind w:right="106"/>
        <w:jc w:val="both"/>
        <w:rPr>
          <w:spacing w:val="-1"/>
        </w:rPr>
      </w:pPr>
      <w:r>
        <w:rPr>
          <w:spacing w:val="-1"/>
        </w:rPr>
        <w:t>внутренняя</w:t>
      </w:r>
      <w:r>
        <w:rPr>
          <w:spacing w:val="28"/>
        </w:rPr>
        <w:t xml:space="preserve"> </w:t>
      </w:r>
      <w:r>
        <w:rPr>
          <w:spacing w:val="-1"/>
        </w:rPr>
        <w:t>позиция</w:t>
      </w:r>
      <w:r>
        <w:rPr>
          <w:spacing w:val="26"/>
        </w:rPr>
        <w:t xml:space="preserve"> </w:t>
      </w:r>
      <w:r>
        <w:rPr>
          <w:spacing w:val="-1"/>
        </w:rPr>
        <w:t>школьника</w:t>
      </w:r>
      <w:r>
        <w:rPr>
          <w:spacing w:val="26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rPr>
          <w:spacing w:val="-2"/>
        </w:rPr>
        <w:t>уровне</w:t>
      </w:r>
      <w:r>
        <w:rPr>
          <w:spacing w:val="28"/>
        </w:rPr>
        <w:t xml:space="preserve"> </w:t>
      </w:r>
      <w:r>
        <w:rPr>
          <w:spacing w:val="-1"/>
        </w:rPr>
        <w:t>положительного</w:t>
      </w:r>
      <w:r>
        <w:rPr>
          <w:spacing w:val="34"/>
        </w:rPr>
        <w:t xml:space="preserve"> </w:t>
      </w:r>
      <w:r>
        <w:rPr>
          <w:spacing w:val="-1"/>
        </w:rPr>
        <w:t>отношения</w:t>
      </w:r>
      <w:r>
        <w:rPr>
          <w:spacing w:val="4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школе,</w:t>
      </w:r>
      <w:r>
        <w:rPr>
          <w:spacing w:val="32"/>
        </w:rPr>
        <w:t xml:space="preserve"> </w:t>
      </w:r>
      <w:r>
        <w:rPr>
          <w:spacing w:val="-2"/>
        </w:rPr>
        <w:t>ориентации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содержательные</w:t>
      </w:r>
      <w:r>
        <w:rPr>
          <w:spacing w:val="33"/>
        </w:rPr>
        <w:t xml:space="preserve"> </w:t>
      </w:r>
      <w:r>
        <w:rPr>
          <w:spacing w:val="-1"/>
        </w:rPr>
        <w:t>моменты</w:t>
      </w:r>
      <w:r>
        <w:rPr>
          <w:spacing w:val="33"/>
        </w:rPr>
        <w:t xml:space="preserve"> </w:t>
      </w:r>
      <w:r>
        <w:rPr>
          <w:spacing w:val="-1"/>
        </w:rPr>
        <w:t>школьной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действи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тельности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принятия</w:t>
      </w:r>
      <w:r>
        <w:t xml:space="preserve"> </w:t>
      </w:r>
      <w:r>
        <w:rPr>
          <w:spacing w:val="-1"/>
        </w:rPr>
        <w:t>образца</w:t>
      </w:r>
      <w:r>
        <w:t xml:space="preserve"> </w:t>
      </w:r>
      <w:r>
        <w:rPr>
          <w:spacing w:val="-1"/>
        </w:rPr>
        <w:t>«хорошего</w:t>
      </w:r>
      <w:r>
        <w:rPr>
          <w:spacing w:val="1"/>
        </w:rPr>
        <w:t xml:space="preserve"> </w:t>
      </w:r>
      <w:r>
        <w:rPr>
          <w:spacing w:val="-1"/>
        </w:rPr>
        <w:t>ученика»;</w:t>
      </w:r>
    </w:p>
    <w:p w:rsidR="00633553" w:rsidRDefault="00633553" w:rsidP="00633553">
      <w:pPr>
        <w:pStyle w:val="a3"/>
        <w:numPr>
          <w:ilvl w:val="0"/>
          <w:numId w:val="12"/>
        </w:numPr>
        <w:tabs>
          <w:tab w:val="left" w:pos="810"/>
        </w:tabs>
        <w:kinsoku w:val="0"/>
        <w:overflowPunct w:val="0"/>
        <w:spacing w:before="1"/>
        <w:ind w:right="105"/>
        <w:rPr>
          <w:spacing w:val="-2"/>
        </w:rPr>
      </w:pPr>
      <w:r>
        <w:rPr>
          <w:spacing w:val="-1"/>
        </w:rPr>
        <w:t>широкая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мотивационная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основа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учебной</w:t>
      </w:r>
      <w:r>
        <w:t xml:space="preserve"> </w:t>
      </w:r>
      <w:r>
        <w:rPr>
          <w:spacing w:val="9"/>
        </w:rPr>
        <w:t xml:space="preserve"> </w:t>
      </w:r>
      <w:r>
        <w:t xml:space="preserve">деятельности, </w:t>
      </w:r>
      <w:r>
        <w:rPr>
          <w:spacing w:val="5"/>
        </w:rPr>
        <w:t xml:space="preserve"> </w:t>
      </w:r>
      <w:r>
        <w:rPr>
          <w:spacing w:val="-1"/>
        </w:rPr>
        <w:t>включающая</w:t>
      </w:r>
      <w:r>
        <w:rPr>
          <w:spacing w:val="43"/>
        </w:rPr>
        <w:t xml:space="preserve"> </w:t>
      </w:r>
      <w:r>
        <w:rPr>
          <w:spacing w:val="-1"/>
        </w:rPr>
        <w:t xml:space="preserve">социальные, </w:t>
      </w:r>
      <w:proofErr w:type="spellStart"/>
      <w:r>
        <w:rPr>
          <w:spacing w:val="-1"/>
        </w:rPr>
        <w:t>учебно</w:t>
      </w:r>
      <w:proofErr w:type="spellEnd"/>
      <w:r>
        <w:rPr>
          <w:spacing w:val="-1"/>
        </w:rPr>
        <w:t>–познавательные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внешние</w:t>
      </w:r>
      <w:r>
        <w:t xml:space="preserve"> </w:t>
      </w:r>
      <w:r>
        <w:rPr>
          <w:spacing w:val="-2"/>
        </w:rPr>
        <w:t>мотивы;</w:t>
      </w:r>
    </w:p>
    <w:p w:rsidR="00633553" w:rsidRDefault="00633553" w:rsidP="00633553">
      <w:pPr>
        <w:pStyle w:val="a3"/>
        <w:numPr>
          <w:ilvl w:val="0"/>
          <w:numId w:val="12"/>
        </w:numPr>
        <w:tabs>
          <w:tab w:val="left" w:pos="810"/>
        </w:tabs>
        <w:kinsoku w:val="0"/>
        <w:overflowPunct w:val="0"/>
        <w:ind w:right="113"/>
        <w:rPr>
          <w:spacing w:val="-1"/>
        </w:rPr>
      </w:pPr>
      <w:proofErr w:type="spellStart"/>
      <w:r>
        <w:rPr>
          <w:spacing w:val="-1"/>
        </w:rPr>
        <w:t>учебно</w:t>
      </w:r>
      <w:proofErr w:type="spellEnd"/>
      <w:r>
        <w:rPr>
          <w:spacing w:val="-1"/>
        </w:rPr>
        <w:t>–познавательный</w:t>
      </w:r>
      <w:r>
        <w:rPr>
          <w:spacing w:val="35"/>
        </w:rPr>
        <w:t xml:space="preserve"> </w:t>
      </w:r>
      <w:r>
        <w:rPr>
          <w:spacing w:val="-1"/>
        </w:rPr>
        <w:t>интерес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2"/>
        </w:rPr>
        <w:t>новому</w:t>
      </w:r>
      <w:r>
        <w:rPr>
          <w:spacing w:val="34"/>
        </w:rPr>
        <w:t xml:space="preserve"> </w:t>
      </w:r>
      <w:r>
        <w:rPr>
          <w:spacing w:val="-1"/>
        </w:rPr>
        <w:t>учебному</w:t>
      </w:r>
      <w:r>
        <w:rPr>
          <w:spacing w:val="31"/>
        </w:rPr>
        <w:t xml:space="preserve"> </w:t>
      </w:r>
      <w:r>
        <w:rPr>
          <w:spacing w:val="-1"/>
        </w:rPr>
        <w:t>материалу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спо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собам</w:t>
      </w:r>
      <w:proofErr w:type="spellEnd"/>
      <w:r>
        <w:t xml:space="preserve"> </w:t>
      </w:r>
      <w:r>
        <w:rPr>
          <w:spacing w:val="-1"/>
        </w:rPr>
        <w:t>решения</w:t>
      </w:r>
      <w:r>
        <w:rPr>
          <w:spacing w:val="-3"/>
        </w:rPr>
        <w:t xml:space="preserve"> </w:t>
      </w:r>
      <w:r>
        <w:rPr>
          <w:spacing w:val="-1"/>
        </w:rPr>
        <w:t>новой</w:t>
      </w:r>
      <w:r>
        <w:t xml:space="preserve"> </w:t>
      </w:r>
      <w:r>
        <w:rPr>
          <w:spacing w:val="-1"/>
        </w:rPr>
        <w:t>задачи;</w:t>
      </w:r>
    </w:p>
    <w:p w:rsidR="00633553" w:rsidRDefault="00633553" w:rsidP="00633553">
      <w:pPr>
        <w:pStyle w:val="a3"/>
        <w:numPr>
          <w:ilvl w:val="0"/>
          <w:numId w:val="12"/>
        </w:numPr>
        <w:tabs>
          <w:tab w:val="left" w:pos="810"/>
        </w:tabs>
        <w:kinsoku w:val="0"/>
        <w:overflowPunct w:val="0"/>
        <w:ind w:right="106"/>
        <w:rPr>
          <w:spacing w:val="-1"/>
        </w:rPr>
      </w:pPr>
      <w:r>
        <w:rPr>
          <w:spacing w:val="-1"/>
        </w:rPr>
        <w:t>ориентация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нравственном</w:t>
      </w:r>
      <w:r>
        <w:rPr>
          <w:spacing w:val="15"/>
        </w:rPr>
        <w:t xml:space="preserve"> </w:t>
      </w:r>
      <w:r>
        <w:rPr>
          <w:spacing w:val="-1"/>
        </w:rPr>
        <w:t>содержании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смысле</w:t>
      </w:r>
      <w:r>
        <w:rPr>
          <w:spacing w:val="15"/>
        </w:rPr>
        <w:t xml:space="preserve"> </w:t>
      </w:r>
      <w:r>
        <w:rPr>
          <w:spacing w:val="-1"/>
        </w:rPr>
        <w:t>поступков,</w:t>
      </w:r>
      <w:r>
        <w:rPr>
          <w:spacing w:val="15"/>
        </w:rPr>
        <w:t xml:space="preserve"> </w:t>
      </w:r>
      <w:r>
        <w:rPr>
          <w:spacing w:val="2"/>
        </w:rPr>
        <w:t>так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по-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ступков</w:t>
      </w:r>
      <w:proofErr w:type="spellEnd"/>
      <w:r>
        <w:rPr>
          <w:spacing w:val="-1"/>
        </w:rPr>
        <w:t xml:space="preserve"> окружающих</w:t>
      </w:r>
      <w:r>
        <w:rPr>
          <w:spacing w:val="1"/>
        </w:rPr>
        <w:t xml:space="preserve"> </w:t>
      </w:r>
      <w:r>
        <w:rPr>
          <w:spacing w:val="-1"/>
        </w:rPr>
        <w:t>людей.</w:t>
      </w:r>
    </w:p>
    <w:p w:rsidR="00633553" w:rsidRDefault="00633553" w:rsidP="00633553">
      <w:pPr>
        <w:kinsoku w:val="0"/>
        <w:overflowPunct w:val="0"/>
        <w:spacing w:before="4" w:line="320" w:lineRule="exact"/>
        <w:rPr>
          <w:sz w:val="32"/>
          <w:szCs w:val="32"/>
        </w:rPr>
      </w:pPr>
    </w:p>
    <w:p w:rsidR="00633553" w:rsidRDefault="00633553" w:rsidP="00633553">
      <w:pPr>
        <w:kinsoku w:val="0"/>
        <w:overflowPunct w:val="0"/>
        <w:spacing w:line="321" w:lineRule="exact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pacing w:val="-2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 xml:space="preserve">получит возможность </w:t>
      </w:r>
      <w:r>
        <w:rPr>
          <w:i/>
          <w:iCs/>
          <w:sz w:val="28"/>
          <w:szCs w:val="28"/>
        </w:rPr>
        <w:t>для</w:t>
      </w:r>
      <w:r>
        <w:rPr>
          <w:i/>
          <w:iCs/>
          <w:spacing w:val="-2"/>
          <w:sz w:val="28"/>
          <w:szCs w:val="28"/>
        </w:rPr>
        <w:t xml:space="preserve"> формирования: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rPr>
          <w:spacing w:val="-1"/>
        </w:rPr>
        <w:t>чувства</w:t>
      </w:r>
      <w:r>
        <w:t xml:space="preserve"> </w:t>
      </w:r>
      <w:r>
        <w:rPr>
          <w:spacing w:val="-1"/>
        </w:rPr>
        <w:t>гордости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 xml:space="preserve">свою </w:t>
      </w:r>
      <w:r>
        <w:rPr>
          <w:spacing w:val="-2"/>
        </w:rPr>
        <w:t>Родину,</w:t>
      </w:r>
      <w:r>
        <w:rPr>
          <w:spacing w:val="-1"/>
        </w:rPr>
        <w:t xml:space="preserve"> российский</w:t>
      </w:r>
      <w:r>
        <w:rPr>
          <w:spacing w:val="2"/>
        </w:rPr>
        <w:t xml:space="preserve"> </w:t>
      </w:r>
      <w:r>
        <w:rPr>
          <w:spacing w:val="-1"/>
        </w:rPr>
        <w:t>народ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историю России;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2"/>
        </w:rPr>
      </w:pPr>
      <w:r>
        <w:rPr>
          <w:spacing w:val="-1"/>
        </w:rPr>
        <w:t>целостного</w:t>
      </w:r>
      <w:r>
        <w:rPr>
          <w:spacing w:val="1"/>
        </w:rPr>
        <w:t xml:space="preserve"> </w:t>
      </w:r>
      <w:r>
        <w:rPr>
          <w:spacing w:val="-2"/>
        </w:rPr>
        <w:t>восприятия</w:t>
      </w:r>
      <w:r>
        <w:rPr>
          <w:spacing w:val="1"/>
        </w:rPr>
        <w:t xml:space="preserve"> </w:t>
      </w:r>
      <w:r>
        <w:rPr>
          <w:spacing w:val="-1"/>
        </w:rPr>
        <w:t>окружающего</w:t>
      </w:r>
      <w:r>
        <w:rPr>
          <w:spacing w:val="1"/>
        </w:rPr>
        <w:t xml:space="preserve"> </w:t>
      </w:r>
      <w:r>
        <w:rPr>
          <w:spacing w:val="-2"/>
        </w:rPr>
        <w:t>мира;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jc w:val="both"/>
        <w:rPr>
          <w:spacing w:val="-2"/>
        </w:rPr>
      </w:pPr>
      <w:r>
        <w:rPr>
          <w:spacing w:val="-1"/>
        </w:rPr>
        <w:t>развитой</w:t>
      </w:r>
      <w:r>
        <w:rPr>
          <w:spacing w:val="21"/>
        </w:rPr>
        <w:t xml:space="preserve"> </w:t>
      </w:r>
      <w:r>
        <w:rPr>
          <w:spacing w:val="-1"/>
        </w:rPr>
        <w:t>мотивации</w:t>
      </w:r>
      <w:r>
        <w:rPr>
          <w:spacing w:val="23"/>
        </w:rPr>
        <w:t xml:space="preserve"> </w:t>
      </w:r>
      <w:r>
        <w:rPr>
          <w:spacing w:val="-1"/>
        </w:rPr>
        <w:t>учебной</w:t>
      </w:r>
      <w:r>
        <w:rPr>
          <w:spacing w:val="23"/>
        </w:rPr>
        <w:t xml:space="preserve"> </w:t>
      </w:r>
      <w:r>
        <w:rPr>
          <w:spacing w:val="-1"/>
        </w:rPr>
        <w:t>деятельности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личностного</w:t>
      </w:r>
      <w:r>
        <w:rPr>
          <w:spacing w:val="22"/>
        </w:rPr>
        <w:t xml:space="preserve"> </w:t>
      </w:r>
      <w:r>
        <w:rPr>
          <w:spacing w:val="-1"/>
        </w:rPr>
        <w:t>смысла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уче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t>ния</w:t>
      </w:r>
      <w:proofErr w:type="spellEnd"/>
      <w:r>
        <w:t>,</w:t>
      </w:r>
      <w:r>
        <w:rPr>
          <w:spacing w:val="30"/>
        </w:rPr>
        <w:t xml:space="preserve"> </w:t>
      </w:r>
      <w:r>
        <w:rPr>
          <w:spacing w:val="-1"/>
        </w:rPr>
        <w:t>заинтересованности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приобретении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расширении</w:t>
      </w:r>
      <w:r>
        <w:rPr>
          <w:spacing w:val="31"/>
        </w:rPr>
        <w:t xml:space="preserve"> </w:t>
      </w:r>
      <w:r>
        <w:rPr>
          <w:spacing w:val="-1"/>
        </w:rPr>
        <w:t>знаний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спо</w:t>
      </w:r>
      <w:proofErr w:type="spellEnd"/>
      <w:r>
        <w:rPr>
          <w:spacing w:val="-1"/>
        </w:rPr>
        <w:t>-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собов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действий, творческого</w:t>
      </w:r>
      <w:r>
        <w:rPr>
          <w:spacing w:val="-2"/>
        </w:rPr>
        <w:t xml:space="preserve"> </w:t>
      </w:r>
      <w:r>
        <w:rPr>
          <w:spacing w:val="-1"/>
        </w:rPr>
        <w:t>подхода</w:t>
      </w:r>
      <w:r>
        <w:t xml:space="preserve"> к</w:t>
      </w:r>
      <w:r>
        <w:rPr>
          <w:spacing w:val="-3"/>
        </w:rPr>
        <w:t xml:space="preserve"> </w:t>
      </w:r>
      <w:r>
        <w:rPr>
          <w:spacing w:val="-1"/>
        </w:rPr>
        <w:t xml:space="preserve">выполнению </w:t>
      </w:r>
      <w:r>
        <w:rPr>
          <w:spacing w:val="-2"/>
        </w:rPr>
        <w:t>заданий;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rPr>
          <w:spacing w:val="-1"/>
        </w:rPr>
      </w:pPr>
      <w:r>
        <w:rPr>
          <w:spacing w:val="-1"/>
        </w:rPr>
        <w:t>рефлексивной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самооценки,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умения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анализировать</w:t>
      </w:r>
      <w:r>
        <w:t xml:space="preserve"> </w:t>
      </w:r>
      <w:r>
        <w:rPr>
          <w:spacing w:val="38"/>
        </w:rPr>
        <w:t xml:space="preserve"> </w:t>
      </w:r>
      <w:r>
        <w:rPr>
          <w:spacing w:val="-1"/>
        </w:rPr>
        <w:t>свои</w:t>
      </w:r>
      <w:r>
        <w:t xml:space="preserve"> </w:t>
      </w:r>
      <w:r>
        <w:rPr>
          <w:spacing w:val="37"/>
        </w:rPr>
        <w:t xml:space="preserve"> </w:t>
      </w:r>
      <w:r>
        <w:rPr>
          <w:spacing w:val="-1"/>
        </w:rPr>
        <w:t>действия</w:t>
      </w:r>
      <w:r>
        <w:t xml:space="preserve"> 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управлять</w:t>
      </w:r>
      <w:r>
        <w:rPr>
          <w:spacing w:val="-2"/>
        </w:rPr>
        <w:t xml:space="preserve"> </w:t>
      </w:r>
      <w:r>
        <w:rPr>
          <w:spacing w:val="-1"/>
        </w:rPr>
        <w:t>ими;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 w:line="342" w:lineRule="exact"/>
        <w:rPr>
          <w:spacing w:val="-1"/>
        </w:rPr>
      </w:pPr>
      <w:r>
        <w:rPr>
          <w:spacing w:val="-1"/>
        </w:rPr>
        <w:t>навыки</w:t>
      </w:r>
      <w:r>
        <w:rPr>
          <w:spacing w:val="1"/>
        </w:rPr>
        <w:t xml:space="preserve"> </w:t>
      </w:r>
      <w:r>
        <w:rPr>
          <w:spacing w:val="-2"/>
        </w:rPr>
        <w:t>сотрудничества</w:t>
      </w:r>
      <w:r>
        <w:t xml:space="preserve"> с</w:t>
      </w:r>
      <w:r>
        <w:rPr>
          <w:spacing w:val="-1"/>
        </w:rPr>
        <w:t xml:space="preserve"> взрослыми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сверстниками;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9"/>
        <w:rPr>
          <w:spacing w:val="-1"/>
        </w:rPr>
      </w:pPr>
      <w:r>
        <w:rPr>
          <w:spacing w:val="-1"/>
        </w:rPr>
        <w:t>установки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2"/>
        </w:rPr>
        <w:t>здоровый</w:t>
      </w:r>
      <w:r>
        <w:rPr>
          <w:spacing w:val="4"/>
        </w:rPr>
        <w:t xml:space="preserve"> </w:t>
      </w:r>
      <w:r>
        <w:rPr>
          <w:spacing w:val="-1"/>
        </w:rPr>
        <w:t>образ</w:t>
      </w:r>
      <w:r>
        <w:rPr>
          <w:spacing w:val="3"/>
        </w:rPr>
        <w:t xml:space="preserve"> </w:t>
      </w:r>
      <w:r>
        <w:rPr>
          <w:spacing w:val="-1"/>
        </w:rPr>
        <w:t>жизни,</w:t>
      </w:r>
      <w:r>
        <w:rPr>
          <w:spacing w:val="3"/>
        </w:rPr>
        <w:t xml:space="preserve"> </w:t>
      </w:r>
      <w:r>
        <w:rPr>
          <w:spacing w:val="-1"/>
        </w:rPr>
        <w:t>мотивации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rPr>
          <w:spacing w:val="-1"/>
        </w:rPr>
        <w:t>творческому</w:t>
      </w:r>
      <w:r>
        <w:t xml:space="preserve"> </w:t>
      </w:r>
      <w:r>
        <w:rPr>
          <w:spacing w:val="-1"/>
        </w:rPr>
        <w:t>труду,</w:t>
      </w:r>
      <w:r>
        <w:rPr>
          <w:spacing w:val="5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>работе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результат.</w:t>
      </w:r>
    </w:p>
    <w:p w:rsidR="00633553" w:rsidRDefault="00633553" w:rsidP="00633553">
      <w:pPr>
        <w:kinsoku w:val="0"/>
        <w:overflowPunct w:val="0"/>
        <w:spacing w:before="8" w:line="320" w:lineRule="exact"/>
        <w:rPr>
          <w:sz w:val="32"/>
          <w:szCs w:val="32"/>
        </w:rPr>
      </w:pPr>
    </w:p>
    <w:p w:rsidR="00633553" w:rsidRDefault="00633553" w:rsidP="00633553">
      <w:pPr>
        <w:pStyle w:val="2"/>
        <w:kinsoku w:val="0"/>
        <w:overflowPunct w:val="0"/>
        <w:ind w:left="3081" w:right="117"/>
        <w:rPr>
          <w:b w:val="0"/>
          <w:bCs w:val="0"/>
          <w:i w:val="0"/>
          <w:iCs w:val="0"/>
        </w:rPr>
      </w:pPr>
      <w:r>
        <w:rPr>
          <w:spacing w:val="-1"/>
        </w:rPr>
        <w:t>Регулятивные</w:t>
      </w:r>
      <w:r>
        <w:t xml:space="preserve"> </w:t>
      </w:r>
      <w:r>
        <w:rPr>
          <w:spacing w:val="-1"/>
        </w:rPr>
        <w:t>учебные</w:t>
      </w:r>
      <w:r>
        <w:t xml:space="preserve"> </w:t>
      </w:r>
      <w:r>
        <w:rPr>
          <w:spacing w:val="-1"/>
        </w:rPr>
        <w:t>действия</w:t>
      </w:r>
    </w:p>
    <w:p w:rsidR="00633553" w:rsidRDefault="00633553" w:rsidP="00633553">
      <w:pPr>
        <w:kinsoku w:val="0"/>
        <w:overflowPunct w:val="0"/>
        <w:spacing w:before="14" w:line="300" w:lineRule="exact"/>
        <w:rPr>
          <w:sz w:val="30"/>
          <w:szCs w:val="30"/>
        </w:rPr>
      </w:pPr>
    </w:p>
    <w:p w:rsidR="00633553" w:rsidRDefault="00633553" w:rsidP="00633553">
      <w:pPr>
        <w:kinsoku w:val="0"/>
        <w:overflowPunct w:val="0"/>
        <w:spacing w:line="321" w:lineRule="exact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научится:</w:t>
      </w:r>
    </w:p>
    <w:p w:rsidR="00633553" w:rsidRDefault="00633553" w:rsidP="00633553">
      <w:pPr>
        <w:pStyle w:val="a3"/>
        <w:numPr>
          <w:ilvl w:val="2"/>
          <w:numId w:val="12"/>
        </w:numPr>
        <w:tabs>
          <w:tab w:val="left" w:pos="1542"/>
        </w:tabs>
        <w:kinsoku w:val="0"/>
        <w:overflowPunct w:val="0"/>
        <w:ind w:right="113"/>
        <w:rPr>
          <w:spacing w:val="-1"/>
        </w:rPr>
      </w:pPr>
      <w:r>
        <w:rPr>
          <w:spacing w:val="-1"/>
        </w:rPr>
        <w:t>учитывать</w:t>
      </w:r>
      <w:r>
        <w:rPr>
          <w:spacing w:val="68"/>
        </w:rPr>
        <w:t xml:space="preserve"> </w:t>
      </w:r>
      <w:r>
        <w:rPr>
          <w:spacing w:val="-1"/>
        </w:rPr>
        <w:t>выделенные</w:t>
      </w:r>
      <w:r>
        <w:rPr>
          <w:spacing w:val="69"/>
        </w:rPr>
        <w:t xml:space="preserve"> </w:t>
      </w:r>
      <w:r>
        <w:rPr>
          <w:spacing w:val="-1"/>
        </w:rPr>
        <w:t>учителем</w:t>
      </w:r>
      <w:r>
        <w:rPr>
          <w:spacing w:val="66"/>
        </w:rPr>
        <w:t xml:space="preserve"> </w:t>
      </w:r>
      <w:r>
        <w:rPr>
          <w:spacing w:val="-1"/>
        </w:rPr>
        <w:t>ориентиры</w:t>
      </w:r>
      <w:r>
        <w:rPr>
          <w:spacing w:val="67"/>
        </w:rPr>
        <w:t xml:space="preserve"> </w:t>
      </w:r>
      <w:r>
        <w:rPr>
          <w:spacing w:val="-1"/>
        </w:rPr>
        <w:t>действия</w:t>
      </w:r>
      <w:r>
        <w:rPr>
          <w:spacing w:val="69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новом</w:t>
      </w:r>
      <w:r>
        <w:rPr>
          <w:spacing w:val="41"/>
        </w:rPr>
        <w:t xml:space="preserve"> </w:t>
      </w:r>
      <w:r>
        <w:rPr>
          <w:spacing w:val="-1"/>
        </w:rPr>
        <w:t>учебном</w:t>
      </w:r>
      <w:r>
        <w:t xml:space="preserve"> </w:t>
      </w:r>
      <w:r>
        <w:rPr>
          <w:spacing w:val="-1"/>
        </w:rPr>
        <w:t>материале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сотрудничестве</w:t>
      </w:r>
      <w:r>
        <w:t xml:space="preserve"> с</w:t>
      </w:r>
      <w:r>
        <w:rPr>
          <w:spacing w:val="-1"/>
        </w:rPr>
        <w:t xml:space="preserve"> учителем;</w:t>
      </w:r>
    </w:p>
    <w:p w:rsidR="00633553" w:rsidRDefault="00633553" w:rsidP="00633553">
      <w:pPr>
        <w:pStyle w:val="a3"/>
        <w:numPr>
          <w:ilvl w:val="2"/>
          <w:numId w:val="12"/>
        </w:numPr>
        <w:tabs>
          <w:tab w:val="left" w:pos="1542"/>
        </w:tabs>
        <w:kinsoku w:val="0"/>
        <w:overflowPunct w:val="0"/>
        <w:ind w:right="113"/>
        <w:rPr>
          <w:spacing w:val="-1"/>
        </w:rPr>
      </w:pPr>
      <w:r>
        <w:rPr>
          <w:spacing w:val="-1"/>
        </w:rPr>
        <w:t>планировать</w:t>
      </w:r>
      <w:r>
        <w:rPr>
          <w:spacing w:val="28"/>
        </w:rPr>
        <w:t xml:space="preserve"> </w:t>
      </w:r>
      <w:r>
        <w:rPr>
          <w:spacing w:val="-1"/>
        </w:rPr>
        <w:t>свои</w:t>
      </w:r>
      <w:r>
        <w:rPr>
          <w:spacing w:val="31"/>
        </w:rPr>
        <w:t xml:space="preserve"> </w:t>
      </w:r>
      <w:r>
        <w:rPr>
          <w:spacing w:val="-1"/>
        </w:rPr>
        <w:t>действия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поставленной</w:t>
      </w:r>
      <w:r>
        <w:rPr>
          <w:spacing w:val="29"/>
        </w:rPr>
        <w:t xml:space="preserve"> </w:t>
      </w:r>
      <w:r>
        <w:t>зада-</w:t>
      </w:r>
      <w:r>
        <w:rPr>
          <w:spacing w:val="41"/>
        </w:rPr>
        <w:t xml:space="preserve"> </w:t>
      </w:r>
      <w:r>
        <w:t>чей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условиями</w:t>
      </w:r>
      <w:r>
        <w:t xml:space="preserve"> её</w:t>
      </w:r>
      <w:r>
        <w:rPr>
          <w:spacing w:val="-3"/>
        </w:rPr>
        <w:t xml:space="preserve"> </w:t>
      </w:r>
      <w:r>
        <w:rPr>
          <w:spacing w:val="-1"/>
        </w:rPr>
        <w:t>реализации</w:t>
      </w:r>
      <w:r>
        <w:t xml:space="preserve"> с</w:t>
      </w:r>
      <w:r>
        <w:rPr>
          <w:spacing w:val="-4"/>
        </w:rPr>
        <w:t xml:space="preserve"> </w:t>
      </w:r>
      <w:r>
        <w:rPr>
          <w:spacing w:val="-1"/>
        </w:rPr>
        <w:t>помощью</w:t>
      </w:r>
      <w:r>
        <w:t xml:space="preserve"> </w:t>
      </w:r>
      <w:r>
        <w:rPr>
          <w:spacing w:val="-1"/>
        </w:rPr>
        <w:t>учителя;</w:t>
      </w:r>
    </w:p>
    <w:p w:rsidR="00633553" w:rsidRDefault="00633553" w:rsidP="00633553">
      <w:pPr>
        <w:pStyle w:val="a3"/>
        <w:numPr>
          <w:ilvl w:val="2"/>
          <w:numId w:val="12"/>
        </w:numPr>
        <w:tabs>
          <w:tab w:val="left" w:pos="1542"/>
        </w:tabs>
        <w:kinsoku w:val="0"/>
        <w:overflowPunct w:val="0"/>
        <w:ind w:right="109"/>
        <w:rPr>
          <w:spacing w:val="-1"/>
        </w:rPr>
      </w:pPr>
      <w:r>
        <w:rPr>
          <w:spacing w:val="-1"/>
        </w:rPr>
        <w:t>учитывать</w:t>
      </w:r>
      <w:r>
        <w:rPr>
          <w:spacing w:val="65"/>
        </w:rPr>
        <w:t xml:space="preserve"> </w:t>
      </w:r>
      <w:r>
        <w:rPr>
          <w:spacing w:val="-1"/>
        </w:rPr>
        <w:t>установленные</w:t>
      </w:r>
      <w:r>
        <w:rPr>
          <w:spacing w:val="66"/>
        </w:rPr>
        <w:t xml:space="preserve"> </w:t>
      </w:r>
      <w:r>
        <w:rPr>
          <w:spacing w:val="-1"/>
        </w:rPr>
        <w:t>правила</w:t>
      </w:r>
      <w:r>
        <w:rPr>
          <w:spacing w:val="66"/>
        </w:rPr>
        <w:t xml:space="preserve"> </w:t>
      </w:r>
      <w:r>
        <w:t xml:space="preserve">в  </w:t>
      </w:r>
      <w:r>
        <w:rPr>
          <w:spacing w:val="-1"/>
        </w:rPr>
        <w:t>планировании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1"/>
        </w:rPr>
        <w:t>контроле</w:t>
      </w:r>
      <w:r>
        <w:rPr>
          <w:spacing w:val="31"/>
        </w:rPr>
        <w:t xml:space="preserve"> </w:t>
      </w:r>
      <w:r>
        <w:rPr>
          <w:spacing w:val="-1"/>
        </w:rPr>
        <w:t>способа</w:t>
      </w:r>
      <w:r>
        <w:rPr>
          <w:spacing w:val="-3"/>
        </w:rPr>
        <w:t xml:space="preserve"> </w:t>
      </w:r>
      <w:r>
        <w:rPr>
          <w:spacing w:val="-1"/>
        </w:rPr>
        <w:t>решения;</w:t>
      </w:r>
    </w:p>
    <w:p w:rsidR="00633553" w:rsidRDefault="00633553" w:rsidP="00633553">
      <w:pPr>
        <w:pStyle w:val="a3"/>
        <w:numPr>
          <w:ilvl w:val="2"/>
          <w:numId w:val="12"/>
        </w:numPr>
        <w:tabs>
          <w:tab w:val="left" w:pos="1542"/>
        </w:tabs>
        <w:kinsoku w:val="0"/>
        <w:overflowPunct w:val="0"/>
        <w:ind w:right="111"/>
        <w:rPr>
          <w:spacing w:val="-1"/>
        </w:rPr>
      </w:pPr>
      <w:r>
        <w:rPr>
          <w:spacing w:val="-1"/>
        </w:rPr>
        <w:t>адекватно</w:t>
      </w:r>
      <w:r>
        <w:rPr>
          <w:spacing w:val="45"/>
        </w:rPr>
        <w:t xml:space="preserve"> </w:t>
      </w:r>
      <w:r>
        <w:rPr>
          <w:spacing w:val="-1"/>
        </w:rPr>
        <w:t>воспринимать</w:t>
      </w:r>
      <w:r>
        <w:rPr>
          <w:spacing w:val="43"/>
        </w:rPr>
        <w:t xml:space="preserve"> </w:t>
      </w:r>
      <w:r>
        <w:rPr>
          <w:spacing w:val="-1"/>
        </w:rPr>
        <w:t>предложения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оценку</w:t>
      </w:r>
      <w:r>
        <w:rPr>
          <w:spacing w:val="41"/>
        </w:rPr>
        <w:t xml:space="preserve"> </w:t>
      </w:r>
      <w:r>
        <w:rPr>
          <w:spacing w:val="-1"/>
        </w:rPr>
        <w:t>учителей,</w:t>
      </w:r>
      <w:r>
        <w:rPr>
          <w:spacing w:val="44"/>
        </w:rPr>
        <w:t xml:space="preserve"> </w:t>
      </w:r>
      <w:proofErr w:type="spellStart"/>
      <w:r>
        <w:t>това</w:t>
      </w:r>
      <w:proofErr w:type="spellEnd"/>
      <w:r>
        <w:t>-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рищей</w:t>
      </w:r>
      <w:proofErr w:type="spellEnd"/>
      <w:r>
        <w:rPr>
          <w:spacing w:val="-1"/>
        </w:rPr>
        <w:t>, родителей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других</w:t>
      </w:r>
      <w:r>
        <w:rPr>
          <w:spacing w:val="1"/>
        </w:rPr>
        <w:t xml:space="preserve"> </w:t>
      </w:r>
      <w:r>
        <w:rPr>
          <w:spacing w:val="-1"/>
        </w:rPr>
        <w:t>людей.</w:t>
      </w:r>
    </w:p>
    <w:p w:rsidR="00633553" w:rsidRDefault="00633553" w:rsidP="00633553">
      <w:pPr>
        <w:kinsoku w:val="0"/>
        <w:overflowPunct w:val="0"/>
        <w:spacing w:before="1" w:line="320" w:lineRule="exact"/>
        <w:rPr>
          <w:sz w:val="32"/>
          <w:szCs w:val="32"/>
        </w:rPr>
      </w:pPr>
    </w:p>
    <w:p w:rsidR="00633553" w:rsidRDefault="00633553" w:rsidP="00633553">
      <w:pPr>
        <w:kinsoku w:val="0"/>
        <w:overflowPunct w:val="0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pacing w:val="-2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получит возможность научиться: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248" w:line="342" w:lineRule="exact"/>
        <w:rPr>
          <w:spacing w:val="-1"/>
        </w:rPr>
      </w:pPr>
      <w:r>
        <w:t>ставить</w:t>
      </w:r>
      <w:r>
        <w:rPr>
          <w:spacing w:val="-2"/>
        </w:rPr>
        <w:t xml:space="preserve"> </w:t>
      </w:r>
      <w:r>
        <w:rPr>
          <w:spacing w:val="-1"/>
        </w:rPr>
        <w:t>новые</w:t>
      </w:r>
      <w:r>
        <w:t xml:space="preserve"> </w:t>
      </w:r>
      <w:r>
        <w:rPr>
          <w:spacing w:val="-1"/>
        </w:rPr>
        <w:t>учебные</w:t>
      </w:r>
      <w:r>
        <w:t xml:space="preserve"> </w:t>
      </w:r>
      <w:r>
        <w:rPr>
          <w:spacing w:val="-2"/>
        </w:rP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сотрудничестве </w:t>
      </w:r>
      <w:r>
        <w:t xml:space="preserve">с </w:t>
      </w:r>
      <w:r>
        <w:rPr>
          <w:spacing w:val="-1"/>
        </w:rPr>
        <w:t>учителем;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применять</w:t>
      </w:r>
      <w:r>
        <w:rPr>
          <w:spacing w:val="-2"/>
        </w:rPr>
        <w:t xml:space="preserve"> </w:t>
      </w:r>
      <w:r>
        <w:rPr>
          <w:spacing w:val="-1"/>
        </w:rPr>
        <w:t>установленные</w:t>
      </w:r>
      <w:r>
        <w:t xml:space="preserve"> </w:t>
      </w:r>
      <w:r>
        <w:rPr>
          <w:spacing w:val="-1"/>
        </w:rPr>
        <w:t>правила</w:t>
      </w:r>
      <w:r>
        <w:t xml:space="preserve"> в</w:t>
      </w:r>
      <w:r>
        <w:rPr>
          <w:spacing w:val="-1"/>
        </w:rPr>
        <w:t xml:space="preserve"> планировании</w:t>
      </w:r>
      <w:r>
        <w:t xml:space="preserve"> </w:t>
      </w:r>
      <w:r>
        <w:rPr>
          <w:spacing w:val="-1"/>
        </w:rPr>
        <w:t>способа</w:t>
      </w:r>
      <w:r>
        <w:rPr>
          <w:spacing w:val="-3"/>
        </w:rPr>
        <w:t xml:space="preserve"> </w:t>
      </w:r>
      <w:r>
        <w:rPr>
          <w:spacing w:val="-1"/>
        </w:rPr>
        <w:t>решения;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 w:equalWidth="0">
            <w:col w:w="9570"/>
          </w:cols>
          <w:noEndnote/>
        </w:sectPr>
      </w:pP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26"/>
        <w:ind w:right="113"/>
        <w:jc w:val="both"/>
        <w:rPr>
          <w:spacing w:val="-1"/>
        </w:rPr>
      </w:pPr>
      <w:r>
        <w:rPr>
          <w:spacing w:val="-1"/>
        </w:rPr>
        <w:lastRenderedPageBreak/>
        <w:t>выбирать</w:t>
      </w:r>
      <w:r>
        <w:rPr>
          <w:spacing w:val="3"/>
        </w:rPr>
        <w:t xml:space="preserve"> </w:t>
      </w:r>
      <w:r>
        <w:rPr>
          <w:spacing w:val="-1"/>
        </w:rPr>
        <w:t>действия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rPr>
          <w:spacing w:val="-1"/>
        </w:rPr>
        <w:t>поставленной</w:t>
      </w:r>
      <w:r>
        <w:rPr>
          <w:spacing w:val="4"/>
        </w:rPr>
        <w:t xml:space="preserve"> </w:t>
      </w:r>
      <w:r>
        <w:rPr>
          <w:spacing w:val="-1"/>
        </w:rPr>
        <w:t>задачей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условиями</w:t>
      </w:r>
      <w:r>
        <w:rPr>
          <w:spacing w:val="43"/>
        </w:rPr>
        <w:t xml:space="preserve"> </w:t>
      </w:r>
      <w:r>
        <w:t xml:space="preserve">её </w:t>
      </w:r>
      <w:r>
        <w:rPr>
          <w:spacing w:val="-1"/>
        </w:rPr>
        <w:t>реализации;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3"/>
        <w:jc w:val="both"/>
        <w:rPr>
          <w:spacing w:val="-1"/>
        </w:rPr>
      </w:pPr>
      <w:r>
        <w:rPr>
          <w:spacing w:val="-1"/>
        </w:rPr>
        <w:t>выполнять</w:t>
      </w:r>
      <w:r>
        <w:rPr>
          <w:spacing w:val="56"/>
        </w:rPr>
        <w:t xml:space="preserve"> </w:t>
      </w:r>
      <w:r>
        <w:rPr>
          <w:spacing w:val="-1"/>
        </w:rPr>
        <w:t>учебные</w:t>
      </w:r>
      <w:r>
        <w:rPr>
          <w:spacing w:val="57"/>
        </w:rPr>
        <w:t xml:space="preserve"> </w:t>
      </w:r>
      <w:r>
        <w:rPr>
          <w:spacing w:val="-1"/>
        </w:rPr>
        <w:t>действия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материализованной,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громкоречевой</w:t>
      </w:r>
      <w:proofErr w:type="spellEnd"/>
      <w:r>
        <w:rPr>
          <w:spacing w:val="5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умственной</w:t>
      </w:r>
      <w:r>
        <w:t xml:space="preserve"> </w:t>
      </w:r>
      <w:r>
        <w:rPr>
          <w:spacing w:val="-1"/>
        </w:rPr>
        <w:t>формах;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rPr>
          <w:spacing w:val="-1"/>
        </w:rPr>
        <w:t>использовать</w:t>
      </w:r>
      <w:r>
        <w:rPr>
          <w:spacing w:val="-4"/>
        </w:rPr>
        <w:t xml:space="preserve"> </w:t>
      </w:r>
      <w:r>
        <w:t>речь</w:t>
      </w:r>
      <w:r>
        <w:rPr>
          <w:spacing w:val="-1"/>
        </w:rPr>
        <w:t xml:space="preserve"> для</w:t>
      </w:r>
      <w:r>
        <w:t xml:space="preserve"> </w:t>
      </w:r>
      <w:r>
        <w:rPr>
          <w:spacing w:val="-1"/>
        </w:rPr>
        <w:t>регуляции</w:t>
      </w:r>
      <w:r>
        <w:t xml:space="preserve"> </w:t>
      </w:r>
      <w:r>
        <w:rPr>
          <w:spacing w:val="-2"/>
        </w:rPr>
        <w:t>своего</w:t>
      </w:r>
      <w:r>
        <w:rPr>
          <w:spacing w:val="-1"/>
        </w:rPr>
        <w:t xml:space="preserve"> действия;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осуществлять</w:t>
      </w:r>
      <w:r>
        <w:rPr>
          <w:spacing w:val="-2"/>
        </w:rPr>
        <w:t xml:space="preserve"> </w:t>
      </w:r>
      <w:r>
        <w:rPr>
          <w:spacing w:val="-1"/>
        </w:rPr>
        <w:t>итоговый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пошаговый</w:t>
      </w:r>
      <w:r>
        <w:t xml:space="preserve"> </w:t>
      </w:r>
      <w:r>
        <w:rPr>
          <w:spacing w:val="-2"/>
        </w:rPr>
        <w:t>контроль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spacing w:val="-1"/>
        </w:rPr>
        <w:t>результату;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3"/>
        <w:jc w:val="both"/>
        <w:rPr>
          <w:spacing w:val="-1"/>
        </w:rPr>
      </w:pPr>
      <w:r>
        <w:rPr>
          <w:spacing w:val="-1"/>
        </w:rPr>
        <w:t>вносить</w:t>
      </w:r>
      <w:r>
        <w:rPr>
          <w:spacing w:val="19"/>
        </w:rPr>
        <w:t xml:space="preserve"> </w:t>
      </w:r>
      <w:r>
        <w:rPr>
          <w:spacing w:val="-2"/>
        </w:rPr>
        <w:t>необходимые</w:t>
      </w:r>
      <w:r>
        <w:rPr>
          <w:spacing w:val="20"/>
        </w:rPr>
        <w:t xml:space="preserve"> </w:t>
      </w:r>
      <w:r>
        <w:rPr>
          <w:spacing w:val="-1"/>
        </w:rPr>
        <w:t>коррективы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действие</w:t>
      </w:r>
      <w:r>
        <w:rPr>
          <w:spacing w:val="19"/>
        </w:rPr>
        <w:t xml:space="preserve"> </w:t>
      </w:r>
      <w:r>
        <w:rPr>
          <w:spacing w:val="-1"/>
        </w:rPr>
        <w:t>после</w:t>
      </w:r>
      <w:r>
        <w:rPr>
          <w:spacing w:val="20"/>
        </w:rPr>
        <w:t xml:space="preserve"> </w:t>
      </w:r>
      <w:r>
        <w:rPr>
          <w:spacing w:val="-1"/>
        </w:rPr>
        <w:t>его</w:t>
      </w:r>
      <w:r>
        <w:rPr>
          <w:spacing w:val="21"/>
        </w:rPr>
        <w:t xml:space="preserve"> </w:t>
      </w:r>
      <w:r>
        <w:rPr>
          <w:spacing w:val="-1"/>
        </w:rPr>
        <w:t>завершения</w:t>
      </w:r>
      <w:r>
        <w:rPr>
          <w:spacing w:val="21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основе его</w:t>
      </w:r>
      <w:r>
        <w:rPr>
          <w:spacing w:val="-3"/>
        </w:rPr>
        <w:t xml:space="preserve"> </w:t>
      </w:r>
      <w:r>
        <w:rPr>
          <w:spacing w:val="-1"/>
        </w:rPr>
        <w:t>оценки</w:t>
      </w:r>
      <w:r>
        <w:t xml:space="preserve"> и</w:t>
      </w:r>
      <w:r>
        <w:rPr>
          <w:spacing w:val="-1"/>
        </w:rPr>
        <w:t xml:space="preserve"> учёта</w:t>
      </w:r>
      <w:r>
        <w:t xml:space="preserve"> </w:t>
      </w:r>
      <w:r>
        <w:rPr>
          <w:spacing w:val="-1"/>
        </w:rPr>
        <w:t>сделанных</w:t>
      </w:r>
      <w:r>
        <w:rPr>
          <w:spacing w:val="1"/>
        </w:rPr>
        <w:t xml:space="preserve"> </w:t>
      </w:r>
      <w:r>
        <w:rPr>
          <w:spacing w:val="-1"/>
        </w:rPr>
        <w:t>ошибок</w:t>
      </w:r>
      <w:r>
        <w:t xml:space="preserve"> с</w:t>
      </w:r>
      <w:r>
        <w:rPr>
          <w:spacing w:val="-4"/>
        </w:rPr>
        <w:t xml:space="preserve"> </w:t>
      </w:r>
      <w:r>
        <w:rPr>
          <w:spacing w:val="-1"/>
        </w:rPr>
        <w:t>помощью учителя;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/>
        <w:ind w:right="115"/>
        <w:jc w:val="both"/>
        <w:rPr>
          <w:spacing w:val="-1"/>
        </w:rPr>
      </w:pPr>
      <w:r>
        <w:rPr>
          <w:spacing w:val="-1"/>
        </w:rPr>
        <w:t>адекватно</w:t>
      </w:r>
      <w:r>
        <w:rPr>
          <w:spacing w:val="12"/>
        </w:rPr>
        <w:t xml:space="preserve"> </w:t>
      </w:r>
      <w:r>
        <w:rPr>
          <w:spacing w:val="-1"/>
        </w:rPr>
        <w:t>воспринимать</w:t>
      </w:r>
      <w:r>
        <w:rPr>
          <w:spacing w:val="10"/>
        </w:rPr>
        <w:t xml:space="preserve"> </w:t>
      </w:r>
      <w:r>
        <w:rPr>
          <w:spacing w:val="-1"/>
        </w:rPr>
        <w:t>предложения</w:t>
      </w:r>
      <w:r>
        <w:rPr>
          <w:spacing w:val="11"/>
        </w:rPr>
        <w:t xml:space="preserve"> </w:t>
      </w:r>
      <w:r>
        <w:rPr>
          <w:spacing w:val="-1"/>
        </w:rPr>
        <w:t>учителей,</w:t>
      </w:r>
      <w:r>
        <w:rPr>
          <w:spacing w:val="10"/>
        </w:rPr>
        <w:t xml:space="preserve"> </w:t>
      </w:r>
      <w:r>
        <w:rPr>
          <w:spacing w:val="-1"/>
        </w:rPr>
        <w:t>товарищей,</w:t>
      </w:r>
      <w:r>
        <w:rPr>
          <w:spacing w:val="10"/>
        </w:rPr>
        <w:t xml:space="preserve"> </w:t>
      </w:r>
      <w:r>
        <w:rPr>
          <w:spacing w:val="-1"/>
        </w:rPr>
        <w:t>родителей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других</w:t>
      </w:r>
      <w:r>
        <w:rPr>
          <w:spacing w:val="1"/>
        </w:rPr>
        <w:t xml:space="preserve"> </w:t>
      </w:r>
      <w:r>
        <w:rPr>
          <w:spacing w:val="-2"/>
        </w:rPr>
        <w:t>людей</w:t>
      </w:r>
      <w:r>
        <w:t xml:space="preserve"> по</w:t>
      </w:r>
      <w:r>
        <w:rPr>
          <w:spacing w:val="1"/>
        </w:rPr>
        <w:t xml:space="preserve"> </w:t>
      </w:r>
      <w:r>
        <w:rPr>
          <w:spacing w:val="-1"/>
        </w:rPr>
        <w:t>исправлению</w:t>
      </w:r>
      <w:r>
        <w:rPr>
          <w:spacing w:val="-4"/>
        </w:rPr>
        <w:t xml:space="preserve"> </w:t>
      </w:r>
      <w:r>
        <w:rPr>
          <w:spacing w:val="-1"/>
        </w:rPr>
        <w:t>допущенных</w:t>
      </w:r>
      <w:r>
        <w:rPr>
          <w:spacing w:val="1"/>
        </w:rPr>
        <w:t xml:space="preserve"> </w:t>
      </w:r>
      <w:r>
        <w:rPr>
          <w:spacing w:val="-1"/>
        </w:rPr>
        <w:t>ошибок.</w:t>
      </w:r>
    </w:p>
    <w:p w:rsidR="00633553" w:rsidRDefault="00633553" w:rsidP="00633553">
      <w:pPr>
        <w:kinsoku w:val="0"/>
        <w:overflowPunct w:val="0"/>
        <w:spacing w:before="8" w:line="320" w:lineRule="exact"/>
        <w:rPr>
          <w:sz w:val="32"/>
          <w:szCs w:val="32"/>
        </w:rPr>
      </w:pPr>
    </w:p>
    <w:p w:rsidR="00633553" w:rsidRDefault="00633553" w:rsidP="00633553">
      <w:pPr>
        <w:pStyle w:val="2"/>
        <w:kinsoku w:val="0"/>
        <w:overflowPunct w:val="0"/>
        <w:ind w:left="63" w:right="67"/>
        <w:jc w:val="center"/>
        <w:rPr>
          <w:b w:val="0"/>
          <w:bCs w:val="0"/>
          <w:i w:val="0"/>
          <w:iCs w:val="0"/>
        </w:rPr>
      </w:pPr>
      <w:r>
        <w:rPr>
          <w:spacing w:val="-1"/>
        </w:rPr>
        <w:t>Познавательные</w:t>
      </w:r>
      <w:r>
        <w:t xml:space="preserve"> </w:t>
      </w:r>
      <w:r>
        <w:rPr>
          <w:spacing w:val="-1"/>
        </w:rPr>
        <w:t>учебные</w:t>
      </w:r>
      <w:r>
        <w:t xml:space="preserve"> </w:t>
      </w:r>
      <w:r>
        <w:rPr>
          <w:spacing w:val="-1"/>
        </w:rPr>
        <w:t>действия</w:t>
      </w:r>
    </w:p>
    <w:p w:rsidR="00633553" w:rsidRDefault="00633553" w:rsidP="00633553">
      <w:pPr>
        <w:kinsoku w:val="0"/>
        <w:overflowPunct w:val="0"/>
        <w:spacing w:before="17" w:line="300" w:lineRule="exact"/>
        <w:rPr>
          <w:sz w:val="30"/>
          <w:szCs w:val="30"/>
        </w:rPr>
      </w:pPr>
    </w:p>
    <w:p w:rsidR="00633553" w:rsidRDefault="00633553" w:rsidP="00633553">
      <w:pPr>
        <w:kinsoku w:val="0"/>
        <w:overflowPunct w:val="0"/>
        <w:spacing w:line="321" w:lineRule="exact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научится: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rPr>
          <w:spacing w:val="-1"/>
        </w:rPr>
        <w:t xml:space="preserve">строить </w:t>
      </w:r>
      <w:r>
        <w:rPr>
          <w:spacing w:val="-2"/>
        </w:rPr>
        <w:t>сообщения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устной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jc w:val="both"/>
        <w:rPr>
          <w:spacing w:val="-1"/>
        </w:rPr>
      </w:pPr>
      <w:r>
        <w:rPr>
          <w:spacing w:val="-1"/>
        </w:rPr>
        <w:t>осуществлять</w:t>
      </w:r>
      <w:r>
        <w:rPr>
          <w:spacing w:val="24"/>
        </w:rPr>
        <w:t xml:space="preserve"> </w:t>
      </w:r>
      <w:r>
        <w:rPr>
          <w:spacing w:val="-1"/>
        </w:rPr>
        <w:t>анализ</w:t>
      </w:r>
      <w:r>
        <w:rPr>
          <w:spacing w:val="25"/>
        </w:rPr>
        <w:t xml:space="preserve"> </w:t>
      </w:r>
      <w:r>
        <w:rPr>
          <w:spacing w:val="-1"/>
        </w:rPr>
        <w:t>объектов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выделением</w:t>
      </w:r>
      <w:r>
        <w:rPr>
          <w:spacing w:val="25"/>
        </w:rPr>
        <w:t xml:space="preserve"> </w:t>
      </w:r>
      <w:r>
        <w:rPr>
          <w:spacing w:val="-1"/>
        </w:rPr>
        <w:t>существенных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несуще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ственных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признаков </w:t>
      </w:r>
      <w:r>
        <w:t xml:space="preserve">с </w:t>
      </w:r>
      <w:r>
        <w:rPr>
          <w:spacing w:val="-1"/>
        </w:rPr>
        <w:t>помощью учителя;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7"/>
        <w:jc w:val="both"/>
        <w:rPr>
          <w:spacing w:val="-1"/>
        </w:rPr>
      </w:pPr>
      <w:r>
        <w:rPr>
          <w:spacing w:val="-1"/>
        </w:rPr>
        <w:t>устанавливать</w:t>
      </w:r>
      <w:r>
        <w:rPr>
          <w:spacing w:val="7"/>
        </w:rPr>
        <w:t xml:space="preserve"> </w:t>
      </w:r>
      <w:r>
        <w:rPr>
          <w:spacing w:val="-1"/>
        </w:rPr>
        <w:t>причинно</w:t>
      </w:r>
      <w:r>
        <w:rPr>
          <w:spacing w:val="11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rPr>
          <w:spacing w:val="-1"/>
        </w:rPr>
        <w:t>следственные</w:t>
      </w:r>
      <w:r>
        <w:rPr>
          <w:spacing w:val="8"/>
        </w:rPr>
        <w:t xml:space="preserve"> </w:t>
      </w:r>
      <w:r>
        <w:t>связи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изучаемом</w:t>
      </w:r>
      <w:r>
        <w:rPr>
          <w:spacing w:val="6"/>
        </w:rPr>
        <w:t xml:space="preserve"> </w:t>
      </w:r>
      <w:r>
        <w:rPr>
          <w:spacing w:val="-1"/>
        </w:rPr>
        <w:t>круге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явле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ний</w:t>
      </w:r>
      <w:proofErr w:type="spellEnd"/>
      <w:r>
        <w:t xml:space="preserve"> с </w:t>
      </w:r>
      <w:r>
        <w:rPr>
          <w:spacing w:val="-1"/>
        </w:rPr>
        <w:t>помощью учителя;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jc w:val="both"/>
        <w:rPr>
          <w:spacing w:val="-1"/>
        </w:rPr>
      </w:pPr>
      <w:r>
        <w:rPr>
          <w:spacing w:val="-1"/>
        </w:rPr>
        <w:t>строить</w:t>
      </w:r>
      <w:r>
        <w:rPr>
          <w:spacing w:val="15"/>
        </w:rPr>
        <w:t xml:space="preserve"> </w:t>
      </w:r>
      <w:r>
        <w:rPr>
          <w:spacing w:val="-1"/>
        </w:rPr>
        <w:t>рассуждения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rPr>
          <w:spacing w:val="-1"/>
        </w:rPr>
        <w:t>связи</w:t>
      </w:r>
      <w:r>
        <w:rPr>
          <w:spacing w:val="16"/>
        </w:rPr>
        <w:t xml:space="preserve"> </w:t>
      </w:r>
      <w:r>
        <w:rPr>
          <w:spacing w:val="-1"/>
        </w:rPr>
        <w:t>простых</w:t>
      </w:r>
      <w:r>
        <w:rPr>
          <w:spacing w:val="15"/>
        </w:rPr>
        <w:t xml:space="preserve"> </w:t>
      </w:r>
      <w:r>
        <w:rPr>
          <w:spacing w:val="-1"/>
        </w:rPr>
        <w:t>суждений</w:t>
      </w:r>
      <w:r>
        <w:rPr>
          <w:spacing w:val="14"/>
        </w:rPr>
        <w:t xml:space="preserve"> </w:t>
      </w:r>
      <w:r>
        <w:t>об</w:t>
      </w:r>
      <w:r>
        <w:rPr>
          <w:spacing w:val="14"/>
        </w:rPr>
        <w:t xml:space="preserve"> </w:t>
      </w:r>
      <w:r>
        <w:rPr>
          <w:spacing w:val="-1"/>
        </w:rPr>
        <w:t>объекте,</w:t>
      </w:r>
      <w:r>
        <w:rPr>
          <w:spacing w:val="15"/>
        </w:rPr>
        <w:t xml:space="preserve"> </w:t>
      </w:r>
      <w:r>
        <w:rPr>
          <w:spacing w:val="-1"/>
        </w:rPr>
        <w:t>его</w:t>
      </w:r>
      <w:r>
        <w:rPr>
          <w:spacing w:val="39"/>
        </w:rPr>
        <w:t xml:space="preserve"> </w:t>
      </w:r>
      <w:r>
        <w:rPr>
          <w:spacing w:val="-1"/>
        </w:rPr>
        <w:t>строении, свойствах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связях</w:t>
      </w:r>
      <w:r>
        <w:rPr>
          <w:spacing w:val="2"/>
        </w:rPr>
        <w:t xml:space="preserve"> </w:t>
      </w:r>
      <w:r>
        <w:t xml:space="preserve">с </w:t>
      </w:r>
      <w:r>
        <w:rPr>
          <w:spacing w:val="-1"/>
        </w:rPr>
        <w:t>помощью</w:t>
      </w:r>
      <w:r>
        <w:t xml:space="preserve"> </w:t>
      </w:r>
      <w:r>
        <w:rPr>
          <w:spacing w:val="-1"/>
        </w:rPr>
        <w:t>учителя.</w:t>
      </w:r>
    </w:p>
    <w:p w:rsidR="00633553" w:rsidRDefault="00633553" w:rsidP="00633553">
      <w:pPr>
        <w:kinsoku w:val="0"/>
        <w:overflowPunct w:val="0"/>
        <w:spacing w:before="4" w:line="320" w:lineRule="exact"/>
        <w:rPr>
          <w:sz w:val="32"/>
          <w:szCs w:val="32"/>
        </w:rPr>
      </w:pPr>
    </w:p>
    <w:p w:rsidR="00633553" w:rsidRDefault="00633553" w:rsidP="00633553">
      <w:pPr>
        <w:kinsoku w:val="0"/>
        <w:overflowPunct w:val="0"/>
        <w:spacing w:line="322" w:lineRule="exact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pacing w:val="-3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получит возможность научиться: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10"/>
        </w:tabs>
        <w:kinsoku w:val="0"/>
        <w:overflowPunct w:val="0"/>
        <w:ind w:left="810" w:right="112"/>
        <w:jc w:val="both"/>
        <w:rPr>
          <w:spacing w:val="-1"/>
        </w:rPr>
      </w:pPr>
      <w:r>
        <w:t>с</w:t>
      </w:r>
      <w:r>
        <w:rPr>
          <w:spacing w:val="6"/>
        </w:rPr>
        <w:t xml:space="preserve"> </w:t>
      </w:r>
      <w:r>
        <w:rPr>
          <w:spacing w:val="-1"/>
        </w:rPr>
        <w:t>помощью</w:t>
      </w:r>
      <w:r>
        <w:rPr>
          <w:spacing w:val="7"/>
        </w:rPr>
        <w:t xml:space="preserve"> </w:t>
      </w:r>
      <w:r>
        <w:rPr>
          <w:spacing w:val="-1"/>
        </w:rPr>
        <w:t>учителя</w:t>
      </w:r>
      <w:r>
        <w:rPr>
          <w:spacing w:val="6"/>
        </w:rPr>
        <w:t xml:space="preserve"> </w:t>
      </w:r>
      <w:r>
        <w:rPr>
          <w:spacing w:val="-1"/>
        </w:rPr>
        <w:t>выбирать</w:t>
      </w:r>
      <w:r>
        <w:rPr>
          <w:spacing w:val="5"/>
        </w:rPr>
        <w:t xml:space="preserve"> </w:t>
      </w:r>
      <w:r>
        <w:rPr>
          <w:spacing w:val="-1"/>
        </w:rPr>
        <w:t>наиболее</w:t>
      </w:r>
      <w:r>
        <w:rPr>
          <w:spacing w:val="6"/>
        </w:rPr>
        <w:t xml:space="preserve"> </w:t>
      </w:r>
      <w:r>
        <w:rPr>
          <w:spacing w:val="-1"/>
        </w:rPr>
        <w:t>эффективные</w:t>
      </w:r>
      <w:r>
        <w:rPr>
          <w:spacing w:val="6"/>
        </w:rPr>
        <w:t xml:space="preserve"> </w:t>
      </w:r>
      <w:r>
        <w:rPr>
          <w:spacing w:val="-2"/>
        </w:rPr>
        <w:t>способы</w:t>
      </w:r>
      <w:r>
        <w:rPr>
          <w:spacing w:val="4"/>
        </w:rPr>
        <w:t xml:space="preserve"> </w:t>
      </w:r>
      <w:r>
        <w:rPr>
          <w:spacing w:val="-1"/>
        </w:rPr>
        <w:t>решения</w:t>
      </w:r>
      <w:r>
        <w:rPr>
          <w:spacing w:val="51"/>
        </w:rPr>
        <w:t xml:space="preserve"> </w:t>
      </w:r>
      <w:r>
        <w:rPr>
          <w:spacing w:val="-1"/>
        </w:rPr>
        <w:t>задач;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10"/>
        </w:tabs>
        <w:kinsoku w:val="0"/>
        <w:overflowPunct w:val="0"/>
        <w:ind w:left="810" w:right="117"/>
        <w:jc w:val="both"/>
        <w:rPr>
          <w:spacing w:val="-1"/>
        </w:rPr>
      </w:pPr>
      <w:r>
        <w:t>с</w:t>
      </w:r>
      <w:r>
        <w:rPr>
          <w:spacing w:val="40"/>
        </w:rPr>
        <w:t xml:space="preserve"> </w:t>
      </w:r>
      <w:r>
        <w:rPr>
          <w:spacing w:val="-1"/>
        </w:rPr>
        <w:t>помощью</w:t>
      </w:r>
      <w:r>
        <w:rPr>
          <w:spacing w:val="39"/>
        </w:rPr>
        <w:t xml:space="preserve"> </w:t>
      </w:r>
      <w:r>
        <w:rPr>
          <w:spacing w:val="-1"/>
        </w:rPr>
        <w:t>учителя</w:t>
      </w:r>
      <w:r>
        <w:rPr>
          <w:spacing w:val="40"/>
        </w:rPr>
        <w:t xml:space="preserve"> </w:t>
      </w:r>
      <w:r>
        <w:rPr>
          <w:spacing w:val="-1"/>
        </w:rPr>
        <w:t>контролировать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оценивать</w:t>
      </w:r>
      <w:r>
        <w:rPr>
          <w:spacing w:val="38"/>
        </w:rPr>
        <w:t xml:space="preserve"> </w:t>
      </w:r>
      <w:r>
        <w:rPr>
          <w:spacing w:val="-1"/>
        </w:rPr>
        <w:t>процесс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результат</w:t>
      </w:r>
      <w:r>
        <w:rPr>
          <w:spacing w:val="43"/>
        </w:rPr>
        <w:t xml:space="preserve"> </w:t>
      </w:r>
      <w:r>
        <w:rPr>
          <w:spacing w:val="-1"/>
        </w:rPr>
        <w:t>деятельности;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10"/>
        </w:tabs>
        <w:kinsoku w:val="0"/>
        <w:overflowPunct w:val="0"/>
        <w:ind w:left="810" w:right="116"/>
        <w:jc w:val="both"/>
        <w:rPr>
          <w:spacing w:val="-1"/>
        </w:rPr>
      </w:pPr>
      <w:r>
        <w:rPr>
          <w:spacing w:val="-1"/>
        </w:rPr>
        <w:t>осознанно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произвольно</w:t>
      </w:r>
      <w:r>
        <w:rPr>
          <w:spacing w:val="48"/>
        </w:rPr>
        <w:t xml:space="preserve"> </w:t>
      </w:r>
      <w:r>
        <w:rPr>
          <w:spacing w:val="-1"/>
        </w:rPr>
        <w:t>строить</w:t>
      </w:r>
      <w:r>
        <w:rPr>
          <w:spacing w:val="48"/>
        </w:rPr>
        <w:t xml:space="preserve"> </w:t>
      </w:r>
      <w:r>
        <w:rPr>
          <w:spacing w:val="-1"/>
        </w:rPr>
        <w:t>сообщения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устной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письменной</w:t>
      </w:r>
      <w:r>
        <w:rPr>
          <w:spacing w:val="23"/>
        </w:rPr>
        <w:t xml:space="preserve"> </w:t>
      </w:r>
      <w:r>
        <w:rPr>
          <w:spacing w:val="-1"/>
        </w:rPr>
        <w:t>форме;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10"/>
        </w:tabs>
        <w:kinsoku w:val="0"/>
        <w:overflowPunct w:val="0"/>
        <w:ind w:left="810" w:right="111"/>
        <w:jc w:val="both"/>
      </w:pPr>
      <w:r>
        <w:rPr>
          <w:spacing w:val="-1"/>
        </w:rPr>
        <w:t>использовать</w:t>
      </w:r>
      <w:r>
        <w:rPr>
          <w:spacing w:val="48"/>
        </w:rPr>
        <w:t xml:space="preserve"> </w:t>
      </w:r>
      <w:r>
        <w:rPr>
          <w:spacing w:val="-1"/>
        </w:rPr>
        <w:t>знаково-символические</w:t>
      </w:r>
      <w:r>
        <w:rPr>
          <w:spacing w:val="47"/>
        </w:rPr>
        <w:t xml:space="preserve"> </w:t>
      </w:r>
      <w:r>
        <w:rPr>
          <w:spacing w:val="-1"/>
        </w:rPr>
        <w:t>средства,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rPr>
          <w:spacing w:val="-1"/>
        </w:rPr>
        <w:t>числе</w:t>
      </w:r>
      <w:r>
        <w:rPr>
          <w:spacing w:val="49"/>
        </w:rPr>
        <w:t xml:space="preserve"> </w:t>
      </w:r>
      <w:r>
        <w:rPr>
          <w:spacing w:val="-1"/>
        </w:rPr>
        <w:t>модели</w:t>
      </w:r>
      <w:r>
        <w:rPr>
          <w:spacing w:val="4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схемы</w:t>
      </w:r>
      <w:r>
        <w:t xml:space="preserve"> для</w:t>
      </w:r>
      <w:r>
        <w:rPr>
          <w:spacing w:val="-3"/>
        </w:rPr>
        <w:t xml:space="preserve"> </w:t>
      </w:r>
      <w:r>
        <w:rPr>
          <w:spacing w:val="-1"/>
        </w:rPr>
        <w:t>решения</w:t>
      </w:r>
      <w:r>
        <w:rPr>
          <w:spacing w:val="-3"/>
        </w:rPr>
        <w:t xml:space="preserve"> </w:t>
      </w:r>
      <w:r>
        <w:t>задач.</w:t>
      </w:r>
    </w:p>
    <w:p w:rsidR="00633553" w:rsidRDefault="00633553" w:rsidP="00633553">
      <w:pPr>
        <w:kinsoku w:val="0"/>
        <w:overflowPunct w:val="0"/>
        <w:spacing w:before="11" w:line="320" w:lineRule="exact"/>
        <w:rPr>
          <w:sz w:val="32"/>
          <w:szCs w:val="32"/>
        </w:rPr>
      </w:pPr>
    </w:p>
    <w:p w:rsidR="00633553" w:rsidRDefault="00633553" w:rsidP="00633553">
      <w:pPr>
        <w:pStyle w:val="2"/>
        <w:kinsoku w:val="0"/>
        <w:overflowPunct w:val="0"/>
        <w:ind w:left="2407" w:right="2412"/>
        <w:jc w:val="center"/>
        <w:rPr>
          <w:b w:val="0"/>
          <w:bCs w:val="0"/>
          <w:i w:val="0"/>
          <w:iCs w:val="0"/>
        </w:rPr>
      </w:pPr>
      <w:r>
        <w:rPr>
          <w:spacing w:val="-1"/>
        </w:rPr>
        <w:t>Коммуникативные</w:t>
      </w:r>
      <w:r>
        <w:rPr>
          <w:spacing w:val="-3"/>
        </w:rPr>
        <w:t xml:space="preserve"> </w:t>
      </w:r>
      <w:r>
        <w:rPr>
          <w:spacing w:val="-1"/>
        </w:rPr>
        <w:t>учебные</w:t>
      </w:r>
      <w:r>
        <w:t xml:space="preserve"> </w:t>
      </w:r>
      <w:r>
        <w:rPr>
          <w:spacing w:val="-1"/>
        </w:rPr>
        <w:t>действия</w:t>
      </w:r>
    </w:p>
    <w:p w:rsidR="00633553" w:rsidRDefault="00633553" w:rsidP="00633553">
      <w:pPr>
        <w:kinsoku w:val="0"/>
        <w:overflowPunct w:val="0"/>
        <w:spacing w:before="15" w:line="300" w:lineRule="exact"/>
        <w:rPr>
          <w:sz w:val="30"/>
          <w:szCs w:val="30"/>
        </w:rPr>
      </w:pPr>
    </w:p>
    <w:p w:rsidR="00633553" w:rsidRDefault="00633553" w:rsidP="00633553">
      <w:pPr>
        <w:kinsoku w:val="0"/>
        <w:overflowPunct w:val="0"/>
        <w:spacing w:line="321" w:lineRule="exact"/>
        <w:ind w:left="641" w:right="2598"/>
        <w:rPr>
          <w:spacing w:val="-2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Выпускник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научится</w:t>
      </w:r>
      <w:r>
        <w:rPr>
          <w:spacing w:val="-2"/>
          <w:sz w:val="28"/>
          <w:szCs w:val="28"/>
        </w:rPr>
        <w:t>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1"/>
        <w:jc w:val="both"/>
        <w:rPr>
          <w:spacing w:val="-1"/>
        </w:rPr>
      </w:pPr>
      <w:r>
        <w:rPr>
          <w:spacing w:val="-1"/>
        </w:rPr>
        <w:t>допускать</w:t>
      </w:r>
      <w:r>
        <w:rPr>
          <w:spacing w:val="34"/>
        </w:rPr>
        <w:t xml:space="preserve"> </w:t>
      </w:r>
      <w:r>
        <w:rPr>
          <w:spacing w:val="-1"/>
        </w:rPr>
        <w:t>возможность</w:t>
      </w:r>
      <w:r>
        <w:rPr>
          <w:spacing w:val="34"/>
        </w:rPr>
        <w:t xml:space="preserve"> </w:t>
      </w:r>
      <w:r>
        <w:rPr>
          <w:spacing w:val="-1"/>
        </w:rPr>
        <w:t>существования</w:t>
      </w:r>
      <w:r>
        <w:rPr>
          <w:spacing w:val="35"/>
        </w:rPr>
        <w:t xml:space="preserve"> </w:t>
      </w:r>
      <w:r>
        <w:t>у</w:t>
      </w:r>
      <w:r>
        <w:rPr>
          <w:spacing w:val="31"/>
        </w:rPr>
        <w:t xml:space="preserve"> </w:t>
      </w:r>
      <w:r>
        <w:rPr>
          <w:spacing w:val="-1"/>
        </w:rPr>
        <w:t>людей</w:t>
      </w:r>
      <w:r>
        <w:rPr>
          <w:spacing w:val="36"/>
        </w:rPr>
        <w:t xml:space="preserve"> </w:t>
      </w:r>
      <w:r>
        <w:rPr>
          <w:spacing w:val="-1"/>
        </w:rPr>
        <w:t>различных</w:t>
      </w:r>
      <w:r>
        <w:rPr>
          <w:spacing w:val="36"/>
        </w:rPr>
        <w:t xml:space="preserve"> </w:t>
      </w:r>
      <w:r>
        <w:rPr>
          <w:spacing w:val="-1"/>
        </w:rPr>
        <w:t>точек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зре</w:t>
      </w:r>
      <w:proofErr w:type="spellEnd"/>
      <w:r>
        <w:rPr>
          <w:spacing w:val="-1"/>
        </w:rPr>
        <w:t>-</w:t>
      </w:r>
      <w:r>
        <w:rPr>
          <w:spacing w:val="53"/>
        </w:rPr>
        <w:t xml:space="preserve"> </w:t>
      </w:r>
      <w:proofErr w:type="spellStart"/>
      <w:r>
        <w:t>ния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том</w:t>
      </w:r>
      <w:r>
        <w:rPr>
          <w:spacing w:val="1"/>
        </w:rPr>
        <w:t xml:space="preserve"> </w:t>
      </w:r>
      <w:r>
        <w:rPr>
          <w:spacing w:val="-1"/>
        </w:rPr>
        <w:t>числе</w:t>
      </w:r>
      <w:r>
        <w:rPr>
          <w:spacing w:val="1"/>
        </w:rP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совпадающих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его</w:t>
      </w:r>
      <w:r>
        <w:rPr>
          <w:spacing w:val="1"/>
        </w:rPr>
        <w:t xml:space="preserve"> </w:t>
      </w:r>
      <w:r>
        <w:rPr>
          <w:spacing w:val="-1"/>
        </w:rPr>
        <w:t xml:space="preserve">собственной,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ориентироваться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-1"/>
        </w:rPr>
        <w:t>позицию</w:t>
      </w:r>
      <w:r>
        <w:rPr>
          <w:spacing w:val="-4"/>
        </w:rPr>
        <w:t xml:space="preserve"> </w:t>
      </w:r>
      <w:r>
        <w:rPr>
          <w:spacing w:val="-1"/>
        </w:rPr>
        <w:t>партнёра</w:t>
      </w:r>
      <w:r>
        <w:t xml:space="preserve"> в</w:t>
      </w:r>
      <w:r>
        <w:rPr>
          <w:spacing w:val="1"/>
        </w:rPr>
        <w:t xml:space="preserve"> </w:t>
      </w:r>
      <w:r>
        <w:rPr>
          <w:spacing w:val="-1"/>
        </w:rPr>
        <w:t>общении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взаимодействии;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0"/>
        <w:jc w:val="both"/>
        <w:rPr>
          <w:spacing w:val="-1"/>
        </w:rPr>
      </w:pPr>
      <w:r>
        <w:rPr>
          <w:spacing w:val="-1"/>
        </w:rPr>
        <w:t>адекватно</w:t>
      </w:r>
      <w:r>
        <w:rPr>
          <w:spacing w:val="45"/>
        </w:rPr>
        <w:t xml:space="preserve"> </w:t>
      </w:r>
      <w:r>
        <w:rPr>
          <w:spacing w:val="-1"/>
        </w:rPr>
        <w:t>использовать</w:t>
      </w:r>
      <w:r>
        <w:rPr>
          <w:spacing w:val="42"/>
        </w:rPr>
        <w:t xml:space="preserve"> </w:t>
      </w:r>
      <w:r>
        <w:rPr>
          <w:spacing w:val="-1"/>
        </w:rPr>
        <w:t>речевые</w:t>
      </w:r>
      <w:r>
        <w:rPr>
          <w:spacing w:val="45"/>
        </w:rPr>
        <w:t xml:space="preserve"> </w:t>
      </w:r>
      <w:r>
        <w:rPr>
          <w:spacing w:val="-1"/>
        </w:rPr>
        <w:t>средства</w:t>
      </w:r>
      <w:r>
        <w:rPr>
          <w:spacing w:val="43"/>
        </w:rPr>
        <w:t xml:space="preserve"> </w:t>
      </w:r>
      <w:r>
        <w:rPr>
          <w:spacing w:val="-1"/>
        </w:rPr>
        <w:t>для</w:t>
      </w:r>
      <w:r>
        <w:rPr>
          <w:spacing w:val="45"/>
        </w:rPr>
        <w:t xml:space="preserve"> </w:t>
      </w:r>
      <w:r>
        <w:rPr>
          <w:spacing w:val="-1"/>
        </w:rPr>
        <w:t>решения</w:t>
      </w:r>
      <w:r>
        <w:rPr>
          <w:spacing w:val="45"/>
        </w:rPr>
        <w:t xml:space="preserve"> </w:t>
      </w:r>
      <w:r>
        <w:rPr>
          <w:spacing w:val="-1"/>
        </w:rPr>
        <w:t>различных</w:t>
      </w:r>
      <w:r>
        <w:rPr>
          <w:spacing w:val="41"/>
        </w:rPr>
        <w:t xml:space="preserve"> </w:t>
      </w:r>
      <w:r>
        <w:rPr>
          <w:spacing w:val="-1"/>
        </w:rPr>
        <w:t>коммуникативных</w:t>
      </w:r>
      <w:r>
        <w:rPr>
          <w:spacing w:val="50"/>
        </w:rPr>
        <w:t xml:space="preserve"> </w:t>
      </w:r>
      <w:r>
        <w:rPr>
          <w:spacing w:val="-1"/>
        </w:rPr>
        <w:t>задач,</w:t>
      </w:r>
      <w:r>
        <w:rPr>
          <w:spacing w:val="47"/>
        </w:rPr>
        <w:t xml:space="preserve"> </w:t>
      </w:r>
      <w:r>
        <w:rPr>
          <w:spacing w:val="-1"/>
        </w:rPr>
        <w:t>строить</w:t>
      </w:r>
      <w:r>
        <w:rPr>
          <w:spacing w:val="46"/>
        </w:rPr>
        <w:t xml:space="preserve"> </w:t>
      </w:r>
      <w:r>
        <w:rPr>
          <w:spacing w:val="-1"/>
        </w:rPr>
        <w:t>монологическое</w:t>
      </w:r>
      <w:r>
        <w:rPr>
          <w:spacing w:val="49"/>
        </w:rPr>
        <w:t xml:space="preserve"> </w:t>
      </w:r>
      <w:r>
        <w:rPr>
          <w:spacing w:val="-1"/>
        </w:rPr>
        <w:t>высказывание,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вла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r>
        <w:t>деть</w:t>
      </w:r>
      <w:r>
        <w:rPr>
          <w:spacing w:val="-1"/>
        </w:rPr>
        <w:t xml:space="preserve"> диалогической</w:t>
      </w:r>
      <w:r>
        <w:rPr>
          <w:spacing w:val="-3"/>
        </w:rPr>
        <w:t xml:space="preserve"> </w:t>
      </w:r>
      <w:r>
        <w:rPr>
          <w:spacing w:val="-1"/>
        </w:rPr>
        <w:t>формой</w:t>
      </w:r>
      <w:r>
        <w:rPr>
          <w:spacing w:val="-3"/>
        </w:rPr>
        <w:t xml:space="preserve"> </w:t>
      </w:r>
      <w:r>
        <w:rPr>
          <w:spacing w:val="-1"/>
        </w:rPr>
        <w:t>речи.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0"/>
        <w:jc w:val="both"/>
        <w:rPr>
          <w:spacing w:val="-1"/>
        </w:rPr>
        <w:sectPr w:rsidR="00633553">
          <w:pgSz w:w="11910" w:h="16840"/>
          <w:pgMar w:top="1080" w:right="740" w:bottom="280" w:left="1600" w:header="720" w:footer="720" w:gutter="0"/>
          <w:cols w:space="720"/>
          <w:noEndnote/>
        </w:sectPr>
      </w:pPr>
    </w:p>
    <w:p w:rsidR="00633553" w:rsidRDefault="00633553" w:rsidP="00633553">
      <w:pPr>
        <w:kinsoku w:val="0"/>
        <w:overflowPunct w:val="0"/>
        <w:spacing w:before="47"/>
        <w:ind w:left="102" w:right="117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lastRenderedPageBreak/>
        <w:t>Выпускник</w:t>
      </w:r>
      <w:r>
        <w:rPr>
          <w:i/>
          <w:iCs/>
          <w:spacing w:val="-3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получит возможность научиться: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 w:line="342" w:lineRule="exact"/>
        <w:rPr>
          <w:spacing w:val="-1"/>
        </w:rPr>
      </w:pPr>
      <w:r>
        <w:t>ставить</w:t>
      </w:r>
      <w:r>
        <w:rPr>
          <w:spacing w:val="-2"/>
        </w:rPr>
        <w:t xml:space="preserve"> </w:t>
      </w:r>
      <w:r>
        <w:rPr>
          <w:spacing w:val="-1"/>
        </w:rPr>
        <w:t>вопросы;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2"/>
        </w:rPr>
      </w:pPr>
      <w:r>
        <w:rPr>
          <w:spacing w:val="-1"/>
        </w:rPr>
        <w:t>обращаться</w:t>
      </w:r>
      <w:r>
        <w:t xml:space="preserve"> за </w:t>
      </w:r>
      <w:r>
        <w:rPr>
          <w:spacing w:val="-2"/>
        </w:rPr>
        <w:t>помощью;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формулировать</w:t>
      </w:r>
      <w:r>
        <w:rPr>
          <w:spacing w:val="-2"/>
        </w:rPr>
        <w:t xml:space="preserve"> свои</w:t>
      </w:r>
      <w:r>
        <w:t xml:space="preserve"> </w:t>
      </w:r>
      <w:r>
        <w:rPr>
          <w:spacing w:val="-1"/>
        </w:rPr>
        <w:t>затруднения;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rPr>
          <w:spacing w:val="-1"/>
        </w:rPr>
      </w:pPr>
      <w:r>
        <w:t>задавать</w:t>
      </w:r>
      <w:r>
        <w:rPr>
          <w:spacing w:val="12"/>
        </w:rPr>
        <w:t xml:space="preserve"> </w:t>
      </w:r>
      <w:r>
        <w:rPr>
          <w:spacing w:val="-1"/>
        </w:rPr>
        <w:t>вопросы,</w:t>
      </w:r>
      <w:r>
        <w:rPr>
          <w:spacing w:val="13"/>
        </w:rPr>
        <w:t xml:space="preserve"> </w:t>
      </w:r>
      <w:r>
        <w:rPr>
          <w:spacing w:val="-1"/>
        </w:rPr>
        <w:t>необходимые</w:t>
      </w:r>
      <w:r>
        <w:rPr>
          <w:spacing w:val="13"/>
        </w:rPr>
        <w:t xml:space="preserve"> </w:t>
      </w:r>
      <w:r>
        <w:rPr>
          <w:spacing w:val="-2"/>
        </w:rPr>
        <w:t>для</w:t>
      </w:r>
      <w:r>
        <w:rPr>
          <w:spacing w:val="14"/>
        </w:rPr>
        <w:t xml:space="preserve"> </w:t>
      </w:r>
      <w:r>
        <w:rPr>
          <w:spacing w:val="-1"/>
        </w:rPr>
        <w:t>организации</w:t>
      </w:r>
      <w:r>
        <w:rPr>
          <w:spacing w:val="14"/>
        </w:rPr>
        <w:t xml:space="preserve"> </w:t>
      </w:r>
      <w:r>
        <w:rPr>
          <w:spacing w:val="-1"/>
        </w:rPr>
        <w:t>собственной</w:t>
      </w:r>
      <w:r>
        <w:rPr>
          <w:spacing w:val="12"/>
        </w:rPr>
        <w:t xml:space="preserve"> </w:t>
      </w:r>
      <w:r>
        <w:rPr>
          <w:spacing w:val="-1"/>
        </w:rPr>
        <w:t>деятель-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ности</w:t>
      </w:r>
      <w:proofErr w:type="spellEnd"/>
      <w:r>
        <w:rPr>
          <w:spacing w:val="-1"/>
        </w:rPr>
        <w:t>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rPr>
          <w:spacing w:val="-1"/>
        </w:rPr>
        <w:t>слушать собеседника;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адекватно</w:t>
      </w:r>
      <w:r>
        <w:rPr>
          <w:spacing w:val="1"/>
        </w:rPr>
        <w:t xml:space="preserve"> </w:t>
      </w:r>
      <w:r>
        <w:rPr>
          <w:spacing w:val="-1"/>
        </w:rPr>
        <w:t>оценивать собственное</w:t>
      </w:r>
      <w:r>
        <w:rPr>
          <w:spacing w:val="-3"/>
        </w:rPr>
        <w:t xml:space="preserve"> </w:t>
      </w:r>
      <w:r>
        <w:rPr>
          <w:spacing w:val="-1"/>
        </w:rPr>
        <w:t>поведение</w:t>
      </w:r>
      <w:r>
        <w:t xml:space="preserve"> и </w:t>
      </w:r>
      <w:r>
        <w:rPr>
          <w:spacing w:val="-1"/>
        </w:rPr>
        <w:t>поведение</w:t>
      </w:r>
      <w:r>
        <w:rPr>
          <w:spacing w:val="-3"/>
        </w:rPr>
        <w:t xml:space="preserve"> </w:t>
      </w:r>
      <w:r>
        <w:rPr>
          <w:spacing w:val="-1"/>
        </w:rPr>
        <w:t>окружающих;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rPr>
          <w:spacing w:val="-1"/>
        </w:rPr>
      </w:pPr>
      <w:r>
        <w:rPr>
          <w:spacing w:val="-1"/>
        </w:rPr>
        <w:t>оказывать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сотрудничестве</w:t>
      </w:r>
      <w:r>
        <w:t xml:space="preserve"> </w:t>
      </w:r>
      <w:r>
        <w:rPr>
          <w:spacing w:val="-1"/>
        </w:rPr>
        <w:t>взаимопомощь.</w:t>
      </w:r>
    </w:p>
    <w:p w:rsidR="00633553" w:rsidRDefault="00633553" w:rsidP="00633553">
      <w:pPr>
        <w:kinsoku w:val="0"/>
        <w:overflowPunct w:val="0"/>
        <w:spacing w:line="280" w:lineRule="exact"/>
        <w:rPr>
          <w:sz w:val="28"/>
          <w:szCs w:val="28"/>
        </w:rPr>
      </w:pPr>
    </w:p>
    <w:p w:rsidR="00633553" w:rsidRDefault="00633553" w:rsidP="00633553">
      <w:pPr>
        <w:pStyle w:val="2"/>
        <w:kinsoku w:val="0"/>
        <w:overflowPunct w:val="0"/>
        <w:spacing w:line="322" w:lineRule="exact"/>
        <w:ind w:left="63" w:right="70"/>
        <w:jc w:val="center"/>
        <w:rPr>
          <w:b w:val="0"/>
          <w:bCs w:val="0"/>
          <w:i w:val="0"/>
          <w:iCs w:val="0"/>
        </w:rPr>
      </w:pPr>
      <w:r>
        <w:rPr>
          <w:spacing w:val="-1"/>
        </w:rPr>
        <w:t>Предметные</w:t>
      </w:r>
      <w:r>
        <w:rPr>
          <w:spacing w:val="67"/>
        </w:rPr>
        <w:t xml:space="preserve"> </w:t>
      </w:r>
      <w:r>
        <w:rPr>
          <w:spacing w:val="-1"/>
        </w:rPr>
        <w:t>результаты</w:t>
      </w:r>
      <w:r>
        <w:rPr>
          <w:spacing w:val="-3"/>
        </w:rPr>
        <w:t xml:space="preserve"> </w:t>
      </w:r>
      <w:r>
        <w:rPr>
          <w:spacing w:val="-1"/>
        </w:rPr>
        <w:t>освоения 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633553" w:rsidRDefault="00633553" w:rsidP="00633553">
      <w:pPr>
        <w:kinsoku w:val="0"/>
        <w:overflowPunct w:val="0"/>
        <w:ind w:left="2407" w:right="2411"/>
        <w:jc w:val="center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>«Мир</w:t>
      </w:r>
      <w:r>
        <w:rPr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b/>
          <w:bCs/>
          <w:i/>
          <w:iCs/>
          <w:spacing w:val="-1"/>
          <w:sz w:val="28"/>
          <w:szCs w:val="28"/>
        </w:rPr>
        <w:t xml:space="preserve">природы </w:t>
      </w:r>
      <w:r>
        <w:rPr>
          <w:b/>
          <w:bCs/>
          <w:i/>
          <w:iCs/>
          <w:sz w:val="28"/>
          <w:szCs w:val="28"/>
        </w:rPr>
        <w:t xml:space="preserve">и </w:t>
      </w:r>
      <w:r>
        <w:rPr>
          <w:b/>
          <w:bCs/>
          <w:i/>
          <w:iCs/>
          <w:spacing w:val="-1"/>
          <w:sz w:val="28"/>
          <w:szCs w:val="28"/>
        </w:rPr>
        <w:t>человека»</w:t>
      </w:r>
    </w:p>
    <w:p w:rsidR="00633553" w:rsidRDefault="00633553" w:rsidP="00633553">
      <w:pPr>
        <w:kinsoku w:val="0"/>
        <w:overflowPunct w:val="0"/>
        <w:spacing w:line="280" w:lineRule="exact"/>
        <w:rPr>
          <w:sz w:val="28"/>
          <w:szCs w:val="28"/>
        </w:rPr>
      </w:pPr>
    </w:p>
    <w:p w:rsidR="00A52AB9" w:rsidRDefault="00A52AB9" w:rsidP="00A52AB9">
      <w:pPr>
        <w:pStyle w:val="1"/>
        <w:numPr>
          <w:ilvl w:val="0"/>
          <w:numId w:val="28"/>
        </w:numPr>
        <w:tabs>
          <w:tab w:val="left" w:pos="4534"/>
        </w:tabs>
        <w:kinsoku w:val="0"/>
        <w:overflowPunct w:val="0"/>
        <w:spacing w:before="0"/>
        <w:ind w:right="4"/>
        <w:rPr>
          <w:b w:val="0"/>
          <w:bCs w:val="0"/>
        </w:rPr>
      </w:pPr>
      <w:r>
        <w:rPr>
          <w:spacing w:val="-1"/>
        </w:rPr>
        <w:t>класс</w:t>
      </w:r>
    </w:p>
    <w:p w:rsidR="00A52AB9" w:rsidRDefault="00A52AB9" w:rsidP="00A52AB9">
      <w:pPr>
        <w:kinsoku w:val="0"/>
        <w:overflowPunct w:val="0"/>
        <w:spacing w:before="249"/>
        <w:ind w:left="102" w:right="117"/>
        <w:rPr>
          <w:sz w:val="28"/>
          <w:szCs w:val="28"/>
        </w:rPr>
      </w:pPr>
      <w:r>
        <w:rPr>
          <w:b/>
          <w:bCs/>
          <w:spacing w:val="-71"/>
          <w:sz w:val="28"/>
          <w:szCs w:val="28"/>
          <w:u w:val="thick"/>
        </w:rPr>
        <w:t xml:space="preserve"> </w:t>
      </w:r>
      <w:proofErr w:type="spellStart"/>
      <w:r>
        <w:rPr>
          <w:b/>
          <w:bCs/>
          <w:spacing w:val="-1"/>
          <w:sz w:val="28"/>
          <w:szCs w:val="28"/>
          <w:u w:val="thick"/>
        </w:rPr>
        <w:t>Минима</w:t>
      </w:r>
      <w:proofErr w:type="spellEnd"/>
      <w:r>
        <w:rPr>
          <w:b/>
          <w:bCs/>
          <w:spacing w:val="-69"/>
          <w:sz w:val="28"/>
          <w:szCs w:val="28"/>
          <w:u w:val="thick"/>
        </w:rPr>
        <w:t xml:space="preserve"> </w:t>
      </w:r>
      <w:proofErr w:type="spellStart"/>
      <w:r>
        <w:rPr>
          <w:b/>
          <w:bCs/>
          <w:sz w:val="28"/>
          <w:szCs w:val="28"/>
          <w:u w:val="thick"/>
        </w:rPr>
        <w:t>л</w:t>
      </w:r>
      <w:r>
        <w:rPr>
          <w:b/>
          <w:bCs/>
          <w:spacing w:val="-1"/>
          <w:sz w:val="28"/>
          <w:szCs w:val="28"/>
          <w:u w:val="thick"/>
        </w:rPr>
        <w:t>ьный</w:t>
      </w:r>
      <w:proofErr w:type="spellEnd"/>
      <w:r>
        <w:rPr>
          <w:b/>
          <w:bCs/>
          <w:spacing w:val="-1"/>
          <w:sz w:val="28"/>
          <w:szCs w:val="28"/>
          <w:u w:val="thick"/>
        </w:rPr>
        <w:t xml:space="preserve"> уровень:</w:t>
      </w:r>
      <w:r>
        <w:rPr>
          <w:b/>
          <w:bCs/>
          <w:sz w:val="28"/>
          <w:szCs w:val="28"/>
          <w:u w:val="thick"/>
        </w:rPr>
        <w:t xml:space="preserve"> </w:t>
      </w:r>
    </w:p>
    <w:p w:rsidR="00A52AB9" w:rsidRDefault="00A52AB9" w:rsidP="00A52AB9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49"/>
        <w:ind w:right="115"/>
        <w:jc w:val="both"/>
      </w:pPr>
      <w:r>
        <w:rPr>
          <w:spacing w:val="-1"/>
        </w:rPr>
        <w:t>узнавать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называть</w:t>
      </w:r>
      <w:r>
        <w:rPr>
          <w:spacing w:val="19"/>
        </w:rPr>
        <w:t xml:space="preserve"> </w:t>
      </w:r>
      <w:r>
        <w:rPr>
          <w:spacing w:val="-1"/>
        </w:rPr>
        <w:t>изученные</w:t>
      </w:r>
      <w:r>
        <w:rPr>
          <w:spacing w:val="20"/>
        </w:rPr>
        <w:t xml:space="preserve"> </w:t>
      </w:r>
      <w:r>
        <w:rPr>
          <w:spacing w:val="-1"/>
        </w:rPr>
        <w:t>объекты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rPr>
          <w:spacing w:val="-1"/>
        </w:rPr>
        <w:t>иллюстрациях,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фотографи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t>ях</w:t>
      </w:r>
      <w:proofErr w:type="spellEnd"/>
      <w:r>
        <w:t>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t>иметь</w:t>
      </w:r>
      <w:r>
        <w:rPr>
          <w:spacing w:val="-1"/>
        </w:rPr>
        <w:t xml:space="preserve"> представления</w:t>
      </w:r>
      <w:r>
        <w:t xml:space="preserve"> о</w:t>
      </w:r>
      <w:r>
        <w:rPr>
          <w:spacing w:val="1"/>
        </w:rPr>
        <w:t xml:space="preserve"> </w:t>
      </w:r>
      <w:r>
        <w:rPr>
          <w:spacing w:val="-1"/>
        </w:rPr>
        <w:t>назначении</w:t>
      </w:r>
      <w:r>
        <w:rPr>
          <w:spacing w:val="-3"/>
        </w:rPr>
        <w:t xml:space="preserve"> </w:t>
      </w:r>
      <w:r>
        <w:rPr>
          <w:spacing w:val="-1"/>
        </w:rPr>
        <w:t>объектов</w:t>
      </w:r>
      <w:r>
        <w:rPr>
          <w:spacing w:val="3"/>
        </w:rPr>
        <w:t xml:space="preserve"> </w:t>
      </w:r>
      <w:r>
        <w:rPr>
          <w:spacing w:val="-1"/>
        </w:rPr>
        <w:t>изучения;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1"/>
        <w:jc w:val="both"/>
        <w:rPr>
          <w:spacing w:val="-1"/>
        </w:rPr>
      </w:pPr>
      <w:r>
        <w:rPr>
          <w:spacing w:val="-1"/>
        </w:rPr>
        <w:t>относить</w:t>
      </w:r>
      <w:r>
        <w:rPr>
          <w:spacing w:val="34"/>
        </w:rPr>
        <w:t xml:space="preserve"> </w:t>
      </w:r>
      <w:r>
        <w:rPr>
          <w:spacing w:val="-1"/>
        </w:rPr>
        <w:t>изученные</w:t>
      </w:r>
      <w:r>
        <w:rPr>
          <w:spacing w:val="35"/>
        </w:rPr>
        <w:t xml:space="preserve"> </w:t>
      </w:r>
      <w:r>
        <w:rPr>
          <w:spacing w:val="-1"/>
        </w:rPr>
        <w:t>объекты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определенным</w:t>
      </w:r>
      <w:r>
        <w:rPr>
          <w:spacing w:val="40"/>
        </w:rPr>
        <w:t xml:space="preserve"> </w:t>
      </w:r>
      <w:r>
        <w:rPr>
          <w:spacing w:val="-1"/>
        </w:rPr>
        <w:t>группам</w:t>
      </w:r>
      <w:r>
        <w:rPr>
          <w:spacing w:val="32"/>
        </w:rPr>
        <w:t xml:space="preserve"> </w:t>
      </w:r>
      <w:r>
        <w:rPr>
          <w:spacing w:val="-1"/>
        </w:rPr>
        <w:t>(корова</w:t>
      </w:r>
      <w:r>
        <w:rPr>
          <w:spacing w:val="35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rPr>
          <w:spacing w:val="1"/>
        </w:rPr>
        <w:t>до-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машнее</w:t>
      </w:r>
      <w:proofErr w:type="spellEnd"/>
      <w:r>
        <w:t xml:space="preserve"> </w:t>
      </w:r>
      <w:r>
        <w:rPr>
          <w:spacing w:val="-1"/>
        </w:rPr>
        <w:t>животное);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9"/>
        <w:jc w:val="both"/>
        <w:rPr>
          <w:spacing w:val="-1"/>
        </w:rPr>
      </w:pPr>
      <w:r>
        <w:t>называть</w:t>
      </w:r>
      <w:r>
        <w:rPr>
          <w:spacing w:val="24"/>
        </w:rPr>
        <w:t xml:space="preserve"> </w:t>
      </w:r>
      <w:r>
        <w:rPr>
          <w:spacing w:val="-1"/>
        </w:rPr>
        <w:t>сходные</w:t>
      </w:r>
      <w:r>
        <w:rPr>
          <w:spacing w:val="25"/>
        </w:rPr>
        <w:t xml:space="preserve"> </w:t>
      </w:r>
      <w:r>
        <w:rPr>
          <w:spacing w:val="-1"/>
        </w:rPr>
        <w:t>объекты,</w:t>
      </w:r>
      <w:r>
        <w:rPr>
          <w:spacing w:val="25"/>
        </w:rPr>
        <w:t xml:space="preserve"> </w:t>
      </w:r>
      <w:r>
        <w:rPr>
          <w:spacing w:val="-1"/>
        </w:rPr>
        <w:t>отнесенные</w:t>
      </w:r>
      <w:r>
        <w:rPr>
          <w:spacing w:val="27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rPr>
          <w:spacing w:val="-2"/>
        </w:rPr>
        <w:t>одной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той</w:t>
      </w:r>
      <w:r>
        <w:rPr>
          <w:spacing w:val="14"/>
        </w:rPr>
        <w:t xml:space="preserve"> </w:t>
      </w:r>
      <w:r>
        <w:rPr>
          <w:spacing w:val="-1"/>
        </w:rPr>
        <w:t>же</w:t>
      </w:r>
      <w:r>
        <w:rPr>
          <w:spacing w:val="13"/>
        </w:rPr>
        <w:t xml:space="preserve"> </w:t>
      </w:r>
      <w:r>
        <w:rPr>
          <w:spacing w:val="-1"/>
        </w:rPr>
        <w:t>изучаемой</w:t>
      </w:r>
      <w:r>
        <w:rPr>
          <w:spacing w:val="27"/>
        </w:rPr>
        <w:t xml:space="preserve"> </w:t>
      </w:r>
      <w:r>
        <w:rPr>
          <w:spacing w:val="-1"/>
        </w:rPr>
        <w:t>группе</w:t>
      </w:r>
      <w:r>
        <w:t xml:space="preserve"> </w:t>
      </w:r>
      <w:r>
        <w:rPr>
          <w:spacing w:val="-1"/>
        </w:rPr>
        <w:t>(фрукты;</w:t>
      </w:r>
      <w:r>
        <w:rPr>
          <w:spacing w:val="1"/>
        </w:rPr>
        <w:t xml:space="preserve"> </w:t>
      </w:r>
      <w:r>
        <w:rPr>
          <w:spacing w:val="-1"/>
        </w:rPr>
        <w:t>птицы;</w:t>
      </w:r>
      <w:r>
        <w:rPr>
          <w:spacing w:val="1"/>
        </w:rPr>
        <w:t xml:space="preserve"> </w:t>
      </w:r>
      <w:r>
        <w:rPr>
          <w:spacing w:val="-1"/>
        </w:rPr>
        <w:t>зимняя</w:t>
      </w:r>
      <w:r>
        <w:rPr>
          <w:spacing w:val="-3"/>
        </w:rPr>
        <w:t xml:space="preserve"> </w:t>
      </w:r>
      <w:r>
        <w:rPr>
          <w:spacing w:val="-1"/>
        </w:rPr>
        <w:t>одежда);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7"/>
        <w:jc w:val="both"/>
        <w:rPr>
          <w:spacing w:val="-2"/>
        </w:rPr>
      </w:pPr>
      <w:r>
        <w:t>знать</w:t>
      </w:r>
      <w:r>
        <w:rPr>
          <w:spacing w:val="20"/>
        </w:rPr>
        <w:t xml:space="preserve"> </w:t>
      </w:r>
      <w:r>
        <w:rPr>
          <w:spacing w:val="-1"/>
        </w:rPr>
        <w:t>требования</w:t>
      </w:r>
      <w:r>
        <w:rPr>
          <w:spacing w:val="23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rPr>
          <w:spacing w:val="-1"/>
        </w:rPr>
        <w:t>режиму</w:t>
      </w:r>
      <w:r>
        <w:rPr>
          <w:spacing w:val="17"/>
        </w:rPr>
        <w:t xml:space="preserve"> </w:t>
      </w:r>
      <w:r>
        <w:t>дня</w:t>
      </w:r>
      <w:r>
        <w:rPr>
          <w:spacing w:val="21"/>
        </w:rPr>
        <w:t xml:space="preserve"> </w:t>
      </w:r>
      <w:r>
        <w:rPr>
          <w:spacing w:val="-1"/>
        </w:rPr>
        <w:t>школьника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понимать</w:t>
      </w:r>
      <w:r>
        <w:rPr>
          <w:spacing w:val="19"/>
        </w:rPr>
        <w:t xml:space="preserve"> </w:t>
      </w:r>
      <w:r>
        <w:rPr>
          <w:spacing w:val="-1"/>
        </w:rPr>
        <w:t>необходимость</w:t>
      </w:r>
      <w:r>
        <w:rPr>
          <w:spacing w:val="2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2"/>
        </w:rPr>
        <w:t>выполнения;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t>знать</w:t>
      </w:r>
      <w:r>
        <w:rPr>
          <w:spacing w:val="-1"/>
        </w:rPr>
        <w:t xml:space="preserve"> основные</w:t>
      </w:r>
      <w:r>
        <w:t xml:space="preserve"> </w:t>
      </w:r>
      <w:r>
        <w:rPr>
          <w:spacing w:val="-1"/>
        </w:rPr>
        <w:t>правила личной</w:t>
      </w:r>
      <w:r>
        <w:t xml:space="preserve"> </w:t>
      </w:r>
      <w:r>
        <w:rPr>
          <w:spacing w:val="-1"/>
        </w:rPr>
        <w:t>гигиены;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7"/>
        <w:jc w:val="both"/>
        <w:rPr>
          <w:spacing w:val="-1"/>
        </w:rPr>
      </w:pPr>
      <w:r>
        <w:t>иметь</w:t>
      </w:r>
      <w:r>
        <w:rPr>
          <w:spacing w:val="51"/>
        </w:rPr>
        <w:t xml:space="preserve"> </w:t>
      </w:r>
      <w:r>
        <w:rPr>
          <w:spacing w:val="-1"/>
        </w:rPr>
        <w:t>представления</w:t>
      </w:r>
      <w:r>
        <w:rPr>
          <w:spacing w:val="52"/>
        </w:rPr>
        <w:t xml:space="preserve"> </w:t>
      </w:r>
      <w:r>
        <w:rPr>
          <w:spacing w:val="-1"/>
        </w:rPr>
        <w:t>об</w:t>
      </w:r>
      <w:r>
        <w:rPr>
          <w:spacing w:val="53"/>
        </w:rPr>
        <w:t xml:space="preserve"> </w:t>
      </w:r>
      <w:r>
        <w:rPr>
          <w:spacing w:val="-1"/>
        </w:rPr>
        <w:t>элементарных</w:t>
      </w:r>
      <w:r>
        <w:rPr>
          <w:spacing w:val="51"/>
        </w:rPr>
        <w:t xml:space="preserve"> </w:t>
      </w:r>
      <w:r>
        <w:rPr>
          <w:spacing w:val="-1"/>
        </w:rPr>
        <w:t>правилах</w:t>
      </w:r>
      <w:r>
        <w:rPr>
          <w:spacing w:val="55"/>
        </w:rPr>
        <w:t xml:space="preserve"> </w:t>
      </w:r>
      <w:r>
        <w:rPr>
          <w:spacing w:val="-1"/>
        </w:rPr>
        <w:t>безопасного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поведе</w:t>
      </w:r>
      <w:proofErr w:type="spellEnd"/>
      <w:r>
        <w:rPr>
          <w:spacing w:val="-1"/>
        </w:rPr>
        <w:t>-</w:t>
      </w:r>
      <w:r>
        <w:rPr>
          <w:spacing w:val="21"/>
        </w:rPr>
        <w:t xml:space="preserve"> </w:t>
      </w:r>
      <w:proofErr w:type="spellStart"/>
      <w:r>
        <w:t>ния</w:t>
      </w:r>
      <w:proofErr w:type="spellEnd"/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природе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обществе;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6"/>
        <w:jc w:val="both"/>
        <w:rPr>
          <w:spacing w:val="-1"/>
        </w:rPr>
      </w:pPr>
      <w:r>
        <w:rPr>
          <w:spacing w:val="-1"/>
        </w:rPr>
        <w:t>выполнять</w:t>
      </w:r>
      <w:r>
        <w:rPr>
          <w:spacing w:val="44"/>
        </w:rPr>
        <w:t xml:space="preserve"> </w:t>
      </w:r>
      <w:r>
        <w:rPr>
          <w:spacing w:val="-1"/>
        </w:rPr>
        <w:t>здания</w:t>
      </w:r>
      <w:r>
        <w:rPr>
          <w:spacing w:val="42"/>
        </w:rPr>
        <w:t xml:space="preserve"> </w:t>
      </w:r>
      <w:r>
        <w:rPr>
          <w:spacing w:val="-1"/>
        </w:rPr>
        <w:t>под</w:t>
      </w:r>
      <w:r>
        <w:rPr>
          <w:spacing w:val="45"/>
        </w:rPr>
        <w:t xml:space="preserve"> </w:t>
      </w:r>
      <w:r>
        <w:rPr>
          <w:spacing w:val="-1"/>
        </w:rPr>
        <w:t>контролем</w:t>
      </w:r>
      <w:r>
        <w:rPr>
          <w:spacing w:val="44"/>
        </w:rPr>
        <w:t xml:space="preserve"> </w:t>
      </w:r>
      <w:r>
        <w:rPr>
          <w:spacing w:val="-1"/>
        </w:rPr>
        <w:t>учителя,</w:t>
      </w:r>
      <w:r>
        <w:rPr>
          <w:spacing w:val="44"/>
        </w:rPr>
        <w:t xml:space="preserve"> </w:t>
      </w:r>
      <w:r>
        <w:rPr>
          <w:spacing w:val="-1"/>
        </w:rPr>
        <w:t>адекватно</w:t>
      </w:r>
      <w:r>
        <w:rPr>
          <w:spacing w:val="45"/>
        </w:rPr>
        <w:t xml:space="preserve"> </w:t>
      </w:r>
      <w:r>
        <w:rPr>
          <w:spacing w:val="-1"/>
        </w:rPr>
        <w:t>оценивать</w:t>
      </w:r>
      <w:r>
        <w:rPr>
          <w:spacing w:val="43"/>
        </w:rPr>
        <w:t xml:space="preserve"> </w:t>
      </w:r>
      <w:r>
        <w:rPr>
          <w:spacing w:val="1"/>
        </w:rPr>
        <w:t>свою</w:t>
      </w:r>
      <w:r>
        <w:rPr>
          <w:spacing w:val="47"/>
        </w:rPr>
        <w:t xml:space="preserve"> </w:t>
      </w:r>
      <w:r>
        <w:rPr>
          <w:spacing w:val="-1"/>
        </w:rPr>
        <w:t>работу,</w:t>
      </w:r>
      <w:r>
        <w:rPr>
          <w:spacing w:val="5"/>
        </w:rPr>
        <w:t xml:space="preserve"> </w:t>
      </w:r>
      <w:r>
        <w:rPr>
          <w:spacing w:val="-1"/>
        </w:rPr>
        <w:t>проявлять</w:t>
      </w:r>
      <w:r>
        <w:rPr>
          <w:spacing w:val="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ней</w:t>
      </w:r>
      <w:r>
        <w:rPr>
          <w:spacing w:val="5"/>
        </w:rPr>
        <w:t xml:space="preserve"> </w:t>
      </w:r>
      <w:r>
        <w:rPr>
          <w:spacing w:val="-1"/>
        </w:rPr>
        <w:t>ценностное</w:t>
      </w:r>
      <w:r>
        <w:rPr>
          <w:spacing w:val="4"/>
        </w:rPr>
        <w:t xml:space="preserve"> </w:t>
      </w:r>
      <w:r>
        <w:rPr>
          <w:spacing w:val="-1"/>
        </w:rPr>
        <w:t>отношение,</w:t>
      </w:r>
      <w:r>
        <w:rPr>
          <w:spacing w:val="3"/>
        </w:rPr>
        <w:t xml:space="preserve"> </w:t>
      </w:r>
      <w:r>
        <w:rPr>
          <w:spacing w:val="-1"/>
        </w:rPr>
        <w:t>понимать</w:t>
      </w:r>
      <w:r>
        <w:rPr>
          <w:spacing w:val="3"/>
        </w:rPr>
        <w:t xml:space="preserve"> </w:t>
      </w:r>
      <w:r>
        <w:rPr>
          <w:spacing w:val="-1"/>
        </w:rPr>
        <w:t>оценку</w:t>
      </w:r>
      <w:r>
        <w:rPr>
          <w:spacing w:val="13"/>
        </w:rPr>
        <w:t xml:space="preserve"> </w:t>
      </w:r>
      <w:proofErr w:type="spellStart"/>
      <w:r>
        <w:t>педа</w:t>
      </w:r>
      <w:proofErr w:type="spellEnd"/>
      <w:r>
        <w:t>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гога</w:t>
      </w:r>
      <w:proofErr w:type="spellEnd"/>
      <w:r>
        <w:rPr>
          <w:spacing w:val="-1"/>
        </w:rPr>
        <w:t>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8"/>
        <w:jc w:val="both"/>
        <w:rPr>
          <w:spacing w:val="-1"/>
        </w:rPr>
      </w:pPr>
      <w:r>
        <w:rPr>
          <w:spacing w:val="-1"/>
        </w:rPr>
        <w:t>знакомиться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детьми,</w:t>
      </w:r>
      <w:r>
        <w:rPr>
          <w:spacing w:val="21"/>
        </w:rPr>
        <w:t xml:space="preserve"> </w:t>
      </w:r>
      <w:r>
        <w:rPr>
          <w:spacing w:val="-1"/>
        </w:rPr>
        <w:t>предлагать</w:t>
      </w:r>
      <w:r>
        <w:rPr>
          <w:spacing w:val="20"/>
        </w:rPr>
        <w:t xml:space="preserve"> </w:t>
      </w:r>
      <w:r>
        <w:rPr>
          <w:spacing w:val="-1"/>
        </w:rPr>
        <w:t>совместную</w:t>
      </w:r>
      <w:r>
        <w:rPr>
          <w:spacing w:val="23"/>
        </w:rPr>
        <w:t xml:space="preserve"> </w:t>
      </w:r>
      <w:r>
        <w:t>игру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отвечать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rPr>
          <w:spacing w:val="-1"/>
        </w:rPr>
        <w:t>при-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глашение</w:t>
      </w:r>
      <w:proofErr w:type="spellEnd"/>
      <w:r>
        <w:t xml:space="preserve"> </w:t>
      </w:r>
      <w:r>
        <w:rPr>
          <w:spacing w:val="-1"/>
        </w:rPr>
        <w:t>(давать</w:t>
      </w:r>
      <w:r>
        <w:rPr>
          <w:spacing w:val="-2"/>
        </w:rPr>
        <w:t xml:space="preserve"> </w:t>
      </w:r>
      <w:r>
        <w:rPr>
          <w:spacing w:val="-1"/>
        </w:rPr>
        <w:t>согласие</w:t>
      </w:r>
      <w:r>
        <w:rPr>
          <w:spacing w:val="-2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отказываться);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/>
        <w:ind w:right="111"/>
        <w:jc w:val="both"/>
      </w:pPr>
      <w:r>
        <w:rPr>
          <w:spacing w:val="-1"/>
        </w:rPr>
        <w:t>владеть</w:t>
      </w:r>
      <w:r>
        <w:rPr>
          <w:spacing w:val="43"/>
        </w:rPr>
        <w:t xml:space="preserve"> </w:t>
      </w:r>
      <w:r>
        <w:rPr>
          <w:spacing w:val="-1"/>
        </w:rPr>
        <w:t>несложными</w:t>
      </w:r>
      <w:r>
        <w:rPr>
          <w:spacing w:val="45"/>
        </w:rPr>
        <w:t xml:space="preserve"> </w:t>
      </w:r>
      <w:r>
        <w:rPr>
          <w:spacing w:val="-1"/>
        </w:rPr>
        <w:t>санитарно-гигиеническими</w:t>
      </w:r>
      <w:r>
        <w:rPr>
          <w:spacing w:val="21"/>
        </w:rPr>
        <w:t xml:space="preserve"> </w:t>
      </w:r>
      <w:r>
        <w:rPr>
          <w:spacing w:val="-1"/>
        </w:rPr>
        <w:t>навыками</w:t>
      </w:r>
      <w:r>
        <w:rPr>
          <w:spacing w:val="24"/>
        </w:rPr>
        <w:t xml:space="preserve"> </w:t>
      </w:r>
      <w:r>
        <w:rPr>
          <w:spacing w:val="-1"/>
        </w:rPr>
        <w:t>(мыть</w:t>
      </w:r>
      <w:r>
        <w:rPr>
          <w:spacing w:val="19"/>
        </w:rPr>
        <w:t xml:space="preserve"> </w:t>
      </w:r>
      <w:proofErr w:type="spellStart"/>
      <w:r>
        <w:rPr>
          <w:spacing w:val="-2"/>
        </w:rPr>
        <w:t>ру</w:t>
      </w:r>
      <w:proofErr w:type="spellEnd"/>
      <w:r>
        <w:rPr>
          <w:spacing w:val="-2"/>
        </w:rPr>
        <w:t>-</w:t>
      </w:r>
      <w:r>
        <w:rPr>
          <w:spacing w:val="45"/>
        </w:rPr>
        <w:t xml:space="preserve"> </w:t>
      </w:r>
      <w:proofErr w:type="spellStart"/>
      <w:r>
        <w:t>ки</w:t>
      </w:r>
      <w:proofErr w:type="spellEnd"/>
      <w:r>
        <w:t>,</w:t>
      </w:r>
      <w:r>
        <w:rPr>
          <w:spacing w:val="-1"/>
        </w:rPr>
        <w:t xml:space="preserve"> чистить </w:t>
      </w:r>
      <w:r>
        <w:rPr>
          <w:spacing w:val="-2"/>
        </w:rPr>
        <w:t>зубы,</w:t>
      </w:r>
      <w:r>
        <w:t xml:space="preserve"> </w:t>
      </w:r>
      <w:r>
        <w:rPr>
          <w:spacing w:val="-1"/>
        </w:rPr>
        <w:t>расчесывать</w:t>
      </w:r>
      <w:r>
        <w:rPr>
          <w:spacing w:val="-2"/>
        </w:rPr>
        <w:t xml:space="preserve"> </w:t>
      </w:r>
      <w:r>
        <w:rPr>
          <w:spacing w:val="-1"/>
        </w:rPr>
        <w:t>волосы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 xml:space="preserve">т. </w:t>
      </w:r>
      <w:r>
        <w:t>п.);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7"/>
        <w:jc w:val="both"/>
        <w:rPr>
          <w:spacing w:val="-1"/>
        </w:rPr>
      </w:pPr>
      <w:r>
        <w:rPr>
          <w:spacing w:val="-1"/>
        </w:rPr>
        <w:t>владеть</w:t>
      </w:r>
      <w:r>
        <w:t xml:space="preserve"> </w:t>
      </w:r>
      <w:r>
        <w:rPr>
          <w:spacing w:val="-1"/>
        </w:rPr>
        <w:t>навыками</w:t>
      </w:r>
      <w:r>
        <w:rPr>
          <w:spacing w:val="2"/>
        </w:rPr>
        <w:t xml:space="preserve"> </w:t>
      </w:r>
      <w:r>
        <w:rPr>
          <w:spacing w:val="-1"/>
        </w:rPr>
        <w:t>самообслуживания</w:t>
      </w:r>
      <w:r>
        <w:rPr>
          <w:spacing w:val="2"/>
        </w:rPr>
        <w:t xml:space="preserve"> </w:t>
      </w:r>
      <w:r>
        <w:rPr>
          <w:spacing w:val="-1"/>
        </w:rPr>
        <w:t>(чистить</w:t>
      </w:r>
      <w:r>
        <w:rPr>
          <w:spacing w:val="5"/>
        </w:rPr>
        <w:t xml:space="preserve"> </w:t>
      </w:r>
      <w:r>
        <w:rPr>
          <w:spacing w:val="-1"/>
        </w:rPr>
        <w:t>одежду</w:t>
      </w:r>
      <w:r>
        <w:rPr>
          <w:spacing w:val="-3"/>
        </w:rPr>
        <w:t xml:space="preserve"> </w:t>
      </w:r>
      <w:r>
        <w:rPr>
          <w:spacing w:val="-1"/>
        </w:rPr>
        <w:t>щеткой,</w:t>
      </w:r>
      <w:r>
        <w:rPr>
          <w:spacing w:val="1"/>
        </w:rPr>
        <w:t xml:space="preserve"> </w:t>
      </w:r>
      <w:r>
        <w:rPr>
          <w:spacing w:val="-1"/>
        </w:rPr>
        <w:t>хранить</w:t>
      </w:r>
      <w:r>
        <w:rPr>
          <w:spacing w:val="57"/>
        </w:rPr>
        <w:t xml:space="preserve"> </w:t>
      </w:r>
      <w:r>
        <w:t>ее</w:t>
      </w:r>
      <w:r>
        <w:rPr>
          <w:spacing w:val="16"/>
        </w:rPr>
        <w:t xml:space="preserve"> </w:t>
      </w:r>
      <w:r>
        <w:rPr>
          <w:spacing w:val="-1"/>
        </w:rPr>
        <w:t>на</w:t>
      </w:r>
      <w:r>
        <w:rPr>
          <w:spacing w:val="16"/>
        </w:rPr>
        <w:t xml:space="preserve"> </w:t>
      </w:r>
      <w:r>
        <w:rPr>
          <w:spacing w:val="-1"/>
        </w:rPr>
        <w:t>вешалке,</w:t>
      </w:r>
      <w:r>
        <w:rPr>
          <w:spacing w:val="12"/>
        </w:rPr>
        <w:t xml:space="preserve"> </w:t>
      </w:r>
      <w:r>
        <w:rPr>
          <w:spacing w:val="-1"/>
        </w:rPr>
        <w:t>чистить</w:t>
      </w:r>
      <w:r>
        <w:rPr>
          <w:spacing w:val="17"/>
        </w:rPr>
        <w:t xml:space="preserve"> </w:t>
      </w:r>
      <w:r>
        <w:rPr>
          <w:spacing w:val="-2"/>
        </w:rPr>
        <w:t>кожаную</w:t>
      </w:r>
      <w:r>
        <w:rPr>
          <w:spacing w:val="15"/>
        </w:rPr>
        <w:t xml:space="preserve"> </w:t>
      </w:r>
      <w:r>
        <w:rPr>
          <w:spacing w:val="-1"/>
        </w:rPr>
        <w:t>обувь,</w:t>
      </w:r>
      <w:r>
        <w:rPr>
          <w:spacing w:val="17"/>
        </w:rPr>
        <w:t xml:space="preserve"> </w:t>
      </w:r>
      <w:r>
        <w:t>мыть</w:t>
      </w:r>
      <w:r>
        <w:rPr>
          <w:spacing w:val="13"/>
        </w:rPr>
        <w:t xml:space="preserve"> </w:t>
      </w:r>
      <w:r>
        <w:rPr>
          <w:spacing w:val="-1"/>
        </w:rPr>
        <w:t>посуду</w:t>
      </w:r>
      <w:r>
        <w:rPr>
          <w:spacing w:val="12"/>
        </w:rPr>
        <w:t xml:space="preserve"> </w:t>
      </w:r>
      <w:r>
        <w:t>после</w:t>
      </w:r>
      <w:r>
        <w:rPr>
          <w:spacing w:val="13"/>
        </w:rPr>
        <w:t xml:space="preserve"> </w:t>
      </w:r>
      <w:r>
        <w:rPr>
          <w:spacing w:val="-1"/>
        </w:rPr>
        <w:t>еды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т.</w:t>
      </w:r>
      <w:r>
        <w:rPr>
          <w:spacing w:val="12"/>
        </w:rPr>
        <w:t xml:space="preserve"> </w:t>
      </w:r>
      <w:r>
        <w:rPr>
          <w:spacing w:val="-2"/>
        </w:rPr>
        <w:t>п.)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 xml:space="preserve"> помощью учителя;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7"/>
        <w:jc w:val="both"/>
        <w:rPr>
          <w:spacing w:val="-1"/>
        </w:rPr>
        <w:sectPr w:rsidR="00A52AB9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26"/>
        <w:ind w:right="115"/>
        <w:rPr>
          <w:spacing w:val="-1"/>
        </w:rPr>
      </w:pPr>
      <w:r>
        <w:rPr>
          <w:spacing w:val="-1"/>
        </w:rPr>
        <w:lastRenderedPageBreak/>
        <w:t>ухаживать</w:t>
      </w:r>
      <w:r>
        <w:rPr>
          <w:spacing w:val="26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комнатными</w:t>
      </w:r>
      <w:r>
        <w:rPr>
          <w:spacing w:val="28"/>
        </w:rPr>
        <w:t xml:space="preserve"> </w:t>
      </w:r>
      <w:r>
        <w:rPr>
          <w:spacing w:val="-1"/>
        </w:rPr>
        <w:t>растениями;</w:t>
      </w:r>
      <w:r>
        <w:rPr>
          <w:spacing w:val="28"/>
        </w:rPr>
        <w:t xml:space="preserve"> </w:t>
      </w:r>
      <w:r>
        <w:rPr>
          <w:spacing w:val="-1"/>
        </w:rPr>
        <w:t>подкармливать</w:t>
      </w:r>
      <w:r>
        <w:rPr>
          <w:spacing w:val="26"/>
        </w:rPr>
        <w:t xml:space="preserve"> </w:t>
      </w:r>
      <w:r>
        <w:rPr>
          <w:spacing w:val="-1"/>
        </w:rPr>
        <w:t>птиц,</w:t>
      </w:r>
      <w:r>
        <w:rPr>
          <w:spacing w:val="27"/>
        </w:rPr>
        <w:t xml:space="preserve"> </w:t>
      </w:r>
      <w:r>
        <w:rPr>
          <w:spacing w:val="-1"/>
        </w:rPr>
        <w:t>живущих</w:t>
      </w:r>
      <w:r>
        <w:rPr>
          <w:spacing w:val="41"/>
        </w:rPr>
        <w:t xml:space="preserve"> </w:t>
      </w:r>
      <w:r>
        <w:rPr>
          <w:spacing w:val="-1"/>
        </w:rPr>
        <w:t>около</w:t>
      </w:r>
      <w:r>
        <w:rPr>
          <w:spacing w:val="1"/>
        </w:rPr>
        <w:t xml:space="preserve"> </w:t>
      </w:r>
      <w:r>
        <w:rPr>
          <w:spacing w:val="-1"/>
        </w:rPr>
        <w:t>школы;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4"/>
        <w:rPr>
          <w:spacing w:val="-1"/>
        </w:rPr>
      </w:pPr>
      <w:r>
        <w:rPr>
          <w:spacing w:val="-1"/>
        </w:rPr>
        <w:t>составлять</w:t>
      </w:r>
      <w:r>
        <w:rPr>
          <w:spacing w:val="5"/>
        </w:rPr>
        <w:t xml:space="preserve"> </w:t>
      </w:r>
      <w:r>
        <w:rPr>
          <w:spacing w:val="-1"/>
        </w:rPr>
        <w:t>повествовательный</w:t>
      </w:r>
      <w:r>
        <w:rPr>
          <w:spacing w:val="7"/>
        </w:rPr>
        <w:t xml:space="preserve"> </w:t>
      </w:r>
      <w:r>
        <w:rPr>
          <w:spacing w:val="-1"/>
        </w:rPr>
        <w:t>или</w:t>
      </w:r>
      <w:r>
        <w:rPr>
          <w:spacing w:val="4"/>
        </w:rPr>
        <w:t xml:space="preserve"> </w:t>
      </w:r>
      <w:r>
        <w:rPr>
          <w:spacing w:val="-1"/>
        </w:rPr>
        <w:t>описательный</w:t>
      </w:r>
      <w:r>
        <w:rPr>
          <w:spacing w:val="7"/>
        </w:rPr>
        <w:t xml:space="preserve"> </w:t>
      </w:r>
      <w:r>
        <w:rPr>
          <w:spacing w:val="-1"/>
        </w:rPr>
        <w:t>рассказ</w:t>
      </w:r>
      <w:r>
        <w:rPr>
          <w:spacing w:val="4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rPr>
          <w:spacing w:val="2"/>
        </w:rPr>
        <w:t>3—5</w:t>
      </w:r>
      <w:r>
        <w:rPr>
          <w:spacing w:val="4"/>
        </w:rPr>
        <w:t xml:space="preserve"> </w:t>
      </w:r>
      <w:r>
        <w:rPr>
          <w:spacing w:val="-1"/>
        </w:rPr>
        <w:t>пред-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ложений</w:t>
      </w:r>
      <w:proofErr w:type="spellEnd"/>
      <w:r>
        <w:t xml:space="preserve"> </w:t>
      </w:r>
      <w:r>
        <w:rPr>
          <w:spacing w:val="-1"/>
        </w:rPr>
        <w:t>об</w:t>
      </w:r>
      <w:r>
        <w:rPr>
          <w:spacing w:val="1"/>
        </w:rPr>
        <w:t xml:space="preserve"> </w:t>
      </w:r>
      <w:r>
        <w:rPr>
          <w:spacing w:val="-1"/>
        </w:rPr>
        <w:t>изученных</w:t>
      </w:r>
      <w:r>
        <w:t xml:space="preserve"> </w:t>
      </w:r>
      <w:r>
        <w:rPr>
          <w:spacing w:val="-1"/>
        </w:rPr>
        <w:t>объектах</w:t>
      </w:r>
      <w:r>
        <w:rPr>
          <w:spacing w:val="-2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предложенному</w:t>
      </w:r>
      <w:r>
        <w:rPr>
          <w:spacing w:val="-4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 xml:space="preserve">с </w:t>
      </w:r>
      <w:r>
        <w:rPr>
          <w:spacing w:val="-1"/>
        </w:rPr>
        <w:t>помощью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1" w:lineRule="exact"/>
        <w:rPr>
          <w:spacing w:val="-1"/>
        </w:rPr>
      </w:pPr>
      <w:r>
        <w:rPr>
          <w:spacing w:val="-1"/>
        </w:rPr>
        <w:t>учителя;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8"/>
        <w:rPr>
          <w:spacing w:val="-1"/>
        </w:rPr>
      </w:pPr>
      <w:r>
        <w:rPr>
          <w:spacing w:val="-1"/>
        </w:rPr>
        <w:t>адекватно</w:t>
      </w:r>
      <w:r>
        <w:rPr>
          <w:spacing w:val="55"/>
        </w:rPr>
        <w:t xml:space="preserve"> </w:t>
      </w:r>
      <w:r>
        <w:rPr>
          <w:spacing w:val="-1"/>
        </w:rPr>
        <w:t>взаимодействовать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-1"/>
        </w:rPr>
        <w:t>изученными</w:t>
      </w:r>
      <w:r>
        <w:rPr>
          <w:spacing w:val="59"/>
        </w:rPr>
        <w:t xml:space="preserve"> </w:t>
      </w:r>
      <w:r>
        <w:rPr>
          <w:spacing w:val="-1"/>
        </w:rPr>
        <w:t>объектами</w:t>
      </w:r>
      <w:r>
        <w:rPr>
          <w:spacing w:val="52"/>
        </w:rPr>
        <w:t xml:space="preserve"> </w:t>
      </w:r>
      <w:r>
        <w:rPr>
          <w:spacing w:val="-1"/>
        </w:rPr>
        <w:t>окружающего</w:t>
      </w:r>
      <w:r>
        <w:rPr>
          <w:spacing w:val="35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учебных</w:t>
      </w:r>
      <w:r>
        <w:rPr>
          <w:spacing w:val="1"/>
        </w:rPr>
        <w:t xml:space="preserve"> </w:t>
      </w:r>
      <w:r>
        <w:rPr>
          <w:spacing w:val="-1"/>
        </w:rPr>
        <w:t>ситуациях;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9"/>
        <w:rPr>
          <w:spacing w:val="-1"/>
        </w:rPr>
      </w:pPr>
      <w:r>
        <w:rPr>
          <w:spacing w:val="-1"/>
        </w:rPr>
        <w:t>адекватно</w:t>
      </w:r>
      <w:r>
        <w:rPr>
          <w:spacing w:val="24"/>
        </w:rPr>
        <w:t xml:space="preserve"> </w:t>
      </w:r>
      <w:r>
        <w:rPr>
          <w:spacing w:val="-1"/>
        </w:rPr>
        <w:t>вести</w:t>
      </w:r>
      <w:r>
        <w:rPr>
          <w:spacing w:val="26"/>
        </w:rPr>
        <w:t xml:space="preserve"> </w:t>
      </w:r>
      <w:r>
        <w:rPr>
          <w:spacing w:val="-1"/>
        </w:rPr>
        <w:t>себя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классе,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школе,</w:t>
      </w:r>
      <w:r>
        <w:rPr>
          <w:spacing w:val="22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rPr>
          <w:spacing w:val="-1"/>
        </w:rPr>
        <w:t>улице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условиях</w:t>
      </w:r>
      <w:r>
        <w:rPr>
          <w:spacing w:val="24"/>
        </w:rPr>
        <w:t xml:space="preserve"> </w:t>
      </w:r>
      <w:r>
        <w:rPr>
          <w:spacing w:val="-2"/>
        </w:rPr>
        <w:t>реальной</w:t>
      </w:r>
      <w:r>
        <w:rPr>
          <w:spacing w:val="43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2"/>
        </w:rPr>
        <w:t>смоделированной</w:t>
      </w:r>
      <w:r>
        <w:rPr>
          <w:spacing w:val="3"/>
        </w:rPr>
        <w:t xml:space="preserve"> </w:t>
      </w:r>
      <w:r>
        <w:rPr>
          <w:spacing w:val="-1"/>
        </w:rPr>
        <w:t>учителем</w:t>
      </w:r>
      <w:r>
        <w:t xml:space="preserve"> </w:t>
      </w:r>
      <w:r>
        <w:rPr>
          <w:spacing w:val="-1"/>
        </w:rPr>
        <w:t>ситуации.</w:t>
      </w:r>
    </w:p>
    <w:p w:rsidR="00A52AB9" w:rsidRDefault="00A52AB9" w:rsidP="00A52AB9">
      <w:pPr>
        <w:kinsoku w:val="0"/>
        <w:overflowPunct w:val="0"/>
        <w:spacing w:before="6" w:line="320" w:lineRule="exact"/>
        <w:rPr>
          <w:sz w:val="32"/>
          <w:szCs w:val="32"/>
        </w:rPr>
      </w:pPr>
    </w:p>
    <w:p w:rsidR="00A52AB9" w:rsidRDefault="00A52AB9" w:rsidP="00A52AB9">
      <w:pPr>
        <w:pStyle w:val="1"/>
        <w:kinsoku w:val="0"/>
        <w:overflowPunct w:val="0"/>
        <w:spacing w:before="0"/>
        <w:ind w:right="117"/>
        <w:rPr>
          <w:b w:val="0"/>
          <w:bCs w:val="0"/>
        </w:rPr>
      </w:pPr>
      <w:r>
        <w:rPr>
          <w:spacing w:val="-71"/>
          <w:u w:val="thick"/>
        </w:rPr>
        <w:t xml:space="preserve"> </w:t>
      </w:r>
      <w:r>
        <w:rPr>
          <w:spacing w:val="-1"/>
          <w:u w:val="thick"/>
        </w:rPr>
        <w:t xml:space="preserve">Достаточный </w:t>
      </w:r>
      <w:r>
        <w:rPr>
          <w:u w:val="thick"/>
        </w:rPr>
        <w:t>уро</w:t>
      </w:r>
      <w:r>
        <w:rPr>
          <w:spacing w:val="-69"/>
          <w:u w:val="thick"/>
        </w:rPr>
        <w:t xml:space="preserve"> </w:t>
      </w:r>
      <w:proofErr w:type="spellStart"/>
      <w:r>
        <w:rPr>
          <w:spacing w:val="-1"/>
          <w:u w:val="thick"/>
        </w:rPr>
        <w:t>вень</w:t>
      </w:r>
      <w:proofErr w:type="spellEnd"/>
      <w:r>
        <w:rPr>
          <w:spacing w:val="-1"/>
          <w:u w:val="thick"/>
        </w:rPr>
        <w:t>:</w:t>
      </w:r>
      <w:r>
        <w:rPr>
          <w:u w:val="thick"/>
        </w:rPr>
        <w:t xml:space="preserve"> </w:t>
      </w:r>
    </w:p>
    <w:p w:rsidR="00A52AB9" w:rsidRDefault="00A52AB9" w:rsidP="00A52AB9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49"/>
        <w:ind w:right="110"/>
        <w:jc w:val="both"/>
        <w:rPr>
          <w:spacing w:val="-1"/>
        </w:rPr>
      </w:pPr>
      <w:r>
        <w:rPr>
          <w:spacing w:val="-1"/>
        </w:rPr>
        <w:t>узнавать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называть</w:t>
      </w:r>
      <w:r>
        <w:rPr>
          <w:spacing w:val="58"/>
        </w:rPr>
        <w:t xml:space="preserve"> </w:t>
      </w:r>
      <w:r>
        <w:rPr>
          <w:spacing w:val="-1"/>
        </w:rPr>
        <w:t>изученные</w:t>
      </w:r>
      <w:r>
        <w:rPr>
          <w:spacing w:val="59"/>
        </w:rPr>
        <w:t xml:space="preserve"> </w:t>
      </w:r>
      <w:r>
        <w:rPr>
          <w:spacing w:val="-1"/>
        </w:rPr>
        <w:t>объекты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натуральном</w:t>
      </w:r>
      <w:r>
        <w:rPr>
          <w:spacing w:val="56"/>
        </w:rPr>
        <w:t xml:space="preserve"> </w:t>
      </w:r>
      <w:r>
        <w:t>виде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proofErr w:type="spellStart"/>
      <w:r>
        <w:t>есте</w:t>
      </w:r>
      <w:proofErr w:type="spellEnd"/>
      <w:r>
        <w:t>-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ственных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условиях;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5"/>
        <w:jc w:val="both"/>
        <w:rPr>
          <w:spacing w:val="-1"/>
        </w:rPr>
      </w:pPr>
      <w:r>
        <w:t>знать</w:t>
      </w:r>
      <w:r>
        <w:rPr>
          <w:spacing w:val="13"/>
        </w:rPr>
        <w:t xml:space="preserve"> </w:t>
      </w:r>
      <w:r>
        <w:rPr>
          <w:spacing w:val="-1"/>
        </w:rPr>
        <w:t>некоторые</w:t>
      </w:r>
      <w:r>
        <w:rPr>
          <w:spacing w:val="13"/>
        </w:rPr>
        <w:t xml:space="preserve"> </w:t>
      </w:r>
      <w:r>
        <w:rPr>
          <w:spacing w:val="-1"/>
        </w:rPr>
        <w:t>правила</w:t>
      </w:r>
      <w:r>
        <w:rPr>
          <w:spacing w:val="13"/>
        </w:rPr>
        <w:t xml:space="preserve"> </w:t>
      </w:r>
      <w:r>
        <w:rPr>
          <w:spacing w:val="-1"/>
        </w:rPr>
        <w:t>безопасного</w:t>
      </w:r>
      <w:r>
        <w:rPr>
          <w:spacing w:val="14"/>
        </w:rPr>
        <w:t xml:space="preserve"> </w:t>
      </w:r>
      <w:r>
        <w:rPr>
          <w:spacing w:val="-1"/>
        </w:rPr>
        <w:t>поведения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природе</w:t>
      </w:r>
      <w:r>
        <w:rPr>
          <w:spacing w:val="1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обществе</w:t>
      </w:r>
      <w:r>
        <w:rPr>
          <w:spacing w:val="29"/>
        </w:rPr>
        <w:t xml:space="preserve"> </w:t>
      </w:r>
      <w:r>
        <w:t xml:space="preserve">с </w:t>
      </w:r>
      <w:r>
        <w:rPr>
          <w:spacing w:val="-1"/>
        </w:rPr>
        <w:t>учетом</w:t>
      </w:r>
      <w:r>
        <w:t xml:space="preserve"> </w:t>
      </w:r>
      <w:r>
        <w:rPr>
          <w:spacing w:val="-1"/>
        </w:rPr>
        <w:t>возрастных</w:t>
      </w:r>
      <w:r>
        <w:rPr>
          <w:spacing w:val="2"/>
        </w:rPr>
        <w:t xml:space="preserve"> </w:t>
      </w:r>
      <w:r>
        <w:rPr>
          <w:spacing w:val="-1"/>
        </w:rPr>
        <w:t>особенностей;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3"/>
        <w:jc w:val="both"/>
        <w:rPr>
          <w:spacing w:val="-1"/>
        </w:rPr>
      </w:pPr>
      <w:r>
        <w:t>быть</w:t>
      </w:r>
      <w:r>
        <w:rPr>
          <w:spacing w:val="58"/>
        </w:rPr>
        <w:t xml:space="preserve"> </w:t>
      </w:r>
      <w:r>
        <w:rPr>
          <w:spacing w:val="-2"/>
        </w:rPr>
        <w:t>готовыми</w:t>
      </w:r>
      <w:r>
        <w:rPr>
          <w:spacing w:val="60"/>
        </w:rPr>
        <w:t xml:space="preserve"> </w:t>
      </w:r>
      <w:r>
        <w:rPr>
          <w:spacing w:val="-1"/>
        </w:rPr>
        <w:t>использовать</w:t>
      </w:r>
      <w:r>
        <w:rPr>
          <w:spacing w:val="58"/>
        </w:rPr>
        <w:t xml:space="preserve"> </w:t>
      </w:r>
      <w:r>
        <w:rPr>
          <w:spacing w:val="-1"/>
        </w:rPr>
        <w:t>полученные</w:t>
      </w:r>
      <w:r>
        <w:rPr>
          <w:spacing w:val="59"/>
        </w:rPr>
        <w:t xml:space="preserve"> </w:t>
      </w:r>
      <w:r>
        <w:rPr>
          <w:spacing w:val="-1"/>
        </w:rPr>
        <w:t>знания</w:t>
      </w:r>
      <w:r>
        <w:rPr>
          <w:spacing w:val="57"/>
        </w:rPr>
        <w:t xml:space="preserve"> </w:t>
      </w:r>
      <w:r>
        <w:rPr>
          <w:spacing w:val="-1"/>
        </w:rPr>
        <w:t>при</w:t>
      </w:r>
      <w:r>
        <w:rPr>
          <w:spacing w:val="60"/>
        </w:rPr>
        <w:t xml:space="preserve"> </w:t>
      </w:r>
      <w:r>
        <w:rPr>
          <w:spacing w:val="-1"/>
        </w:rPr>
        <w:t>решении</w:t>
      </w:r>
      <w:r>
        <w:rPr>
          <w:spacing w:val="60"/>
        </w:rPr>
        <w:t xml:space="preserve"> </w:t>
      </w:r>
      <w:r>
        <w:rPr>
          <w:spacing w:val="-1"/>
        </w:rPr>
        <w:t>учеб-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ных</w:t>
      </w:r>
      <w:proofErr w:type="spellEnd"/>
      <w:r>
        <w:rPr>
          <w:spacing w:val="-1"/>
        </w:rPr>
        <w:t>, учебно-бытовых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учебно-трудовых</w:t>
      </w:r>
      <w:r>
        <w:rPr>
          <w:spacing w:val="1"/>
        </w:rPr>
        <w:t xml:space="preserve"> </w:t>
      </w:r>
      <w:r>
        <w:rPr>
          <w:spacing w:val="-1"/>
        </w:rPr>
        <w:t>задач</w:t>
      </w:r>
      <w:r>
        <w:t xml:space="preserve"> с</w:t>
      </w:r>
      <w:r>
        <w:rPr>
          <w:spacing w:val="-3"/>
        </w:rPr>
        <w:t xml:space="preserve"> </w:t>
      </w:r>
      <w:r>
        <w:rPr>
          <w:spacing w:val="-1"/>
        </w:rPr>
        <w:t>помощью</w:t>
      </w:r>
      <w:r>
        <w:t xml:space="preserve"> </w:t>
      </w:r>
      <w:r>
        <w:rPr>
          <w:spacing w:val="-1"/>
        </w:rPr>
        <w:t>учителя;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/>
        <w:ind w:right="109"/>
        <w:jc w:val="both"/>
        <w:rPr>
          <w:spacing w:val="-1"/>
        </w:rPr>
      </w:pPr>
      <w:r>
        <w:rPr>
          <w:spacing w:val="-1"/>
        </w:rPr>
        <w:t>применять</w:t>
      </w:r>
      <w:r>
        <w:rPr>
          <w:spacing w:val="34"/>
        </w:rPr>
        <w:t xml:space="preserve"> </w:t>
      </w:r>
      <w:r>
        <w:rPr>
          <w:spacing w:val="-1"/>
        </w:rPr>
        <w:t>сформированные</w:t>
      </w:r>
      <w:r>
        <w:rPr>
          <w:spacing w:val="34"/>
        </w:rPr>
        <w:t xml:space="preserve"> </w:t>
      </w:r>
      <w:r>
        <w:rPr>
          <w:spacing w:val="-1"/>
        </w:rPr>
        <w:t>знания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умения</w:t>
      </w:r>
      <w:r>
        <w:rPr>
          <w:spacing w:val="43"/>
        </w:rPr>
        <w:t xml:space="preserve"> </w:t>
      </w:r>
      <w:r>
        <w:rPr>
          <w:spacing w:val="-2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решении</w:t>
      </w:r>
      <w:r>
        <w:rPr>
          <w:spacing w:val="32"/>
        </w:rPr>
        <w:t xml:space="preserve"> </w:t>
      </w:r>
      <w:r>
        <w:rPr>
          <w:spacing w:val="-1"/>
        </w:rPr>
        <w:t>новых</w:t>
      </w:r>
      <w:r>
        <w:rPr>
          <w:spacing w:val="23"/>
        </w:rPr>
        <w:t xml:space="preserve"> </w:t>
      </w:r>
      <w:r>
        <w:rPr>
          <w:spacing w:val="-1"/>
        </w:rPr>
        <w:t>учебных,</w:t>
      </w:r>
      <w:r>
        <w:rPr>
          <w:spacing w:val="20"/>
        </w:rPr>
        <w:t xml:space="preserve"> </w:t>
      </w:r>
      <w:r>
        <w:rPr>
          <w:spacing w:val="-1"/>
        </w:rPr>
        <w:t>учебно-бытовых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учебно-трудовых</w:t>
      </w:r>
      <w:r>
        <w:rPr>
          <w:spacing w:val="19"/>
        </w:rPr>
        <w:t xml:space="preserve"> </w:t>
      </w:r>
      <w:r>
        <w:rPr>
          <w:spacing w:val="-1"/>
        </w:rPr>
        <w:t>задач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2"/>
        </w:rPr>
        <w:t>помощью</w:t>
      </w:r>
      <w:r>
        <w:rPr>
          <w:spacing w:val="20"/>
        </w:rPr>
        <w:t xml:space="preserve"> </w:t>
      </w:r>
      <w:r>
        <w:rPr>
          <w:spacing w:val="-1"/>
        </w:rPr>
        <w:t>учите-</w:t>
      </w:r>
      <w:r>
        <w:rPr>
          <w:spacing w:val="39"/>
        </w:rPr>
        <w:t xml:space="preserve"> </w:t>
      </w:r>
      <w:r>
        <w:rPr>
          <w:spacing w:val="-1"/>
        </w:rPr>
        <w:t>ля.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04"/>
        <w:jc w:val="both"/>
        <w:rPr>
          <w:spacing w:val="-1"/>
        </w:rPr>
      </w:pPr>
      <w:r>
        <w:rPr>
          <w:spacing w:val="-1"/>
        </w:rPr>
        <w:t>отвечать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задавать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rPr>
          <w:spacing w:val="-1"/>
        </w:rPr>
        <w:t>учителю</w:t>
      </w:r>
      <w:r>
        <w:rPr>
          <w:spacing w:val="10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1"/>
        </w:rPr>
        <w:t>содержанию</w:t>
      </w:r>
      <w:r>
        <w:rPr>
          <w:spacing w:val="10"/>
        </w:rPr>
        <w:t xml:space="preserve"> </w:t>
      </w:r>
      <w:r>
        <w:rPr>
          <w:spacing w:val="-1"/>
        </w:rPr>
        <w:t>изученного,</w:t>
      </w:r>
      <w:r>
        <w:rPr>
          <w:spacing w:val="10"/>
        </w:rPr>
        <w:t xml:space="preserve"> </w:t>
      </w:r>
      <w:r>
        <w:rPr>
          <w:spacing w:val="-1"/>
        </w:rPr>
        <w:t>про-</w:t>
      </w:r>
      <w:r>
        <w:rPr>
          <w:spacing w:val="55"/>
        </w:rPr>
        <w:t xml:space="preserve"> </w:t>
      </w:r>
      <w:r>
        <w:rPr>
          <w:spacing w:val="-1"/>
        </w:rPr>
        <w:t>являть</w:t>
      </w:r>
      <w:r>
        <w:rPr>
          <w:spacing w:val="10"/>
        </w:rPr>
        <w:t xml:space="preserve"> </w:t>
      </w:r>
      <w:r>
        <w:rPr>
          <w:spacing w:val="-1"/>
        </w:rPr>
        <w:t>желание</w:t>
      </w:r>
      <w:r>
        <w:rPr>
          <w:spacing w:val="8"/>
        </w:rPr>
        <w:t xml:space="preserve"> </w:t>
      </w:r>
      <w:r>
        <w:rPr>
          <w:spacing w:val="-1"/>
        </w:rPr>
        <w:t>рассказать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предмете</w:t>
      </w:r>
      <w:r>
        <w:rPr>
          <w:spacing w:val="8"/>
        </w:rPr>
        <w:t xml:space="preserve"> </w:t>
      </w:r>
      <w:r>
        <w:rPr>
          <w:spacing w:val="-1"/>
        </w:rPr>
        <w:t>изучения</w:t>
      </w:r>
      <w:r>
        <w:rPr>
          <w:spacing w:val="9"/>
        </w:rPr>
        <w:t xml:space="preserve"> </w:t>
      </w:r>
      <w:r>
        <w:rPr>
          <w:spacing w:val="-1"/>
        </w:rPr>
        <w:t>или</w:t>
      </w:r>
      <w:r>
        <w:rPr>
          <w:spacing w:val="12"/>
        </w:rPr>
        <w:t xml:space="preserve"> </w:t>
      </w:r>
      <w:r>
        <w:rPr>
          <w:spacing w:val="-1"/>
        </w:rPr>
        <w:t>наблюдения,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заин</w:t>
      </w:r>
      <w:proofErr w:type="spellEnd"/>
      <w:r>
        <w:rPr>
          <w:spacing w:val="-1"/>
        </w:rPr>
        <w:t>-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тересовавшем</w:t>
      </w:r>
      <w:proofErr w:type="spellEnd"/>
      <w:r>
        <w:t xml:space="preserve"> </w:t>
      </w:r>
      <w:r>
        <w:rPr>
          <w:spacing w:val="-1"/>
        </w:rPr>
        <w:t>объекте;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2"/>
        </w:rPr>
      </w:pPr>
      <w:r>
        <w:rPr>
          <w:spacing w:val="-1"/>
        </w:rPr>
        <w:t>понимать замечания, адекватно</w:t>
      </w:r>
      <w:r>
        <w:rPr>
          <w:spacing w:val="1"/>
        </w:rPr>
        <w:t xml:space="preserve"> </w:t>
      </w:r>
      <w:r>
        <w:rPr>
          <w:spacing w:val="-1"/>
        </w:rPr>
        <w:t>воспринимать</w:t>
      </w:r>
      <w:r>
        <w:rPr>
          <w:spacing w:val="2"/>
        </w:rPr>
        <w:t xml:space="preserve"> </w:t>
      </w:r>
      <w:r>
        <w:rPr>
          <w:spacing w:val="-2"/>
        </w:rPr>
        <w:t>похвалу;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4"/>
        <w:jc w:val="both"/>
      </w:pPr>
      <w:r>
        <w:rPr>
          <w:spacing w:val="-1"/>
        </w:rPr>
        <w:t>проявлять</w:t>
      </w:r>
      <w:r>
        <w:rPr>
          <w:spacing w:val="26"/>
        </w:rPr>
        <w:t xml:space="preserve"> </w:t>
      </w:r>
      <w:r>
        <w:rPr>
          <w:spacing w:val="-1"/>
        </w:rPr>
        <w:t>активность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организации</w:t>
      </w:r>
      <w:r>
        <w:rPr>
          <w:spacing w:val="26"/>
        </w:rPr>
        <w:t xml:space="preserve"> </w:t>
      </w:r>
      <w:r>
        <w:rPr>
          <w:spacing w:val="-1"/>
        </w:rPr>
        <w:t>совместной</w:t>
      </w:r>
      <w:r>
        <w:rPr>
          <w:spacing w:val="49"/>
        </w:rPr>
        <w:t xml:space="preserve"> </w:t>
      </w:r>
      <w:r>
        <w:rPr>
          <w:spacing w:val="-1"/>
        </w:rPr>
        <w:t>деятельности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си-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туативного</w:t>
      </w:r>
      <w:proofErr w:type="spellEnd"/>
      <w:r>
        <w:rPr>
          <w:spacing w:val="40"/>
        </w:rPr>
        <w:t xml:space="preserve"> </w:t>
      </w:r>
      <w:r>
        <w:rPr>
          <w:spacing w:val="-1"/>
        </w:rPr>
        <w:t>общения</w:t>
      </w:r>
      <w:r>
        <w:rPr>
          <w:spacing w:val="4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1"/>
        </w:rPr>
        <w:t>детьми;</w:t>
      </w:r>
      <w:r>
        <w:rPr>
          <w:spacing w:val="21"/>
        </w:rPr>
        <w:t xml:space="preserve"> </w:t>
      </w:r>
      <w:r>
        <w:rPr>
          <w:spacing w:val="-1"/>
        </w:rPr>
        <w:t>адекватно</w:t>
      </w:r>
      <w:r>
        <w:rPr>
          <w:spacing w:val="21"/>
        </w:rPr>
        <w:t xml:space="preserve"> </w:t>
      </w:r>
      <w:r>
        <w:rPr>
          <w:spacing w:val="-1"/>
        </w:rPr>
        <w:t>взаимодействовать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объек</w:t>
      </w:r>
      <w:proofErr w:type="spellEnd"/>
      <w:r>
        <w:rPr>
          <w:spacing w:val="-1"/>
        </w:rPr>
        <w:t>-</w:t>
      </w:r>
      <w:r>
        <w:rPr>
          <w:spacing w:val="35"/>
        </w:rPr>
        <w:t xml:space="preserve"> </w:t>
      </w:r>
      <w:proofErr w:type="spellStart"/>
      <w:r>
        <w:t>тами</w:t>
      </w:r>
      <w:proofErr w:type="spellEnd"/>
      <w:r>
        <w:t xml:space="preserve"> </w:t>
      </w:r>
      <w:r>
        <w:rPr>
          <w:spacing w:val="-1"/>
        </w:rPr>
        <w:t>окружающего</w:t>
      </w:r>
      <w:r>
        <w:rPr>
          <w:spacing w:val="-3"/>
        </w:rPr>
        <w:t xml:space="preserve"> </w:t>
      </w:r>
      <w:r>
        <w:t>мира;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1" w:line="342" w:lineRule="exact"/>
        <w:rPr>
          <w:spacing w:val="-1"/>
        </w:rPr>
      </w:pPr>
      <w:r>
        <w:rPr>
          <w:spacing w:val="-1"/>
        </w:rPr>
        <w:t>совершать действия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соблюдению санитарно-гигиенических</w:t>
      </w:r>
      <w:r>
        <w:rPr>
          <w:spacing w:val="-3"/>
        </w:rPr>
        <w:t xml:space="preserve"> </w:t>
      </w:r>
      <w:r>
        <w:rPr>
          <w:spacing w:val="-1"/>
        </w:rPr>
        <w:t>норм;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</w:pPr>
      <w:r>
        <w:rPr>
          <w:spacing w:val="-1"/>
        </w:rPr>
        <w:t>выполнять</w:t>
      </w:r>
      <w:r>
        <w:rPr>
          <w:spacing w:val="-4"/>
        </w:rPr>
        <w:t xml:space="preserve"> </w:t>
      </w:r>
      <w:r>
        <w:rPr>
          <w:spacing w:val="-1"/>
        </w:rPr>
        <w:t>доступные</w:t>
      </w:r>
      <w:r>
        <w:t xml:space="preserve"> </w:t>
      </w:r>
      <w:r>
        <w:rPr>
          <w:spacing w:val="-1"/>
        </w:rPr>
        <w:t>природоохранительные</w:t>
      </w:r>
      <w:r>
        <w:rPr>
          <w:spacing w:val="3"/>
        </w:rPr>
        <w:t xml:space="preserve"> </w:t>
      </w:r>
      <w:r>
        <w:rPr>
          <w:spacing w:val="-1"/>
        </w:rPr>
        <w:t>действия;</w:t>
      </w:r>
    </w:p>
    <w:p w:rsidR="00A52AB9" w:rsidRDefault="00A52AB9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1"/>
        <w:jc w:val="both"/>
        <w:rPr>
          <w:spacing w:val="-1"/>
        </w:rPr>
      </w:pPr>
      <w:r>
        <w:t>быть</w:t>
      </w:r>
      <w:r>
        <w:rPr>
          <w:spacing w:val="43"/>
        </w:rPr>
        <w:t xml:space="preserve"> </w:t>
      </w:r>
      <w:r>
        <w:rPr>
          <w:spacing w:val="-1"/>
        </w:rPr>
        <w:t>готовыми</w:t>
      </w:r>
      <w:r>
        <w:rPr>
          <w:spacing w:val="43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rPr>
          <w:spacing w:val="-1"/>
        </w:rPr>
        <w:t>использованию</w:t>
      </w:r>
      <w:r>
        <w:rPr>
          <w:spacing w:val="44"/>
        </w:rPr>
        <w:t xml:space="preserve"> </w:t>
      </w:r>
      <w:r>
        <w:rPr>
          <w:spacing w:val="-1"/>
        </w:rPr>
        <w:t>сформированных</w:t>
      </w:r>
      <w:r>
        <w:rPr>
          <w:spacing w:val="45"/>
        </w:rPr>
        <w:t xml:space="preserve"> </w:t>
      </w:r>
      <w:r>
        <w:rPr>
          <w:spacing w:val="-1"/>
        </w:rPr>
        <w:t>умений</w:t>
      </w:r>
      <w:r>
        <w:rPr>
          <w:spacing w:val="45"/>
        </w:rPr>
        <w:t xml:space="preserve"> </w:t>
      </w:r>
      <w:r>
        <w:rPr>
          <w:spacing w:val="-2"/>
        </w:rPr>
        <w:t>при</w:t>
      </w:r>
      <w:r>
        <w:rPr>
          <w:spacing w:val="43"/>
        </w:rPr>
        <w:t xml:space="preserve"> </w:t>
      </w:r>
      <w:proofErr w:type="spellStart"/>
      <w:r>
        <w:t>реше</w:t>
      </w:r>
      <w:proofErr w:type="spellEnd"/>
      <w:r>
        <w:t>-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нии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учебных,</w:t>
      </w:r>
      <w:r>
        <w:rPr>
          <w:spacing w:val="20"/>
        </w:rPr>
        <w:t xml:space="preserve"> </w:t>
      </w:r>
      <w:r>
        <w:rPr>
          <w:spacing w:val="-1"/>
        </w:rPr>
        <w:t>учебно-бытовых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учебно-трудовых</w:t>
      </w:r>
      <w:r>
        <w:rPr>
          <w:spacing w:val="21"/>
        </w:rPr>
        <w:t xml:space="preserve"> </w:t>
      </w:r>
      <w:r>
        <w:rPr>
          <w:spacing w:val="-1"/>
        </w:rPr>
        <w:t>задач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объеме</w:t>
      </w:r>
      <w:r>
        <w:rPr>
          <w:spacing w:val="20"/>
        </w:rPr>
        <w:t xml:space="preserve"> </w:t>
      </w:r>
      <w:r>
        <w:rPr>
          <w:spacing w:val="-1"/>
        </w:rPr>
        <w:t>про-</w:t>
      </w:r>
      <w:r>
        <w:rPr>
          <w:spacing w:val="29"/>
        </w:rPr>
        <w:t xml:space="preserve"> </w:t>
      </w:r>
      <w:r>
        <w:rPr>
          <w:spacing w:val="-1"/>
        </w:rPr>
        <w:t>граммы.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before="26"/>
        <w:ind w:right="109"/>
        <w:jc w:val="both"/>
        <w:rPr>
          <w:spacing w:val="-1"/>
        </w:rPr>
      </w:pPr>
      <w:r>
        <w:rPr>
          <w:spacing w:val="-1"/>
        </w:rPr>
        <w:t>применять</w:t>
      </w:r>
      <w:r>
        <w:rPr>
          <w:spacing w:val="34"/>
        </w:rPr>
        <w:t xml:space="preserve"> </w:t>
      </w:r>
      <w:r>
        <w:rPr>
          <w:spacing w:val="-1"/>
        </w:rPr>
        <w:t>сформированные</w:t>
      </w:r>
      <w:r>
        <w:rPr>
          <w:spacing w:val="34"/>
        </w:rPr>
        <w:t xml:space="preserve"> </w:t>
      </w:r>
      <w:r>
        <w:rPr>
          <w:spacing w:val="-1"/>
        </w:rPr>
        <w:t>знания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умения</w:t>
      </w:r>
      <w:r>
        <w:rPr>
          <w:spacing w:val="43"/>
        </w:rPr>
        <w:t xml:space="preserve"> </w:t>
      </w:r>
      <w:r>
        <w:rPr>
          <w:spacing w:val="-2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решении</w:t>
      </w:r>
      <w:r>
        <w:rPr>
          <w:spacing w:val="32"/>
        </w:rPr>
        <w:t xml:space="preserve"> </w:t>
      </w:r>
      <w:r>
        <w:rPr>
          <w:spacing w:val="-1"/>
        </w:rPr>
        <w:t>новых</w:t>
      </w:r>
      <w:r>
        <w:rPr>
          <w:spacing w:val="23"/>
        </w:rPr>
        <w:t xml:space="preserve"> </w:t>
      </w:r>
      <w:r>
        <w:rPr>
          <w:spacing w:val="-1"/>
        </w:rPr>
        <w:t>учебных,</w:t>
      </w:r>
      <w:r>
        <w:rPr>
          <w:spacing w:val="20"/>
        </w:rPr>
        <w:t xml:space="preserve"> </w:t>
      </w:r>
      <w:r>
        <w:rPr>
          <w:spacing w:val="-1"/>
        </w:rPr>
        <w:t>учебно-бытовых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учебно-трудовых</w:t>
      </w:r>
      <w:r>
        <w:rPr>
          <w:spacing w:val="19"/>
        </w:rPr>
        <w:t xml:space="preserve"> </w:t>
      </w:r>
      <w:r>
        <w:rPr>
          <w:spacing w:val="-1"/>
        </w:rPr>
        <w:t>задач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2"/>
        </w:rPr>
        <w:t>помощью</w:t>
      </w:r>
      <w:r>
        <w:rPr>
          <w:spacing w:val="20"/>
        </w:rPr>
        <w:t xml:space="preserve"> </w:t>
      </w:r>
      <w:r>
        <w:rPr>
          <w:spacing w:val="-1"/>
        </w:rPr>
        <w:t>учите-</w:t>
      </w:r>
      <w:r>
        <w:rPr>
          <w:spacing w:val="39"/>
        </w:rPr>
        <w:t xml:space="preserve"> </w:t>
      </w:r>
      <w:r>
        <w:rPr>
          <w:spacing w:val="-1"/>
        </w:rPr>
        <w:t>ля;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2"/>
        </w:rPr>
      </w:pPr>
      <w:r>
        <w:rPr>
          <w:spacing w:val="-1"/>
        </w:rPr>
        <w:t>понимать замечания, адекватно</w:t>
      </w:r>
      <w:r>
        <w:rPr>
          <w:spacing w:val="1"/>
        </w:rPr>
        <w:t xml:space="preserve"> </w:t>
      </w:r>
      <w:r>
        <w:rPr>
          <w:spacing w:val="-1"/>
        </w:rPr>
        <w:t>воспринимать</w:t>
      </w:r>
      <w:r>
        <w:rPr>
          <w:spacing w:val="2"/>
        </w:rPr>
        <w:t xml:space="preserve"> </w:t>
      </w:r>
      <w:r>
        <w:rPr>
          <w:spacing w:val="-2"/>
        </w:rPr>
        <w:t>похвалу;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2"/>
        </w:rPr>
      </w:pPr>
      <w:r>
        <w:rPr>
          <w:spacing w:val="-1"/>
        </w:rPr>
        <w:t>адекватно</w:t>
      </w:r>
      <w:r>
        <w:t xml:space="preserve">  </w:t>
      </w:r>
      <w:r>
        <w:rPr>
          <w:spacing w:val="-1"/>
        </w:rPr>
        <w:t>взаимодействовать</w:t>
      </w:r>
      <w:r>
        <w:rPr>
          <w:spacing w:val="68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rPr>
          <w:spacing w:val="-1"/>
        </w:rPr>
        <w:t>объектами</w:t>
      </w:r>
      <w:r>
        <w:rPr>
          <w:spacing w:val="3"/>
        </w:rPr>
        <w:t xml:space="preserve"> </w:t>
      </w:r>
      <w:r>
        <w:rPr>
          <w:spacing w:val="-1"/>
        </w:rPr>
        <w:t>окружающего</w:t>
      </w:r>
      <w:r>
        <w:rPr>
          <w:spacing w:val="1"/>
        </w:rPr>
        <w:t xml:space="preserve"> </w:t>
      </w:r>
      <w:r>
        <w:rPr>
          <w:spacing w:val="-2"/>
        </w:rPr>
        <w:t>мира;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совершать действия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соблюдению санитарно- гигиенических</w:t>
      </w:r>
      <w:r>
        <w:rPr>
          <w:spacing w:val="1"/>
        </w:rPr>
        <w:t xml:space="preserve"> </w:t>
      </w:r>
      <w:r>
        <w:rPr>
          <w:spacing w:val="-1"/>
        </w:rPr>
        <w:t>норм;</w:t>
      </w:r>
    </w:p>
    <w:p w:rsidR="00633553" w:rsidRDefault="00633553" w:rsidP="00633553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spacing w:line="342" w:lineRule="exact"/>
        <w:rPr>
          <w:spacing w:val="-1"/>
        </w:rPr>
      </w:pPr>
      <w:r>
        <w:rPr>
          <w:spacing w:val="-1"/>
        </w:rPr>
        <w:t>выполнять</w:t>
      </w:r>
      <w:r>
        <w:rPr>
          <w:spacing w:val="-4"/>
        </w:rPr>
        <w:t xml:space="preserve"> </w:t>
      </w:r>
      <w:r>
        <w:rPr>
          <w:spacing w:val="-1"/>
        </w:rPr>
        <w:t>доступные</w:t>
      </w:r>
      <w:r>
        <w:t xml:space="preserve"> </w:t>
      </w:r>
      <w:r>
        <w:rPr>
          <w:spacing w:val="-1"/>
        </w:rPr>
        <w:t>природоохранительные</w:t>
      </w:r>
      <w:r>
        <w:rPr>
          <w:spacing w:val="3"/>
        </w:rPr>
        <w:t xml:space="preserve"> </w:t>
      </w:r>
      <w:r>
        <w:rPr>
          <w:spacing w:val="-1"/>
        </w:rPr>
        <w:t>действия;</w:t>
      </w:r>
    </w:p>
    <w:p w:rsidR="00633553" w:rsidRPr="00A52AB9" w:rsidRDefault="00633553" w:rsidP="00A52AB9">
      <w:pPr>
        <w:pStyle w:val="a3"/>
        <w:numPr>
          <w:ilvl w:val="1"/>
          <w:numId w:val="12"/>
        </w:numPr>
        <w:tabs>
          <w:tab w:val="left" w:pos="822"/>
        </w:tabs>
        <w:kinsoku w:val="0"/>
        <w:overflowPunct w:val="0"/>
        <w:ind w:right="111"/>
        <w:jc w:val="both"/>
        <w:rPr>
          <w:spacing w:val="-1"/>
        </w:rPr>
      </w:pPr>
      <w:r>
        <w:t>быть</w:t>
      </w:r>
      <w:r>
        <w:rPr>
          <w:spacing w:val="43"/>
        </w:rPr>
        <w:t xml:space="preserve"> </w:t>
      </w:r>
      <w:r>
        <w:rPr>
          <w:spacing w:val="-1"/>
        </w:rPr>
        <w:t>готовыми</w:t>
      </w:r>
      <w:r>
        <w:rPr>
          <w:spacing w:val="43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rPr>
          <w:spacing w:val="-1"/>
        </w:rPr>
        <w:t>использованию</w:t>
      </w:r>
      <w:r>
        <w:rPr>
          <w:spacing w:val="44"/>
        </w:rPr>
        <w:t xml:space="preserve"> </w:t>
      </w:r>
      <w:r>
        <w:rPr>
          <w:spacing w:val="-1"/>
        </w:rPr>
        <w:t>сформированных</w:t>
      </w:r>
      <w:r>
        <w:rPr>
          <w:spacing w:val="45"/>
        </w:rPr>
        <w:t xml:space="preserve"> </w:t>
      </w:r>
      <w:r>
        <w:rPr>
          <w:spacing w:val="-1"/>
        </w:rPr>
        <w:t>умений</w:t>
      </w:r>
      <w:r>
        <w:rPr>
          <w:spacing w:val="45"/>
        </w:rPr>
        <w:t xml:space="preserve"> </w:t>
      </w:r>
      <w:r>
        <w:rPr>
          <w:spacing w:val="-2"/>
        </w:rPr>
        <w:t>при</w:t>
      </w:r>
      <w:r>
        <w:rPr>
          <w:spacing w:val="43"/>
        </w:rPr>
        <w:t xml:space="preserve"> </w:t>
      </w:r>
      <w:proofErr w:type="spellStart"/>
      <w:r>
        <w:t>реше</w:t>
      </w:r>
      <w:proofErr w:type="spellEnd"/>
      <w:r>
        <w:t>-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нии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учебных,</w:t>
      </w:r>
      <w:r>
        <w:rPr>
          <w:spacing w:val="20"/>
        </w:rPr>
        <w:t xml:space="preserve"> </w:t>
      </w:r>
      <w:r>
        <w:rPr>
          <w:spacing w:val="-1"/>
        </w:rPr>
        <w:t>учебно-бытовых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учебно-трудовых</w:t>
      </w:r>
      <w:r>
        <w:rPr>
          <w:spacing w:val="21"/>
        </w:rPr>
        <w:t xml:space="preserve"> </w:t>
      </w:r>
      <w:r>
        <w:rPr>
          <w:spacing w:val="-1"/>
        </w:rPr>
        <w:t>задач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объеме</w:t>
      </w:r>
      <w:r>
        <w:rPr>
          <w:spacing w:val="20"/>
        </w:rPr>
        <w:t xml:space="preserve"> </w:t>
      </w:r>
      <w:r>
        <w:rPr>
          <w:spacing w:val="-1"/>
        </w:rPr>
        <w:t>про-</w:t>
      </w:r>
      <w:r>
        <w:rPr>
          <w:spacing w:val="25"/>
        </w:rPr>
        <w:t xml:space="preserve"> </w:t>
      </w:r>
      <w:r>
        <w:rPr>
          <w:spacing w:val="-1"/>
        </w:rPr>
        <w:t>граммы.</w:t>
      </w:r>
    </w:p>
    <w:p w:rsidR="00633553" w:rsidRDefault="00633553" w:rsidP="00A52AB9">
      <w:pPr>
        <w:kinsoku w:val="0"/>
        <w:overflowPunct w:val="0"/>
        <w:spacing w:before="250"/>
        <w:ind w:left="102" w:right="117"/>
        <w:rPr>
          <w:spacing w:val="-1"/>
        </w:rPr>
        <w:sectPr w:rsidR="00633553">
          <w:pgSz w:w="11910" w:h="16840"/>
          <w:pgMar w:top="1080" w:right="740" w:bottom="280" w:left="1600" w:header="720" w:footer="720" w:gutter="0"/>
          <w:cols w:space="720"/>
          <w:noEndnote/>
        </w:sectPr>
      </w:pPr>
      <w:r>
        <w:rPr>
          <w:b/>
          <w:bCs/>
          <w:spacing w:val="-71"/>
          <w:sz w:val="28"/>
          <w:szCs w:val="28"/>
          <w:u w:val="thick"/>
        </w:rPr>
        <w:t xml:space="preserve"> </w:t>
      </w:r>
    </w:p>
    <w:p w:rsidR="00A52AB9" w:rsidRDefault="00A52AB9" w:rsidP="00A52AB9">
      <w:pPr>
        <w:pStyle w:val="1"/>
        <w:kinsoku w:val="0"/>
        <w:overflowPunct w:val="0"/>
        <w:ind w:left="63" w:right="71"/>
        <w:jc w:val="center"/>
        <w:rPr>
          <w:b w:val="0"/>
          <w:bCs w:val="0"/>
        </w:rPr>
      </w:pPr>
      <w:r>
        <w:rPr>
          <w:spacing w:val="-1"/>
        </w:rPr>
        <w:lastRenderedPageBreak/>
        <w:t>Содержание</w:t>
      </w:r>
      <w:r>
        <w:t xml:space="preserve"> </w:t>
      </w:r>
      <w:r>
        <w:rPr>
          <w:spacing w:val="-1"/>
        </w:rPr>
        <w:t>учебного</w:t>
      </w:r>
      <w:r>
        <w:t xml:space="preserve"> </w:t>
      </w:r>
      <w:r>
        <w:rPr>
          <w:spacing w:val="-1"/>
        </w:rPr>
        <w:t>предмета</w:t>
      </w:r>
    </w:p>
    <w:p w:rsidR="00A52AB9" w:rsidRDefault="00A52AB9" w:rsidP="00A52AB9">
      <w:pPr>
        <w:kinsoku w:val="0"/>
        <w:overflowPunct w:val="0"/>
        <w:spacing w:before="2" w:line="250" w:lineRule="exact"/>
        <w:rPr>
          <w:sz w:val="25"/>
          <w:szCs w:val="25"/>
        </w:rPr>
      </w:pPr>
    </w:p>
    <w:p w:rsidR="00A52AB9" w:rsidRDefault="00A52AB9" w:rsidP="00A52AB9">
      <w:pPr>
        <w:pStyle w:val="2"/>
        <w:kinsoku w:val="0"/>
        <w:overflowPunct w:val="0"/>
        <w:spacing w:line="318" w:lineRule="exact"/>
        <w:ind w:left="63"/>
        <w:jc w:val="center"/>
        <w:rPr>
          <w:b w:val="0"/>
          <w:bCs w:val="0"/>
          <w:i w:val="0"/>
          <w:iCs w:val="0"/>
        </w:rPr>
      </w:pPr>
      <w:r>
        <w:rPr>
          <w:spacing w:val="-71"/>
          <w:u w:val="thick"/>
        </w:rPr>
        <w:t xml:space="preserve"> </w:t>
      </w:r>
      <w:r>
        <w:rPr>
          <w:u w:val="thick"/>
        </w:rPr>
        <w:t>С</w:t>
      </w:r>
      <w:r>
        <w:rPr>
          <w:spacing w:val="-69"/>
          <w:u w:val="thick"/>
        </w:rPr>
        <w:t xml:space="preserve"> </w:t>
      </w:r>
      <w:proofErr w:type="spellStart"/>
      <w:r>
        <w:rPr>
          <w:spacing w:val="-3"/>
          <w:u w:val="thick"/>
        </w:rPr>
        <w:t>езо</w:t>
      </w:r>
      <w:r>
        <w:rPr>
          <w:spacing w:val="-1"/>
          <w:u w:val="thick"/>
        </w:rPr>
        <w:t>нные</w:t>
      </w:r>
      <w:proofErr w:type="spellEnd"/>
      <w:r>
        <w:rPr>
          <w:u w:val="thick"/>
        </w:rPr>
        <w:t xml:space="preserve"> </w:t>
      </w:r>
      <w:r>
        <w:rPr>
          <w:spacing w:val="-2"/>
          <w:u w:val="thick"/>
        </w:rPr>
        <w:t>изменения</w:t>
      </w:r>
      <w:r>
        <w:rPr>
          <w:u w:val="thick"/>
        </w:rPr>
        <w:t xml:space="preserve"> </w:t>
      </w:r>
    </w:p>
    <w:p w:rsidR="00A52AB9" w:rsidRDefault="00A52AB9" w:rsidP="00A52AB9">
      <w:pPr>
        <w:pStyle w:val="a3"/>
        <w:kinsoku w:val="0"/>
        <w:overflowPunct w:val="0"/>
        <w:ind w:left="102" w:right="112" w:firstLine="707"/>
        <w:jc w:val="both"/>
        <w:rPr>
          <w:spacing w:val="-1"/>
        </w:rPr>
      </w:pPr>
      <w:r>
        <w:rPr>
          <w:i/>
          <w:iCs/>
          <w:spacing w:val="-2"/>
        </w:rPr>
        <w:t>Временные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изменения.</w:t>
      </w:r>
      <w:r>
        <w:rPr>
          <w:i/>
          <w:iCs/>
          <w:spacing w:val="7"/>
        </w:rPr>
        <w:t xml:space="preserve"> </w:t>
      </w:r>
      <w:r>
        <w:t>День,</w:t>
      </w:r>
      <w:r>
        <w:rPr>
          <w:spacing w:val="5"/>
        </w:rPr>
        <w:t xml:space="preserve"> </w:t>
      </w:r>
      <w:r>
        <w:rPr>
          <w:spacing w:val="-2"/>
        </w:rPr>
        <w:t>вечер,</w:t>
      </w:r>
      <w:r>
        <w:rPr>
          <w:spacing w:val="5"/>
        </w:rPr>
        <w:t xml:space="preserve"> </w:t>
      </w:r>
      <w:r>
        <w:rPr>
          <w:spacing w:val="-2"/>
        </w:rPr>
        <w:t>ночь,</w:t>
      </w:r>
      <w:r>
        <w:rPr>
          <w:spacing w:val="7"/>
        </w:rPr>
        <w:t xml:space="preserve"> </w:t>
      </w:r>
      <w:r>
        <w:rPr>
          <w:spacing w:val="-1"/>
        </w:rPr>
        <w:t>утро.</w:t>
      </w:r>
      <w:r>
        <w:rPr>
          <w:spacing w:val="5"/>
        </w:rPr>
        <w:t xml:space="preserve"> </w:t>
      </w:r>
      <w:r>
        <w:rPr>
          <w:spacing w:val="-2"/>
        </w:rPr>
        <w:t>Сутки,</w:t>
      </w:r>
      <w:r>
        <w:rPr>
          <w:spacing w:val="5"/>
        </w:rPr>
        <w:t xml:space="preserve"> </w:t>
      </w:r>
      <w:r>
        <w:t>время</w:t>
      </w:r>
      <w:r>
        <w:rPr>
          <w:spacing w:val="6"/>
        </w:rPr>
        <w:t xml:space="preserve"> </w:t>
      </w:r>
      <w:r>
        <w:rPr>
          <w:spacing w:val="-3"/>
        </w:rPr>
        <w:t>суток.</w:t>
      </w:r>
      <w:r>
        <w:rPr>
          <w:spacing w:val="55"/>
        </w:rPr>
        <w:t xml:space="preserve"> </w:t>
      </w:r>
      <w:r>
        <w:rPr>
          <w:spacing w:val="-1"/>
        </w:rPr>
        <w:t>Время</w:t>
      </w:r>
      <w:r>
        <w:rPr>
          <w:spacing w:val="64"/>
        </w:rPr>
        <w:t xml:space="preserve"> </w:t>
      </w:r>
      <w:r>
        <w:rPr>
          <w:spacing w:val="-3"/>
        </w:rPr>
        <w:t>суток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солнце</w:t>
      </w:r>
      <w:r>
        <w:rPr>
          <w:spacing w:val="63"/>
        </w:rPr>
        <w:t xml:space="preserve"> </w:t>
      </w:r>
      <w:r>
        <w:rPr>
          <w:spacing w:val="-1"/>
        </w:rPr>
        <w:t>(по</w:t>
      </w:r>
      <w:r>
        <w:rPr>
          <w:spacing w:val="64"/>
        </w:rPr>
        <w:t xml:space="preserve"> </w:t>
      </w:r>
      <w:r>
        <w:rPr>
          <w:spacing w:val="-4"/>
        </w:rPr>
        <w:t>результатам</w:t>
      </w:r>
      <w:r>
        <w:rPr>
          <w:spacing w:val="63"/>
        </w:rPr>
        <w:t xml:space="preserve"> </w:t>
      </w:r>
      <w:r>
        <w:rPr>
          <w:spacing w:val="-3"/>
        </w:rPr>
        <w:t>наблюдений).</w:t>
      </w:r>
      <w:r>
        <w:rPr>
          <w:spacing w:val="60"/>
        </w:rPr>
        <w:t xml:space="preserve"> </w:t>
      </w:r>
      <w:r>
        <w:t>Время</w:t>
      </w:r>
      <w:r>
        <w:rPr>
          <w:spacing w:val="64"/>
        </w:rPr>
        <w:t xml:space="preserve"> </w:t>
      </w:r>
      <w:r>
        <w:rPr>
          <w:spacing w:val="-3"/>
        </w:rPr>
        <w:t>суток</w:t>
      </w:r>
      <w:r>
        <w:rPr>
          <w:spacing w:val="64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2"/>
        </w:rPr>
        <w:t>циферблате</w:t>
      </w:r>
      <w:r>
        <w:rPr>
          <w:spacing w:val="56"/>
        </w:rPr>
        <w:t xml:space="preserve"> </w:t>
      </w:r>
      <w:r>
        <w:rPr>
          <w:spacing w:val="-1"/>
        </w:rPr>
        <w:t>часов.</w:t>
      </w:r>
      <w:r>
        <w:rPr>
          <w:spacing w:val="47"/>
        </w:rPr>
        <w:t xml:space="preserve"> </w:t>
      </w:r>
      <w:r>
        <w:rPr>
          <w:spacing w:val="-1"/>
        </w:rPr>
        <w:t>Дни</w:t>
      </w:r>
      <w:r>
        <w:rPr>
          <w:spacing w:val="60"/>
        </w:rPr>
        <w:t xml:space="preserve"> </w:t>
      </w:r>
      <w:r>
        <w:rPr>
          <w:spacing w:val="-1"/>
        </w:rPr>
        <w:t>недели,</w:t>
      </w:r>
      <w:r>
        <w:rPr>
          <w:spacing w:val="56"/>
        </w:rPr>
        <w:t xml:space="preserve"> </w:t>
      </w:r>
      <w:r>
        <w:rPr>
          <w:spacing w:val="-1"/>
        </w:rPr>
        <w:t>порядок</w:t>
      </w:r>
      <w:r>
        <w:rPr>
          <w:spacing w:val="59"/>
        </w:rPr>
        <w:t xml:space="preserve"> </w:t>
      </w:r>
      <w:r>
        <w:rPr>
          <w:spacing w:val="-2"/>
        </w:rPr>
        <w:t>следования,</w:t>
      </w:r>
      <w:r>
        <w:rPr>
          <w:spacing w:val="59"/>
        </w:rPr>
        <w:t xml:space="preserve"> </w:t>
      </w:r>
      <w:r>
        <w:rPr>
          <w:spacing w:val="-2"/>
        </w:rPr>
        <w:t>рабочие</w:t>
      </w:r>
      <w:r>
        <w:rPr>
          <w:spacing w:val="5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4"/>
        </w:rPr>
        <w:t>выходные</w:t>
      </w:r>
      <w:r>
        <w:rPr>
          <w:spacing w:val="47"/>
        </w:rPr>
        <w:t xml:space="preserve"> </w:t>
      </w:r>
      <w:r>
        <w:rPr>
          <w:spacing w:val="-1"/>
        </w:rPr>
        <w:t xml:space="preserve">дни. </w:t>
      </w:r>
      <w:r>
        <w:rPr>
          <w:spacing w:val="-2"/>
        </w:rPr>
        <w:t>Неделя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месяц.</w:t>
      </w:r>
    </w:p>
    <w:p w:rsidR="00A52AB9" w:rsidRDefault="00A52AB9" w:rsidP="00A52AB9">
      <w:pPr>
        <w:pStyle w:val="a3"/>
        <w:kinsoku w:val="0"/>
        <w:overflowPunct w:val="0"/>
        <w:ind w:left="102" w:right="109" w:firstLine="707"/>
        <w:jc w:val="both"/>
      </w:pPr>
      <w:r>
        <w:rPr>
          <w:i/>
          <w:iCs/>
          <w:spacing w:val="-2"/>
        </w:rPr>
        <w:t>Времена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года</w:t>
      </w:r>
      <w:r>
        <w:rPr>
          <w:spacing w:val="-1"/>
        </w:rPr>
        <w:t>:</w:t>
      </w:r>
      <w:r>
        <w:rPr>
          <w:spacing w:val="24"/>
        </w:rPr>
        <w:t xml:space="preserve"> </w:t>
      </w:r>
      <w:r>
        <w:rPr>
          <w:spacing w:val="-1"/>
        </w:rPr>
        <w:t>Осень.</w:t>
      </w:r>
      <w:r>
        <w:rPr>
          <w:spacing w:val="22"/>
        </w:rPr>
        <w:t xml:space="preserve"> </w:t>
      </w:r>
      <w:r>
        <w:rPr>
          <w:spacing w:val="-1"/>
        </w:rPr>
        <w:t>Зима.</w:t>
      </w:r>
      <w:r>
        <w:rPr>
          <w:spacing w:val="46"/>
        </w:rPr>
        <w:t xml:space="preserve"> </w:t>
      </w:r>
      <w:r>
        <w:t>Весна.</w:t>
      </w:r>
      <w:r>
        <w:rPr>
          <w:spacing w:val="22"/>
        </w:rPr>
        <w:t xml:space="preserve"> </w:t>
      </w:r>
      <w:r>
        <w:rPr>
          <w:spacing w:val="-3"/>
        </w:rPr>
        <w:t>Лето.</w:t>
      </w:r>
      <w:r>
        <w:rPr>
          <w:spacing w:val="22"/>
        </w:rPr>
        <w:t xml:space="preserve"> </w:t>
      </w:r>
      <w:r>
        <w:rPr>
          <w:spacing w:val="-1"/>
        </w:rPr>
        <w:t>Основные</w:t>
      </w:r>
      <w:r>
        <w:rPr>
          <w:spacing w:val="20"/>
        </w:rPr>
        <w:t xml:space="preserve"> </w:t>
      </w:r>
      <w:r>
        <w:t>признаки</w:t>
      </w:r>
      <w:r>
        <w:rPr>
          <w:spacing w:val="24"/>
        </w:rPr>
        <w:t xml:space="preserve"> </w:t>
      </w:r>
      <w:r>
        <w:rPr>
          <w:spacing w:val="-3"/>
        </w:rPr>
        <w:t>каждого</w:t>
      </w:r>
      <w:r>
        <w:rPr>
          <w:spacing w:val="39"/>
        </w:rPr>
        <w:t xml:space="preserve"> </w:t>
      </w:r>
      <w:r>
        <w:rPr>
          <w:spacing w:val="-1"/>
        </w:rPr>
        <w:t>времени</w:t>
      </w:r>
      <w:r>
        <w:rPr>
          <w:spacing w:val="40"/>
        </w:rPr>
        <w:t xml:space="preserve"> </w:t>
      </w:r>
      <w:r>
        <w:rPr>
          <w:spacing w:val="-4"/>
        </w:rPr>
        <w:t>года</w:t>
      </w:r>
      <w:r>
        <w:rPr>
          <w:spacing w:val="40"/>
        </w:rPr>
        <w:t xml:space="preserve"> </w:t>
      </w:r>
      <w:r>
        <w:rPr>
          <w:spacing w:val="-2"/>
        </w:rPr>
        <w:t>(изменения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2"/>
        </w:rPr>
        <w:t>неживой</w:t>
      </w:r>
      <w:r>
        <w:rPr>
          <w:spacing w:val="40"/>
        </w:rPr>
        <w:t xml:space="preserve"> </w:t>
      </w:r>
      <w:r>
        <w:rPr>
          <w:spacing w:val="-2"/>
        </w:rPr>
        <w:t>природе,</w:t>
      </w:r>
      <w:r>
        <w:rPr>
          <w:spacing w:val="42"/>
        </w:rPr>
        <w:t xml:space="preserve"> </w:t>
      </w:r>
      <w:r>
        <w:rPr>
          <w:spacing w:val="-1"/>
        </w:rPr>
        <w:t>жизни</w:t>
      </w:r>
      <w:r>
        <w:rPr>
          <w:spacing w:val="40"/>
        </w:rPr>
        <w:t xml:space="preserve"> </w:t>
      </w:r>
      <w:r>
        <w:rPr>
          <w:spacing w:val="-1"/>
        </w:rPr>
        <w:t>растений,</w:t>
      </w:r>
      <w:r>
        <w:rPr>
          <w:spacing w:val="42"/>
        </w:rPr>
        <w:t xml:space="preserve"> </w:t>
      </w:r>
      <w:r>
        <w:rPr>
          <w:spacing w:val="-2"/>
        </w:rPr>
        <w:t>животных</w:t>
      </w:r>
      <w:r>
        <w:rPr>
          <w:spacing w:val="4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человека)</w:t>
      </w:r>
      <w:r>
        <w:rPr>
          <w:spacing w:val="66"/>
        </w:rPr>
        <w:t xml:space="preserve"> </w:t>
      </w:r>
      <w:r>
        <w:rPr>
          <w:spacing w:val="-1"/>
        </w:rPr>
        <w:t>Месяцы</w:t>
      </w:r>
      <w:r>
        <w:rPr>
          <w:spacing w:val="64"/>
        </w:rPr>
        <w:t xml:space="preserve"> </w:t>
      </w:r>
      <w:r>
        <w:t>осенние,</w:t>
      </w:r>
      <w:r>
        <w:rPr>
          <w:spacing w:val="65"/>
        </w:rPr>
        <w:t xml:space="preserve"> </w:t>
      </w:r>
      <w:r>
        <w:rPr>
          <w:spacing w:val="-1"/>
        </w:rPr>
        <w:t>зимние,</w:t>
      </w:r>
      <w:r>
        <w:rPr>
          <w:spacing w:val="65"/>
        </w:rPr>
        <w:t xml:space="preserve"> </w:t>
      </w:r>
      <w:r>
        <w:t>весенние,</w:t>
      </w:r>
      <w:r>
        <w:rPr>
          <w:spacing w:val="65"/>
        </w:rPr>
        <w:t xml:space="preserve"> </w:t>
      </w:r>
      <w:r>
        <w:rPr>
          <w:spacing w:val="-1"/>
        </w:rPr>
        <w:t>летние.</w:t>
      </w:r>
      <w:r>
        <w:rPr>
          <w:spacing w:val="65"/>
        </w:rPr>
        <w:t xml:space="preserve"> </w:t>
      </w:r>
      <w:r>
        <w:rPr>
          <w:spacing w:val="-1"/>
        </w:rPr>
        <w:t>Порядок</w:t>
      </w:r>
      <w:r>
        <w:rPr>
          <w:spacing w:val="66"/>
        </w:rPr>
        <w:t xml:space="preserve"> </w:t>
      </w:r>
      <w:r>
        <w:t>месяцев</w:t>
      </w:r>
      <w:r>
        <w:rPr>
          <w:spacing w:val="6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2"/>
        </w:rPr>
        <w:t>се</w:t>
      </w:r>
      <w:r>
        <w:rPr>
          <w:spacing w:val="-3"/>
        </w:rPr>
        <w:t>з</w:t>
      </w:r>
      <w:r>
        <w:t>оне;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1"/>
        </w:rPr>
        <w:t>г</w:t>
      </w:r>
      <w:r>
        <w:rPr>
          <w:spacing w:val="-6"/>
        </w:rPr>
        <w:t>о</w:t>
      </w:r>
      <w:r>
        <w:t>д</w:t>
      </w:r>
      <w:r>
        <w:rPr>
          <w:spacing w:val="-33"/>
        </w:rPr>
        <w:t>у</w:t>
      </w:r>
      <w:r>
        <w:t>,</w:t>
      </w:r>
      <w:r>
        <w:rPr>
          <w:spacing w:val="-1"/>
        </w:rPr>
        <w:t xml:space="preserve"> </w:t>
      </w:r>
      <w:r>
        <w:t>н</w:t>
      </w:r>
      <w:r>
        <w:rPr>
          <w:spacing w:val="-12"/>
        </w:rPr>
        <w:t>а</w:t>
      </w:r>
      <w:r>
        <w:t>ч</w:t>
      </w:r>
      <w:r>
        <w:rPr>
          <w:spacing w:val="-2"/>
        </w:rPr>
        <w:t>и</w:t>
      </w:r>
      <w:r>
        <w:t xml:space="preserve">ная с </w:t>
      </w:r>
      <w:r>
        <w:rPr>
          <w:spacing w:val="-3"/>
        </w:rPr>
        <w:t>я</w:t>
      </w:r>
      <w:r>
        <w:t>н</w:t>
      </w:r>
      <w:r>
        <w:rPr>
          <w:spacing w:val="-6"/>
        </w:rPr>
        <w:t>в</w:t>
      </w:r>
      <w:r>
        <w:t>а</w:t>
      </w:r>
      <w:r>
        <w:rPr>
          <w:spacing w:val="-2"/>
        </w:rPr>
        <w:t>р</w:t>
      </w:r>
      <w:r>
        <w:t xml:space="preserve">я. </w:t>
      </w:r>
      <w:r>
        <w:rPr>
          <w:spacing w:val="-6"/>
        </w:rPr>
        <w:t>К</w:t>
      </w:r>
      <w:r>
        <w:rPr>
          <w:spacing w:val="2"/>
        </w:rPr>
        <w:t>а</w:t>
      </w:r>
      <w:r>
        <w:rPr>
          <w:spacing w:val="-1"/>
        </w:rPr>
        <w:t>л</w:t>
      </w:r>
      <w:r>
        <w:t>е</w:t>
      </w:r>
      <w:r>
        <w:rPr>
          <w:spacing w:val="-2"/>
        </w:rPr>
        <w:t>н</w:t>
      </w:r>
      <w:r>
        <w:t>д</w:t>
      </w:r>
      <w:r>
        <w:rPr>
          <w:spacing w:val="-3"/>
        </w:rPr>
        <w:t>а</w:t>
      </w:r>
      <w:r>
        <w:t>рь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right="105" w:firstLine="707"/>
        <w:jc w:val="both"/>
        <w:rPr>
          <w:color w:val="000000"/>
        </w:rPr>
      </w:pPr>
      <w:r>
        <w:rPr>
          <w:color w:val="000009"/>
        </w:rPr>
        <w:t>Осень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61"/>
        </w:rPr>
        <w:t xml:space="preserve"> </w:t>
      </w:r>
      <w:r>
        <w:rPr>
          <w:color w:val="000009"/>
          <w:spacing w:val="-2"/>
        </w:rPr>
        <w:t>начальная</w:t>
      </w:r>
      <w:r>
        <w:rPr>
          <w:color w:val="000009"/>
          <w:spacing w:val="62"/>
        </w:rPr>
        <w:t xml:space="preserve"> </w:t>
      </w:r>
      <w:r>
        <w:rPr>
          <w:color w:val="000009"/>
          <w:spacing w:val="1"/>
        </w:rPr>
        <w:t>осень,</w:t>
      </w:r>
      <w:r>
        <w:rPr>
          <w:color w:val="000009"/>
          <w:spacing w:val="61"/>
        </w:rPr>
        <w:t xml:space="preserve"> </w:t>
      </w:r>
      <w:r>
        <w:rPr>
          <w:color w:val="000009"/>
          <w:spacing w:val="-1"/>
        </w:rPr>
        <w:t>середина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сезона,</w:t>
      </w:r>
      <w:r>
        <w:rPr>
          <w:color w:val="000009"/>
          <w:spacing w:val="61"/>
        </w:rPr>
        <w:t xml:space="preserve"> </w:t>
      </w:r>
      <w:r>
        <w:rPr>
          <w:color w:val="000009"/>
          <w:spacing w:val="-2"/>
        </w:rPr>
        <w:t>поздняя</w:t>
      </w:r>
      <w:r>
        <w:rPr>
          <w:color w:val="000009"/>
          <w:spacing w:val="62"/>
        </w:rPr>
        <w:t xml:space="preserve"> </w:t>
      </w:r>
      <w:r>
        <w:rPr>
          <w:color w:val="000009"/>
          <w:spacing w:val="1"/>
        </w:rPr>
        <w:t>осень.</w:t>
      </w:r>
      <w:r>
        <w:rPr>
          <w:color w:val="000009"/>
          <w:spacing w:val="61"/>
        </w:rPr>
        <w:t xml:space="preserve"> </w:t>
      </w:r>
      <w:r>
        <w:rPr>
          <w:color w:val="000009"/>
          <w:spacing w:val="2"/>
        </w:rPr>
        <w:t>Зима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2"/>
        </w:rPr>
        <w:t>начало,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середина,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4"/>
        </w:rPr>
        <w:t>конец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зимы.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1"/>
        </w:rPr>
        <w:t>Весна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ранняя,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середина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весны,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2"/>
        </w:rPr>
        <w:t>поздняя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1"/>
        </w:rPr>
        <w:t>вес-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на.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Смена</w:t>
      </w:r>
      <w:r>
        <w:rPr>
          <w:color w:val="000009"/>
          <w:spacing w:val="16"/>
        </w:rPr>
        <w:t xml:space="preserve"> </w:t>
      </w:r>
      <w:r>
        <w:rPr>
          <w:color w:val="000009"/>
          <w:spacing w:val="-1"/>
        </w:rPr>
        <w:t>времен</w:t>
      </w:r>
      <w:r>
        <w:rPr>
          <w:color w:val="000009"/>
          <w:spacing w:val="16"/>
        </w:rPr>
        <w:t xml:space="preserve"> </w:t>
      </w:r>
      <w:r>
        <w:rPr>
          <w:color w:val="000009"/>
          <w:spacing w:val="-4"/>
        </w:rPr>
        <w:t>года.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2"/>
        </w:rPr>
        <w:t>Значение</w:t>
      </w:r>
      <w:r>
        <w:rPr>
          <w:color w:val="000009"/>
          <w:spacing w:val="16"/>
        </w:rPr>
        <w:t xml:space="preserve"> </w:t>
      </w:r>
      <w:r>
        <w:rPr>
          <w:color w:val="000009"/>
          <w:spacing w:val="-3"/>
        </w:rPr>
        <w:t>солнечного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тепла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  <w:spacing w:val="-1"/>
        </w:rPr>
        <w:t>света.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Преемственность</w:t>
      </w:r>
      <w:r>
        <w:rPr>
          <w:color w:val="000009"/>
          <w:spacing w:val="55"/>
        </w:rPr>
        <w:t xml:space="preserve"> </w:t>
      </w:r>
      <w:r>
        <w:rPr>
          <w:color w:val="000009"/>
          <w:spacing w:val="-1"/>
        </w:rPr>
        <w:t>сезонных</w:t>
      </w:r>
      <w:r>
        <w:rPr>
          <w:color w:val="000009"/>
          <w:spacing w:val="18"/>
        </w:rPr>
        <w:t xml:space="preserve"> </w:t>
      </w:r>
      <w:r>
        <w:rPr>
          <w:color w:val="000009"/>
          <w:spacing w:val="-2"/>
        </w:rPr>
        <w:t>изменений.</w:t>
      </w:r>
      <w:r>
        <w:rPr>
          <w:color w:val="000009"/>
          <w:spacing w:val="20"/>
        </w:rPr>
        <w:t xml:space="preserve"> </w:t>
      </w:r>
      <w:r>
        <w:rPr>
          <w:color w:val="000009"/>
          <w:spacing w:val="-1"/>
        </w:rPr>
        <w:t>Взаимозависимость</w:t>
      </w:r>
      <w:r>
        <w:rPr>
          <w:color w:val="000009"/>
          <w:spacing w:val="19"/>
        </w:rPr>
        <w:t xml:space="preserve"> </w:t>
      </w:r>
      <w:r>
        <w:rPr>
          <w:color w:val="000009"/>
          <w:spacing w:val="-1"/>
        </w:rPr>
        <w:t>изменений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0"/>
        </w:rPr>
        <w:t xml:space="preserve"> </w:t>
      </w:r>
      <w:r>
        <w:rPr>
          <w:color w:val="000009"/>
          <w:spacing w:val="-1"/>
        </w:rPr>
        <w:t>неживой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8"/>
        </w:rPr>
        <w:t xml:space="preserve"> </w:t>
      </w:r>
      <w:r>
        <w:rPr>
          <w:color w:val="000009"/>
          <w:spacing w:val="-2"/>
        </w:rPr>
        <w:t>живой</w:t>
      </w:r>
      <w:r>
        <w:rPr>
          <w:color w:val="000009"/>
          <w:spacing w:val="73"/>
        </w:rPr>
        <w:t xml:space="preserve"> </w:t>
      </w:r>
      <w:r>
        <w:rPr>
          <w:color w:val="000009"/>
          <w:spacing w:val="-2"/>
        </w:rPr>
        <w:t>природе,</w:t>
      </w:r>
      <w:r>
        <w:rPr>
          <w:color w:val="000009"/>
          <w:spacing w:val="-1"/>
        </w:rPr>
        <w:t xml:space="preserve"> жизни</w:t>
      </w:r>
      <w:r>
        <w:rPr>
          <w:color w:val="000009"/>
        </w:rPr>
        <w:t xml:space="preserve"> </w:t>
      </w:r>
      <w:r>
        <w:rPr>
          <w:color w:val="000009"/>
          <w:spacing w:val="-4"/>
        </w:rPr>
        <w:t>людей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4"/>
        </w:rPr>
        <w:t>том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числе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4"/>
        </w:rPr>
        <w:t>результатам</w:t>
      </w:r>
      <w:r>
        <w:rPr>
          <w:color w:val="000009"/>
        </w:rPr>
        <w:t xml:space="preserve"> </w:t>
      </w:r>
      <w:r>
        <w:rPr>
          <w:color w:val="000009"/>
          <w:spacing w:val="-3"/>
        </w:rPr>
        <w:t>наблюдений).</w:t>
      </w:r>
    </w:p>
    <w:p w:rsidR="00A52AB9" w:rsidRDefault="00A52AB9" w:rsidP="00A52AB9">
      <w:pPr>
        <w:pStyle w:val="2"/>
        <w:kinsoku w:val="0"/>
        <w:overflowPunct w:val="0"/>
        <w:spacing w:before="7" w:line="318" w:lineRule="exact"/>
        <w:ind w:right="117"/>
        <w:rPr>
          <w:b w:val="0"/>
          <w:bCs w:val="0"/>
          <w:i w:val="0"/>
          <w:iCs w:val="0"/>
        </w:rPr>
      </w:pPr>
      <w:r>
        <w:rPr>
          <w:spacing w:val="-2"/>
        </w:rPr>
        <w:t>Сезонные</w:t>
      </w:r>
      <w:r>
        <w:t xml:space="preserve"> </w:t>
      </w:r>
      <w:r>
        <w:rPr>
          <w:spacing w:val="-2"/>
        </w:rP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неживой</w:t>
      </w:r>
      <w:r>
        <w:t xml:space="preserve"> </w:t>
      </w:r>
      <w:r>
        <w:rPr>
          <w:spacing w:val="-2"/>
        </w:rPr>
        <w:t>природе</w:t>
      </w:r>
    </w:p>
    <w:p w:rsidR="00A52AB9" w:rsidRDefault="00A52AB9" w:rsidP="00A52AB9">
      <w:pPr>
        <w:pStyle w:val="a3"/>
        <w:kinsoku w:val="0"/>
        <w:overflowPunct w:val="0"/>
        <w:ind w:left="102" w:right="105" w:firstLine="777"/>
        <w:jc w:val="both"/>
      </w:pPr>
      <w:r>
        <w:rPr>
          <w:spacing w:val="-1"/>
        </w:rPr>
        <w:t>Изменения,</w:t>
      </w:r>
      <w:r>
        <w:rPr>
          <w:spacing w:val="43"/>
        </w:rPr>
        <w:t xml:space="preserve"> </w:t>
      </w:r>
      <w:r>
        <w:rPr>
          <w:spacing w:val="-3"/>
        </w:rPr>
        <w:t>происходящие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3"/>
        </w:rPr>
        <w:t>природе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разное</w:t>
      </w:r>
      <w:r>
        <w:rPr>
          <w:spacing w:val="44"/>
        </w:rPr>
        <w:t xml:space="preserve"> </w:t>
      </w:r>
      <w:r>
        <w:rPr>
          <w:spacing w:val="-2"/>
        </w:rPr>
        <w:t>время</w:t>
      </w:r>
      <w:r>
        <w:rPr>
          <w:spacing w:val="44"/>
        </w:rPr>
        <w:t xml:space="preserve"> </w:t>
      </w:r>
      <w:r>
        <w:rPr>
          <w:spacing w:val="-4"/>
        </w:rPr>
        <w:t>года,</w:t>
      </w:r>
      <w:r>
        <w:rPr>
          <w:spacing w:val="4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постепенным</w:t>
      </w:r>
      <w:r>
        <w:rPr>
          <w:spacing w:val="40"/>
        </w:rPr>
        <w:t xml:space="preserve"> </w:t>
      </w:r>
      <w:r>
        <w:rPr>
          <w:spacing w:val="-1"/>
        </w:rPr>
        <w:t>нарастанием</w:t>
      </w:r>
      <w:r>
        <w:rPr>
          <w:spacing w:val="42"/>
        </w:rPr>
        <w:t xml:space="preserve"> </w:t>
      </w:r>
      <w:r>
        <w:rPr>
          <w:spacing w:val="-2"/>
        </w:rPr>
        <w:t>подробности</w:t>
      </w:r>
      <w:r>
        <w:rPr>
          <w:spacing w:val="43"/>
        </w:rPr>
        <w:t xml:space="preserve"> </w:t>
      </w:r>
      <w:r>
        <w:rPr>
          <w:spacing w:val="-1"/>
        </w:rPr>
        <w:t>описания</w:t>
      </w:r>
      <w:r>
        <w:rPr>
          <w:spacing w:val="42"/>
        </w:rPr>
        <w:t xml:space="preserve"> </w:t>
      </w:r>
      <w:r>
        <w:rPr>
          <w:spacing w:val="-2"/>
        </w:rPr>
        <w:t>качественных</w:t>
      </w:r>
      <w:r>
        <w:rPr>
          <w:spacing w:val="43"/>
        </w:rPr>
        <w:t xml:space="preserve"> </w:t>
      </w:r>
      <w:r>
        <w:rPr>
          <w:spacing w:val="-2"/>
        </w:rPr>
        <w:t>изменений:</w:t>
      </w:r>
      <w:r>
        <w:rPr>
          <w:spacing w:val="75"/>
        </w:rPr>
        <w:t xml:space="preserve"> </w:t>
      </w:r>
      <w:r>
        <w:rPr>
          <w:spacing w:val="-2"/>
        </w:rPr>
        <w:t>температура</w:t>
      </w:r>
      <w:r>
        <w:rPr>
          <w:spacing w:val="54"/>
        </w:rPr>
        <w:t xml:space="preserve"> </w:t>
      </w:r>
      <w:r>
        <w:rPr>
          <w:spacing w:val="-3"/>
        </w:rPr>
        <w:t>воздуха</w:t>
      </w:r>
      <w:r>
        <w:rPr>
          <w:spacing w:val="54"/>
        </w:rPr>
        <w:t xml:space="preserve"> </w:t>
      </w:r>
      <w:r>
        <w:rPr>
          <w:spacing w:val="-1"/>
        </w:rPr>
        <w:t>(тепло</w:t>
      </w:r>
      <w:r>
        <w:rPr>
          <w:spacing w:val="56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rPr>
          <w:spacing w:val="-4"/>
        </w:rPr>
        <w:t>холодно,</w:t>
      </w:r>
      <w:r>
        <w:rPr>
          <w:spacing w:val="53"/>
        </w:rPr>
        <w:t xml:space="preserve"> </w:t>
      </w:r>
      <w:r>
        <w:t>жара,</w:t>
      </w:r>
      <w:r>
        <w:rPr>
          <w:spacing w:val="54"/>
        </w:rPr>
        <w:t xml:space="preserve"> </w:t>
      </w:r>
      <w:r>
        <w:rPr>
          <w:spacing w:val="-1"/>
        </w:rPr>
        <w:t>мороз,</w:t>
      </w:r>
      <w:r>
        <w:rPr>
          <w:spacing w:val="55"/>
        </w:rPr>
        <w:t xml:space="preserve"> </w:t>
      </w:r>
      <w:r>
        <w:rPr>
          <w:spacing w:val="-1"/>
        </w:rPr>
        <w:t>замеры</w:t>
      </w:r>
      <w:r>
        <w:rPr>
          <w:spacing w:val="54"/>
        </w:rPr>
        <w:t xml:space="preserve"> </w:t>
      </w:r>
      <w:r>
        <w:rPr>
          <w:spacing w:val="-2"/>
        </w:rPr>
        <w:t>температуры);</w:t>
      </w:r>
      <w:r>
        <w:rPr>
          <w:spacing w:val="47"/>
        </w:rPr>
        <w:t xml:space="preserve"> </w:t>
      </w:r>
      <w:r>
        <w:rPr>
          <w:spacing w:val="1"/>
        </w:rPr>
        <w:t>осадки</w:t>
      </w:r>
      <w:r>
        <w:rPr>
          <w:spacing w:val="19"/>
        </w:rPr>
        <w:t xml:space="preserve"> </w:t>
      </w:r>
      <w:r>
        <w:rPr>
          <w:spacing w:val="-1"/>
        </w:rPr>
        <w:t>(снег</w:t>
      </w:r>
      <w:r>
        <w:rPr>
          <w:spacing w:val="19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rPr>
          <w:spacing w:val="-2"/>
        </w:rPr>
        <w:t>дождь,</w:t>
      </w:r>
      <w:r>
        <w:rPr>
          <w:spacing w:val="20"/>
        </w:rPr>
        <w:t xml:space="preserve"> </w:t>
      </w:r>
      <w:r>
        <w:rPr>
          <w:spacing w:val="-1"/>
        </w:rPr>
        <w:t>иней,</w:t>
      </w:r>
      <w:r>
        <w:rPr>
          <w:spacing w:val="20"/>
        </w:rPr>
        <w:t xml:space="preserve"> </w:t>
      </w:r>
      <w:r>
        <w:rPr>
          <w:spacing w:val="-2"/>
        </w:rPr>
        <w:t>град);</w:t>
      </w:r>
      <w:r>
        <w:rPr>
          <w:spacing w:val="21"/>
        </w:rPr>
        <w:t xml:space="preserve"> </w:t>
      </w:r>
      <w:r>
        <w:rPr>
          <w:spacing w:val="-2"/>
        </w:rPr>
        <w:t>ветер</w:t>
      </w:r>
      <w:r>
        <w:rPr>
          <w:spacing w:val="21"/>
        </w:rPr>
        <w:t xml:space="preserve"> </w:t>
      </w:r>
      <w:r>
        <w:rPr>
          <w:spacing w:val="-3"/>
        </w:rPr>
        <w:t>(холодный</w:t>
      </w:r>
      <w:r>
        <w:rPr>
          <w:spacing w:val="20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rPr>
          <w:spacing w:val="-1"/>
        </w:rPr>
        <w:t>теплый,</w:t>
      </w:r>
      <w:r>
        <w:rPr>
          <w:spacing w:val="17"/>
        </w:rPr>
        <w:t xml:space="preserve"> </w:t>
      </w:r>
      <w:r>
        <w:rPr>
          <w:spacing w:val="-2"/>
        </w:rPr>
        <w:t>направление</w:t>
      </w:r>
      <w:r>
        <w:rPr>
          <w:spacing w:val="1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сила,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rPr>
          <w:spacing w:val="-3"/>
        </w:rPr>
        <w:t>наблюдений);</w:t>
      </w:r>
      <w:r>
        <w:rPr>
          <w:spacing w:val="14"/>
        </w:rPr>
        <w:t xml:space="preserve"> </w:t>
      </w:r>
      <w:r>
        <w:rPr>
          <w:spacing w:val="-2"/>
        </w:rPr>
        <w:t>солнце</w:t>
      </w:r>
      <w:r>
        <w:rPr>
          <w:spacing w:val="13"/>
        </w:rPr>
        <w:t xml:space="preserve"> </w:t>
      </w:r>
      <w:r>
        <w:rPr>
          <w:spacing w:val="-3"/>
        </w:rPr>
        <w:t>(яркое</w:t>
      </w:r>
      <w:r>
        <w:rPr>
          <w:spacing w:val="17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тусклое,</w:t>
      </w:r>
      <w:r>
        <w:rPr>
          <w:spacing w:val="13"/>
        </w:rPr>
        <w:t xml:space="preserve"> </w:t>
      </w:r>
      <w:r>
        <w:rPr>
          <w:spacing w:val="-1"/>
        </w:rPr>
        <w:t>большое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2"/>
        </w:rPr>
        <w:t>маленькое,</w:t>
      </w:r>
      <w:r>
        <w:rPr>
          <w:spacing w:val="37"/>
        </w:rPr>
        <w:t xml:space="preserve"> </w:t>
      </w:r>
      <w:r>
        <w:rPr>
          <w:spacing w:val="-4"/>
        </w:rPr>
        <w:t>греет,</w:t>
      </w:r>
      <w:r>
        <w:rPr>
          <w:spacing w:val="15"/>
        </w:rPr>
        <w:t xml:space="preserve"> </w:t>
      </w:r>
      <w:r>
        <w:rPr>
          <w:spacing w:val="-1"/>
        </w:rPr>
        <w:t>светит)</w:t>
      </w:r>
      <w:r>
        <w:rPr>
          <w:spacing w:val="15"/>
        </w:rPr>
        <w:t xml:space="preserve"> </w:t>
      </w:r>
      <w:r>
        <w:rPr>
          <w:spacing w:val="-3"/>
        </w:rPr>
        <w:t>облака</w:t>
      </w:r>
      <w:r>
        <w:rPr>
          <w:spacing w:val="16"/>
        </w:rPr>
        <w:t xml:space="preserve"> </w:t>
      </w:r>
      <w:r>
        <w:rPr>
          <w:spacing w:val="-2"/>
        </w:rPr>
        <w:t>(облака,</w:t>
      </w:r>
      <w:r>
        <w:rPr>
          <w:spacing w:val="15"/>
        </w:rPr>
        <w:t xml:space="preserve"> </w:t>
      </w:r>
      <w:r>
        <w:rPr>
          <w:spacing w:val="-2"/>
        </w:rPr>
        <w:t>тучи,</w:t>
      </w:r>
      <w:r>
        <w:rPr>
          <w:spacing w:val="15"/>
        </w:rPr>
        <w:t xml:space="preserve"> </w:t>
      </w:r>
      <w:r>
        <w:rPr>
          <w:spacing w:val="-1"/>
        </w:rPr>
        <w:t>гроза),</w:t>
      </w:r>
      <w:r>
        <w:rPr>
          <w:spacing w:val="15"/>
        </w:rPr>
        <w:t xml:space="preserve"> </w:t>
      </w:r>
      <w:r>
        <w:rPr>
          <w:spacing w:val="-1"/>
        </w:rPr>
        <w:t>состояние</w:t>
      </w:r>
      <w:r>
        <w:rPr>
          <w:spacing w:val="13"/>
        </w:rPr>
        <w:t xml:space="preserve"> </w:t>
      </w:r>
      <w:r>
        <w:rPr>
          <w:spacing w:val="-2"/>
        </w:rPr>
        <w:t>водоемов</w:t>
      </w:r>
      <w:r>
        <w:rPr>
          <w:spacing w:val="15"/>
        </w:rPr>
        <w:t xml:space="preserve"> </w:t>
      </w:r>
      <w:r>
        <w:rPr>
          <w:spacing w:val="-2"/>
        </w:rPr>
        <w:t>(ручьи,</w:t>
      </w:r>
      <w:r>
        <w:rPr>
          <w:spacing w:val="15"/>
        </w:rPr>
        <w:t xml:space="preserve"> </w:t>
      </w:r>
      <w:r>
        <w:rPr>
          <w:spacing w:val="-2"/>
        </w:rPr>
        <w:t>лужи,</w:t>
      </w:r>
      <w:r>
        <w:rPr>
          <w:spacing w:val="59"/>
        </w:rPr>
        <w:t xml:space="preserve"> </w:t>
      </w:r>
      <w:r>
        <w:rPr>
          <w:spacing w:val="-1"/>
        </w:rPr>
        <w:t>покрылись</w:t>
      </w:r>
      <w:r>
        <w:rPr>
          <w:spacing w:val="8"/>
        </w:rPr>
        <w:t xml:space="preserve"> </w:t>
      </w:r>
      <w:r>
        <w:rPr>
          <w:spacing w:val="-2"/>
        </w:rPr>
        <w:t>льдом,</w:t>
      </w:r>
      <w:r>
        <w:rPr>
          <w:spacing w:val="8"/>
        </w:rPr>
        <w:t xml:space="preserve"> </w:t>
      </w:r>
      <w:r>
        <w:rPr>
          <w:spacing w:val="-1"/>
        </w:rPr>
        <w:t>теплая</w:t>
      </w:r>
      <w:r>
        <w:rPr>
          <w:spacing w:val="12"/>
        </w:rPr>
        <w:t xml:space="preserve"> </w:t>
      </w:r>
      <w:r>
        <w:t>-</w:t>
      </w:r>
      <w:r>
        <w:rPr>
          <w:spacing w:val="4"/>
        </w:rPr>
        <w:t xml:space="preserve"> </w:t>
      </w:r>
      <w:r>
        <w:rPr>
          <w:spacing w:val="-4"/>
        </w:rPr>
        <w:t>холодная</w:t>
      </w:r>
      <w:r>
        <w:rPr>
          <w:spacing w:val="9"/>
        </w:rPr>
        <w:t xml:space="preserve"> </w:t>
      </w:r>
      <w:r>
        <w:rPr>
          <w:spacing w:val="-2"/>
        </w:rPr>
        <w:t>вода),</w:t>
      </w:r>
      <w:r>
        <w:rPr>
          <w:spacing w:val="6"/>
        </w:rPr>
        <w:t xml:space="preserve"> </w:t>
      </w:r>
      <w:r>
        <w:rPr>
          <w:spacing w:val="-2"/>
        </w:rPr>
        <w:t>почвы</w:t>
      </w:r>
      <w:r>
        <w:rPr>
          <w:spacing w:val="9"/>
        </w:rPr>
        <w:t xml:space="preserve"> </w:t>
      </w:r>
      <w:r>
        <w:rPr>
          <w:spacing w:val="-3"/>
        </w:rPr>
        <w:t>(сухая</w:t>
      </w:r>
      <w:r>
        <w:rPr>
          <w:spacing w:val="11"/>
        </w:rPr>
        <w:t xml:space="preserve"> </w:t>
      </w:r>
      <w:r>
        <w:t>-</w:t>
      </w:r>
      <w:r>
        <w:rPr>
          <w:spacing w:val="9"/>
        </w:rPr>
        <w:t xml:space="preserve"> </w:t>
      </w:r>
      <w:r>
        <w:rPr>
          <w:spacing w:val="-2"/>
        </w:rPr>
        <w:t>влажная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замороз</w:t>
      </w:r>
      <w:proofErr w:type="spellEnd"/>
      <w:r>
        <w:rPr>
          <w:spacing w:val="-2"/>
        </w:rPr>
        <w:t>-</w:t>
      </w:r>
      <w:r>
        <w:rPr>
          <w:spacing w:val="61"/>
        </w:rPr>
        <w:t xml:space="preserve"> </w:t>
      </w:r>
      <w:proofErr w:type="spellStart"/>
      <w:r>
        <w:t>ки</w:t>
      </w:r>
      <w:proofErr w:type="spellEnd"/>
      <w:r>
        <w:t>).</w:t>
      </w:r>
    </w:p>
    <w:p w:rsidR="00A52AB9" w:rsidRDefault="00A52AB9" w:rsidP="00A52AB9">
      <w:pPr>
        <w:pStyle w:val="a3"/>
        <w:kinsoku w:val="0"/>
        <w:overflowPunct w:val="0"/>
        <w:ind w:left="102" w:right="117" w:firstLine="707"/>
        <w:jc w:val="both"/>
        <w:rPr>
          <w:spacing w:val="-2"/>
        </w:rPr>
      </w:pPr>
      <w:r>
        <w:rPr>
          <w:spacing w:val="-1"/>
        </w:rPr>
        <w:t>Солнце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изменения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неживой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живой</w:t>
      </w:r>
      <w:r>
        <w:rPr>
          <w:spacing w:val="6"/>
        </w:rPr>
        <w:t xml:space="preserve"> </w:t>
      </w:r>
      <w:r>
        <w:rPr>
          <w:spacing w:val="-2"/>
        </w:rPr>
        <w:t>природе.</w:t>
      </w:r>
      <w:r>
        <w:rPr>
          <w:spacing w:val="3"/>
        </w:rPr>
        <w:t xml:space="preserve"> </w:t>
      </w:r>
      <w:r>
        <w:rPr>
          <w:spacing w:val="-3"/>
        </w:rPr>
        <w:t>Долгота</w:t>
      </w:r>
      <w:r>
        <w:rPr>
          <w:spacing w:val="4"/>
        </w:rPr>
        <w:t xml:space="preserve"> </w:t>
      </w:r>
      <w:r>
        <w:rPr>
          <w:spacing w:val="-1"/>
        </w:rPr>
        <w:t>дня</w:t>
      </w:r>
      <w:r>
        <w:rPr>
          <w:spacing w:val="4"/>
        </w:rPr>
        <w:t xml:space="preserve"> </w:t>
      </w:r>
      <w:r>
        <w:rPr>
          <w:spacing w:val="-1"/>
        </w:rPr>
        <w:t>зимой</w:t>
      </w:r>
      <w:r>
        <w:t xml:space="preserve"> и</w:t>
      </w:r>
      <w:r>
        <w:rPr>
          <w:spacing w:val="41"/>
        </w:rPr>
        <w:t xml:space="preserve"> </w:t>
      </w:r>
      <w:r>
        <w:rPr>
          <w:spacing w:val="-2"/>
        </w:rPr>
        <w:t>летом.</w:t>
      </w:r>
    </w:p>
    <w:p w:rsidR="00A52AB9" w:rsidRDefault="00A52AB9" w:rsidP="00A52AB9">
      <w:pPr>
        <w:pStyle w:val="2"/>
        <w:kinsoku w:val="0"/>
        <w:overflowPunct w:val="0"/>
        <w:spacing w:before="7" w:line="318" w:lineRule="exact"/>
        <w:ind w:right="117"/>
        <w:rPr>
          <w:b w:val="0"/>
          <w:bCs w:val="0"/>
          <w:i w:val="0"/>
          <w:iCs w:val="0"/>
        </w:rPr>
      </w:pPr>
      <w:r>
        <w:rPr>
          <w:spacing w:val="-2"/>
        </w:rPr>
        <w:t>Растения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животные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разное</w:t>
      </w:r>
      <w:r>
        <w:t xml:space="preserve"> </w:t>
      </w:r>
      <w:r>
        <w:rPr>
          <w:spacing w:val="-2"/>
        </w:rPr>
        <w:t>время</w:t>
      </w:r>
      <w:r>
        <w:rPr>
          <w:spacing w:val="-4"/>
        </w:rPr>
        <w:t xml:space="preserve"> </w:t>
      </w:r>
      <w:r>
        <w:rPr>
          <w:spacing w:val="-1"/>
        </w:rPr>
        <w:t>года</w:t>
      </w:r>
    </w:p>
    <w:p w:rsidR="00A52AB9" w:rsidRDefault="00A52AB9" w:rsidP="00A52AB9">
      <w:pPr>
        <w:pStyle w:val="a3"/>
        <w:kinsoku w:val="0"/>
        <w:overflowPunct w:val="0"/>
        <w:ind w:left="102" w:right="108" w:firstLine="707"/>
        <w:jc w:val="both"/>
        <w:rPr>
          <w:spacing w:val="-1"/>
        </w:rPr>
      </w:pPr>
      <w:r>
        <w:t>Жизнь</w:t>
      </w:r>
      <w:r>
        <w:rPr>
          <w:spacing w:val="3"/>
        </w:rPr>
        <w:t xml:space="preserve"> </w:t>
      </w:r>
      <w:r>
        <w:rPr>
          <w:spacing w:val="-1"/>
        </w:rPr>
        <w:t>растений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2"/>
        </w:rPr>
        <w:t>животных</w:t>
      </w:r>
      <w:r>
        <w:rPr>
          <w:spacing w:val="7"/>
        </w:rPr>
        <w:t xml:space="preserve"> </w:t>
      </w:r>
      <w:r>
        <w:rPr>
          <w:spacing w:val="-1"/>
        </w:rPr>
        <w:t>(звери,</w:t>
      </w:r>
      <w:r>
        <w:rPr>
          <w:spacing w:val="5"/>
        </w:rPr>
        <w:t xml:space="preserve"> </w:t>
      </w:r>
      <w:r>
        <w:rPr>
          <w:spacing w:val="-1"/>
        </w:rPr>
        <w:t>птицы,</w:t>
      </w:r>
      <w:r>
        <w:rPr>
          <w:spacing w:val="5"/>
        </w:rPr>
        <w:t xml:space="preserve"> </w:t>
      </w:r>
      <w:r>
        <w:rPr>
          <w:spacing w:val="-1"/>
        </w:rPr>
        <w:t>рыбы,</w:t>
      </w:r>
      <w:r>
        <w:rPr>
          <w:spacing w:val="5"/>
        </w:rPr>
        <w:t xml:space="preserve"> </w:t>
      </w:r>
      <w:r>
        <w:rPr>
          <w:spacing w:val="-3"/>
        </w:rPr>
        <w:t>насекомые)</w:t>
      </w:r>
      <w:r>
        <w:rPr>
          <w:spacing w:val="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разные</w:t>
      </w:r>
      <w:r>
        <w:rPr>
          <w:spacing w:val="47"/>
        </w:rPr>
        <w:t xml:space="preserve"> </w:t>
      </w:r>
      <w:r>
        <w:t>сезоны</w:t>
      </w:r>
      <w:r>
        <w:rPr>
          <w:spacing w:val="9"/>
        </w:rPr>
        <w:t xml:space="preserve"> </w:t>
      </w:r>
      <w:r>
        <w:rPr>
          <w:spacing w:val="-4"/>
        </w:rPr>
        <w:t>года.</w:t>
      </w:r>
      <w:r>
        <w:rPr>
          <w:spacing w:val="8"/>
        </w:rPr>
        <w:t xml:space="preserve"> </w:t>
      </w:r>
      <w:r>
        <w:rPr>
          <w:spacing w:val="-1"/>
        </w:rPr>
        <w:t>Сбор</w:t>
      </w:r>
      <w:r>
        <w:rPr>
          <w:spacing w:val="7"/>
        </w:rPr>
        <w:t xml:space="preserve"> </w:t>
      </w:r>
      <w:r>
        <w:rPr>
          <w:spacing w:val="-1"/>
        </w:rPr>
        <w:t>листьев,</w:t>
      </w:r>
      <w:r>
        <w:rPr>
          <w:spacing w:val="7"/>
        </w:rPr>
        <w:t xml:space="preserve"> </w:t>
      </w:r>
      <w:r>
        <w:rPr>
          <w:spacing w:val="-2"/>
        </w:rPr>
        <w:t>плодов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семян.</w:t>
      </w:r>
      <w:r>
        <w:rPr>
          <w:spacing w:val="8"/>
        </w:rPr>
        <w:t xml:space="preserve"> </w:t>
      </w:r>
      <w:r>
        <w:rPr>
          <w:spacing w:val="-3"/>
        </w:rPr>
        <w:t>Ознакомление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2"/>
        </w:rPr>
        <w:t>названиями</w:t>
      </w:r>
      <w:r>
        <w:rPr>
          <w:spacing w:val="63"/>
        </w:rPr>
        <w:t xml:space="preserve"> </w:t>
      </w:r>
      <w:r>
        <w:t>раст</w:t>
      </w:r>
      <w:r>
        <w:rPr>
          <w:spacing w:val="-3"/>
        </w:rPr>
        <w:t>е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в</w:t>
      </w:r>
      <w:r>
        <w:rPr>
          <w:spacing w:val="-4"/>
        </w:rPr>
        <w:t>о</w:t>
      </w:r>
      <w:r>
        <w:rPr>
          <w:spacing w:val="-3"/>
        </w:rPr>
        <w:t>т</w:t>
      </w:r>
      <w:r>
        <w:rPr>
          <w:spacing w:val="-2"/>
        </w:rPr>
        <w:t>н</w:t>
      </w:r>
      <w:r>
        <w:t>ых.</w:t>
      </w:r>
      <w:r>
        <w:rPr>
          <w:spacing w:val="20"/>
        </w:rPr>
        <w:t xml:space="preserve"> </w:t>
      </w:r>
      <w:r>
        <w:t>Р</w:t>
      </w:r>
      <w:r>
        <w:rPr>
          <w:spacing w:val="-3"/>
        </w:rPr>
        <w:t>а</w:t>
      </w:r>
      <w:r>
        <w:t>н</w:t>
      </w:r>
      <w:r>
        <w:rPr>
          <w:spacing w:val="-2"/>
        </w:rPr>
        <w:t>н</w:t>
      </w:r>
      <w:r>
        <w:t>ец</w:t>
      </w:r>
      <w:r>
        <w:rPr>
          <w:spacing w:val="-3"/>
        </w:rPr>
        <w:t>в</w:t>
      </w:r>
      <w:r>
        <w:t>е</w:t>
      </w:r>
      <w:r>
        <w:rPr>
          <w:spacing w:val="-6"/>
        </w:rPr>
        <w:t>т</w:t>
      </w:r>
      <w:r>
        <w:rPr>
          <w:spacing w:val="-4"/>
        </w:rPr>
        <w:t>у</w:t>
      </w:r>
      <w:r>
        <w:t>щие,</w:t>
      </w:r>
      <w:r>
        <w:rPr>
          <w:spacing w:val="20"/>
        </w:rPr>
        <w:t xml:space="preserve"> </w:t>
      </w:r>
      <w:r>
        <w:rPr>
          <w:spacing w:val="-1"/>
        </w:rPr>
        <w:t>л</w:t>
      </w:r>
      <w:r>
        <w:t>етн</w:t>
      </w:r>
      <w:r>
        <w:rPr>
          <w:spacing w:val="1"/>
        </w:rPr>
        <w:t>и</w:t>
      </w:r>
      <w:r>
        <w:t>е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8"/>
        </w:rPr>
        <w:t>о</w:t>
      </w:r>
      <w:r>
        <w:rPr>
          <w:spacing w:val="2"/>
        </w:rPr>
        <w:t>с</w:t>
      </w:r>
      <w:r>
        <w:rPr>
          <w:spacing w:val="-3"/>
        </w:rPr>
        <w:t>е</w:t>
      </w:r>
      <w:r>
        <w:t>н</w:t>
      </w:r>
      <w:r>
        <w:rPr>
          <w:spacing w:val="-2"/>
        </w:rPr>
        <w:t>н</w:t>
      </w:r>
      <w:r>
        <w:t>ие</w:t>
      </w:r>
      <w:r>
        <w:rPr>
          <w:spacing w:val="18"/>
        </w:rPr>
        <w:t xml:space="preserve"> </w:t>
      </w:r>
      <w:r>
        <w:rPr>
          <w:spacing w:val="-2"/>
        </w:rPr>
        <w:t>р</w:t>
      </w:r>
      <w:r>
        <w:t>асте</w:t>
      </w:r>
      <w:r>
        <w:rPr>
          <w:spacing w:val="-2"/>
        </w:rPr>
        <w:t>н</w:t>
      </w:r>
      <w:r>
        <w:t>ия.</w:t>
      </w:r>
      <w:r>
        <w:rPr>
          <w:spacing w:val="20"/>
        </w:rPr>
        <w:t xml:space="preserve"> </w:t>
      </w:r>
      <w:r>
        <w:rPr>
          <w:spacing w:val="-31"/>
        </w:rPr>
        <w:t>У</w:t>
      </w:r>
      <w:r>
        <w:rPr>
          <w:spacing w:val="-6"/>
        </w:rPr>
        <w:t>в</w:t>
      </w:r>
      <w:r>
        <w:rPr>
          <w:spacing w:val="-2"/>
        </w:rPr>
        <w:t>я</w:t>
      </w:r>
      <w:r>
        <w:t>д</w:t>
      </w:r>
      <w:r>
        <w:rPr>
          <w:spacing w:val="-3"/>
        </w:rPr>
        <w:t>а</w:t>
      </w:r>
      <w:r>
        <w:t>ние и</w:t>
      </w:r>
      <w:r>
        <w:rPr>
          <w:spacing w:val="52"/>
        </w:rPr>
        <w:t xml:space="preserve"> </w:t>
      </w:r>
      <w:r>
        <w:rPr>
          <w:spacing w:val="-2"/>
        </w:rPr>
        <w:t>появление</w:t>
      </w:r>
      <w:r>
        <w:rPr>
          <w:spacing w:val="49"/>
        </w:rPr>
        <w:t xml:space="preserve"> </w:t>
      </w:r>
      <w:r>
        <w:rPr>
          <w:spacing w:val="-1"/>
        </w:rPr>
        <w:t>растений.</w:t>
      </w:r>
      <w:r>
        <w:rPr>
          <w:spacing w:val="50"/>
        </w:rPr>
        <w:t xml:space="preserve"> </w:t>
      </w:r>
      <w:r>
        <w:rPr>
          <w:spacing w:val="-5"/>
        </w:rPr>
        <w:t>Подкормка</w:t>
      </w:r>
      <w:r>
        <w:rPr>
          <w:spacing w:val="49"/>
        </w:rPr>
        <w:t xml:space="preserve"> </w:t>
      </w:r>
      <w:r>
        <w:rPr>
          <w:spacing w:val="-1"/>
        </w:rPr>
        <w:t>птиц.</w:t>
      </w:r>
      <w:r>
        <w:rPr>
          <w:spacing w:val="50"/>
        </w:rPr>
        <w:t xml:space="preserve"> </w:t>
      </w:r>
      <w:r>
        <w:t>Весенний</w:t>
      </w:r>
      <w:r>
        <w:rPr>
          <w:spacing w:val="50"/>
        </w:rPr>
        <w:t xml:space="preserve"> </w:t>
      </w:r>
      <w:r>
        <w:t>сбор</w:t>
      </w:r>
      <w:r>
        <w:rPr>
          <w:spacing w:val="52"/>
        </w:rPr>
        <w:t xml:space="preserve"> </w:t>
      </w:r>
      <w:r>
        <w:rPr>
          <w:spacing w:val="-2"/>
        </w:rPr>
        <w:t>веток</w:t>
      </w:r>
      <w:r>
        <w:rPr>
          <w:spacing w:val="49"/>
        </w:rPr>
        <w:t xml:space="preserve"> </w:t>
      </w:r>
      <w:r>
        <w:rPr>
          <w:spacing w:val="-2"/>
        </w:rPr>
        <w:t>для</w:t>
      </w:r>
      <w:r>
        <w:rPr>
          <w:spacing w:val="51"/>
        </w:rPr>
        <w:t xml:space="preserve"> </w:t>
      </w:r>
      <w:r>
        <w:rPr>
          <w:spacing w:val="-2"/>
        </w:rPr>
        <w:t>гнездования</w:t>
      </w:r>
      <w:r>
        <w:t xml:space="preserve"> </w:t>
      </w:r>
      <w:r>
        <w:rPr>
          <w:spacing w:val="-1"/>
        </w:rPr>
        <w:t>птиц.</w:t>
      </w:r>
    </w:p>
    <w:p w:rsidR="00A52AB9" w:rsidRDefault="00A52AB9" w:rsidP="00A52AB9">
      <w:pPr>
        <w:pStyle w:val="a3"/>
        <w:kinsoku w:val="0"/>
        <w:overflowPunct w:val="0"/>
        <w:ind w:left="102" w:right="109" w:firstLine="707"/>
        <w:jc w:val="both"/>
        <w:rPr>
          <w:spacing w:val="-4"/>
        </w:rPr>
      </w:pPr>
      <w:r>
        <w:t>Сад,</w:t>
      </w:r>
      <w:r>
        <w:rPr>
          <w:spacing w:val="43"/>
        </w:rPr>
        <w:t xml:space="preserve"> </w:t>
      </w:r>
      <w:r>
        <w:rPr>
          <w:spacing w:val="-3"/>
        </w:rPr>
        <w:t>огород.</w:t>
      </w:r>
      <w:r>
        <w:rPr>
          <w:spacing w:val="43"/>
        </w:rPr>
        <w:t xml:space="preserve"> </w:t>
      </w:r>
      <w:r>
        <w:rPr>
          <w:spacing w:val="-2"/>
        </w:rPr>
        <w:t>Поле,</w:t>
      </w:r>
      <w:r>
        <w:rPr>
          <w:spacing w:val="43"/>
        </w:rPr>
        <w:t xml:space="preserve"> </w:t>
      </w:r>
      <w:r>
        <w:rPr>
          <w:spacing w:val="2"/>
        </w:rPr>
        <w:t>лес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1"/>
        </w:rPr>
        <w:t>разное</w:t>
      </w:r>
      <w:r>
        <w:rPr>
          <w:spacing w:val="44"/>
        </w:rPr>
        <w:t xml:space="preserve"> </w:t>
      </w:r>
      <w:r>
        <w:rPr>
          <w:spacing w:val="-1"/>
        </w:rPr>
        <w:t>время</w:t>
      </w:r>
      <w:r>
        <w:rPr>
          <w:spacing w:val="45"/>
        </w:rPr>
        <w:t xml:space="preserve"> </w:t>
      </w:r>
      <w:r>
        <w:rPr>
          <w:spacing w:val="-4"/>
        </w:rPr>
        <w:t>года.</w:t>
      </w:r>
      <w:r>
        <w:rPr>
          <w:spacing w:val="43"/>
        </w:rPr>
        <w:t xml:space="preserve"> </w:t>
      </w:r>
      <w:r>
        <w:rPr>
          <w:spacing w:val="-2"/>
        </w:rPr>
        <w:t>Домашние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дикие</w:t>
      </w:r>
      <w:r>
        <w:rPr>
          <w:spacing w:val="35"/>
        </w:rPr>
        <w:t xml:space="preserve"> </w:t>
      </w:r>
      <w:r>
        <w:rPr>
          <w:spacing w:val="-1"/>
        </w:rPr>
        <w:t>животные</w:t>
      </w:r>
      <w:r>
        <w:t xml:space="preserve"> в</w:t>
      </w:r>
      <w:r>
        <w:rPr>
          <w:spacing w:val="-1"/>
        </w:rPr>
        <w:t xml:space="preserve"> разное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4"/>
        </w:rPr>
        <w:t>года.</w:t>
      </w:r>
    </w:p>
    <w:p w:rsidR="00A52AB9" w:rsidRDefault="00A52AB9" w:rsidP="00A52AB9">
      <w:pPr>
        <w:pStyle w:val="2"/>
        <w:kinsoku w:val="0"/>
        <w:overflowPunct w:val="0"/>
        <w:spacing w:before="7" w:line="318" w:lineRule="exact"/>
        <w:ind w:right="117"/>
        <w:rPr>
          <w:b w:val="0"/>
          <w:bCs w:val="0"/>
          <w:i w:val="0"/>
          <w:iCs w:val="0"/>
        </w:rPr>
      </w:pPr>
      <w:r>
        <w:rPr>
          <w:spacing w:val="-2"/>
        </w:rPr>
        <w:t>Одежда</w:t>
      </w:r>
      <w:r>
        <w:rPr>
          <w:spacing w:val="1"/>
        </w:rPr>
        <w:t xml:space="preserve"> </w:t>
      </w:r>
      <w:r>
        <w:rPr>
          <w:spacing w:val="-1"/>
        </w:rPr>
        <w:t>людей,</w:t>
      </w:r>
      <w:r>
        <w:rPr>
          <w:spacing w:val="-2"/>
        </w:rPr>
        <w:t xml:space="preserve"> </w:t>
      </w:r>
      <w:r>
        <w:rPr>
          <w:spacing w:val="-1"/>
        </w:rPr>
        <w:t xml:space="preserve">игры </w:t>
      </w:r>
      <w:r>
        <w:rPr>
          <w:spacing w:val="-2"/>
        </w:rPr>
        <w:t>детей,</w:t>
      </w:r>
      <w:r>
        <w:rPr>
          <w:spacing w:val="-6"/>
        </w:rPr>
        <w:t xml:space="preserve"> </w:t>
      </w:r>
      <w:r>
        <w:rPr>
          <w:spacing w:val="-1"/>
        </w:rPr>
        <w:t>труд</w:t>
      </w:r>
      <w:r>
        <w:t xml:space="preserve"> </w:t>
      </w:r>
      <w:r>
        <w:rPr>
          <w:spacing w:val="-1"/>
        </w:rPr>
        <w:t>людей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разное</w:t>
      </w:r>
      <w:r>
        <w:t xml:space="preserve"> </w:t>
      </w:r>
      <w:r>
        <w:rPr>
          <w:spacing w:val="-2"/>
        </w:rPr>
        <w:t>время</w:t>
      </w:r>
      <w:r>
        <w:rPr>
          <w:spacing w:val="-1"/>
        </w:rPr>
        <w:t xml:space="preserve"> </w:t>
      </w:r>
      <w:r>
        <w:rPr>
          <w:spacing w:val="-2"/>
        </w:rPr>
        <w:t>года</w:t>
      </w:r>
    </w:p>
    <w:p w:rsidR="00A52AB9" w:rsidRDefault="00A52AB9" w:rsidP="00A52AB9">
      <w:pPr>
        <w:pStyle w:val="a3"/>
        <w:kinsoku w:val="0"/>
        <w:overflowPunct w:val="0"/>
        <w:ind w:left="102" w:right="109" w:firstLine="707"/>
        <w:jc w:val="both"/>
        <w:rPr>
          <w:spacing w:val="-1"/>
        </w:rPr>
      </w:pPr>
      <w:r>
        <w:rPr>
          <w:spacing w:val="-1"/>
        </w:rPr>
        <w:t>Одежда</w:t>
      </w:r>
      <w:r>
        <w:rPr>
          <w:spacing w:val="6"/>
        </w:rPr>
        <w:t xml:space="preserve"> </w:t>
      </w:r>
      <w:r>
        <w:rPr>
          <w:spacing w:val="-1"/>
        </w:rPr>
        <w:t>людей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разное</w:t>
      </w:r>
      <w:r>
        <w:rPr>
          <w:spacing w:val="4"/>
        </w:rPr>
        <w:t xml:space="preserve"> </w:t>
      </w:r>
      <w:r>
        <w:rPr>
          <w:spacing w:val="-1"/>
        </w:rPr>
        <w:t>время</w:t>
      </w:r>
      <w:r>
        <w:rPr>
          <w:spacing w:val="6"/>
        </w:rPr>
        <w:t xml:space="preserve"> </w:t>
      </w:r>
      <w:r>
        <w:rPr>
          <w:spacing w:val="-1"/>
        </w:rPr>
        <w:t>года.</w:t>
      </w:r>
      <w:r>
        <w:rPr>
          <w:spacing w:val="10"/>
        </w:rPr>
        <w:t xml:space="preserve"> </w:t>
      </w:r>
      <w:r>
        <w:rPr>
          <w:spacing w:val="-1"/>
        </w:rPr>
        <w:t>Одевание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2"/>
        </w:rPr>
        <w:t>прогулку.</w:t>
      </w:r>
      <w:r>
        <w:rPr>
          <w:spacing w:val="8"/>
        </w:rPr>
        <w:t xml:space="preserve"> </w:t>
      </w:r>
      <w:r>
        <w:t>Учет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време</w:t>
      </w:r>
      <w:proofErr w:type="spellEnd"/>
      <w:r>
        <w:rPr>
          <w:spacing w:val="-1"/>
        </w:rPr>
        <w:t>-</w:t>
      </w:r>
      <w:r>
        <w:rPr>
          <w:spacing w:val="45"/>
        </w:rPr>
        <w:t xml:space="preserve"> </w:t>
      </w:r>
      <w:r>
        <w:t>ни</w:t>
      </w:r>
      <w:r>
        <w:rPr>
          <w:spacing w:val="57"/>
        </w:rPr>
        <w:t xml:space="preserve"> </w:t>
      </w:r>
      <w:r>
        <w:rPr>
          <w:spacing w:val="-1"/>
        </w:rPr>
        <w:t>года,</w:t>
      </w:r>
      <w:r>
        <w:rPr>
          <w:spacing w:val="56"/>
        </w:rPr>
        <w:t xml:space="preserve"> </w:t>
      </w:r>
      <w:r>
        <w:rPr>
          <w:spacing w:val="-1"/>
        </w:rPr>
        <w:t>погоды,</w:t>
      </w:r>
      <w:r>
        <w:rPr>
          <w:spacing w:val="56"/>
        </w:rPr>
        <w:t xml:space="preserve"> </w:t>
      </w:r>
      <w:r>
        <w:rPr>
          <w:spacing w:val="-1"/>
        </w:rPr>
        <w:t>предполагаемых</w:t>
      </w:r>
      <w:r>
        <w:rPr>
          <w:spacing w:val="57"/>
        </w:rPr>
        <w:t xml:space="preserve"> </w:t>
      </w:r>
      <w:r>
        <w:rPr>
          <w:spacing w:val="-1"/>
        </w:rPr>
        <w:t>занятий</w:t>
      </w:r>
      <w:r>
        <w:rPr>
          <w:spacing w:val="57"/>
        </w:rPr>
        <w:t xml:space="preserve"> </w:t>
      </w:r>
      <w:r>
        <w:rPr>
          <w:spacing w:val="-1"/>
        </w:rPr>
        <w:t>(игры,</w:t>
      </w:r>
      <w:r>
        <w:rPr>
          <w:spacing w:val="56"/>
        </w:rPr>
        <w:t xml:space="preserve"> </w:t>
      </w:r>
      <w:r>
        <w:rPr>
          <w:spacing w:val="-1"/>
        </w:rPr>
        <w:t>наблюдения,</w:t>
      </w:r>
      <w:r>
        <w:rPr>
          <w:spacing w:val="56"/>
        </w:rPr>
        <w:t xml:space="preserve"> </w:t>
      </w:r>
      <w:r>
        <w:rPr>
          <w:spacing w:val="-1"/>
        </w:rPr>
        <w:t>спортивные</w:t>
      </w:r>
      <w:r>
        <w:rPr>
          <w:spacing w:val="21"/>
        </w:rPr>
        <w:t xml:space="preserve"> </w:t>
      </w:r>
      <w:r>
        <w:rPr>
          <w:spacing w:val="-1"/>
        </w:rPr>
        <w:t>занятия).</w:t>
      </w:r>
    </w:p>
    <w:p w:rsidR="00A52AB9" w:rsidRDefault="00A52AB9" w:rsidP="00A52AB9">
      <w:pPr>
        <w:pStyle w:val="a3"/>
        <w:kinsoku w:val="0"/>
        <w:overflowPunct w:val="0"/>
        <w:spacing w:line="320" w:lineRule="exact"/>
        <w:ind w:left="810" w:right="117" w:firstLine="0"/>
        <w:rPr>
          <w:spacing w:val="-1"/>
        </w:rPr>
      </w:pPr>
      <w:r>
        <w:rPr>
          <w:spacing w:val="-1"/>
        </w:rPr>
        <w:t>Игры</w:t>
      </w:r>
      <w:r>
        <w:rPr>
          <w:spacing w:val="-3"/>
        </w:rPr>
        <w:t xml:space="preserve"> </w:t>
      </w:r>
      <w:r>
        <w:rPr>
          <w:spacing w:val="-1"/>
        </w:rPr>
        <w:t>детей</w:t>
      </w:r>
      <w:r>
        <w:t xml:space="preserve"> в</w:t>
      </w:r>
      <w:r>
        <w:rPr>
          <w:spacing w:val="-1"/>
        </w:rPr>
        <w:t xml:space="preserve"> разные</w:t>
      </w:r>
      <w:r>
        <w:t xml:space="preserve"> </w:t>
      </w:r>
      <w:r>
        <w:rPr>
          <w:spacing w:val="-1"/>
        </w:rPr>
        <w:t>сезоны</w:t>
      </w:r>
      <w:r>
        <w:t xml:space="preserve"> </w:t>
      </w:r>
      <w:r>
        <w:rPr>
          <w:spacing w:val="-1"/>
        </w:rPr>
        <w:t>года.</w:t>
      </w:r>
    </w:p>
    <w:p w:rsidR="00A52AB9" w:rsidRDefault="00A52AB9" w:rsidP="00A52AB9">
      <w:pPr>
        <w:pStyle w:val="a3"/>
        <w:kinsoku w:val="0"/>
        <w:overflowPunct w:val="0"/>
        <w:ind w:left="102" w:right="115" w:firstLine="707"/>
        <w:jc w:val="both"/>
        <w:rPr>
          <w:spacing w:val="-1"/>
        </w:rPr>
      </w:pPr>
      <w:r>
        <w:rPr>
          <w:spacing w:val="-9"/>
        </w:rPr>
        <w:t>Труд</w:t>
      </w:r>
      <w:r>
        <w:rPr>
          <w:spacing w:val="18"/>
        </w:rPr>
        <w:t xml:space="preserve"> </w:t>
      </w:r>
      <w:r>
        <w:rPr>
          <w:spacing w:val="-4"/>
        </w:rPr>
        <w:t>людей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сельской</w:t>
      </w:r>
      <w:r>
        <w:rPr>
          <w:spacing w:val="18"/>
        </w:rPr>
        <w:t xml:space="preserve"> </w:t>
      </w:r>
      <w:r>
        <w:rPr>
          <w:spacing w:val="1"/>
        </w:rPr>
        <w:t>местности</w:t>
      </w:r>
      <w:r>
        <w:rPr>
          <w:spacing w:val="3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3"/>
        </w:rPr>
        <w:t>городе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разное</w:t>
      </w:r>
      <w:r>
        <w:rPr>
          <w:spacing w:val="15"/>
        </w:rPr>
        <w:t xml:space="preserve"> </w:t>
      </w:r>
      <w:r>
        <w:t>время</w:t>
      </w:r>
      <w:r>
        <w:rPr>
          <w:spacing w:val="18"/>
        </w:rPr>
        <w:t xml:space="preserve"> </w:t>
      </w:r>
      <w:r>
        <w:rPr>
          <w:spacing w:val="-4"/>
        </w:rPr>
        <w:t>года.</w:t>
      </w:r>
      <w:r>
        <w:rPr>
          <w:spacing w:val="23"/>
        </w:rPr>
        <w:t xml:space="preserve"> </w:t>
      </w:r>
      <w:r>
        <w:rPr>
          <w:spacing w:val="-2"/>
        </w:rPr>
        <w:t>Предупреждение</w:t>
      </w:r>
      <w:r>
        <w:rPr>
          <w:spacing w:val="38"/>
        </w:rPr>
        <w:t xml:space="preserve"> </w:t>
      </w:r>
      <w:r>
        <w:rPr>
          <w:spacing w:val="-3"/>
        </w:rPr>
        <w:t>простудных</w:t>
      </w:r>
      <w:r>
        <w:rPr>
          <w:spacing w:val="21"/>
        </w:rPr>
        <w:t xml:space="preserve"> </w:t>
      </w:r>
      <w:r>
        <w:rPr>
          <w:spacing w:val="-2"/>
        </w:rPr>
        <w:t>заболеваний,</w:t>
      </w:r>
      <w:r>
        <w:rPr>
          <w:spacing w:val="19"/>
        </w:rPr>
        <w:t xml:space="preserve"> </w:t>
      </w:r>
      <w:r>
        <w:rPr>
          <w:spacing w:val="-1"/>
        </w:rPr>
        <w:t>гриппа,</w:t>
      </w:r>
      <w:r>
        <w:rPr>
          <w:spacing w:val="19"/>
        </w:rPr>
        <w:t xml:space="preserve"> </w:t>
      </w:r>
      <w:r>
        <w:rPr>
          <w:spacing w:val="-1"/>
        </w:rPr>
        <w:t>травм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2"/>
        </w:rPr>
        <w:t>связи</w:t>
      </w:r>
      <w:r>
        <w:rPr>
          <w:spacing w:val="20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1"/>
        </w:rPr>
        <w:t>сезонными</w:t>
      </w:r>
      <w:r>
        <w:rPr>
          <w:spacing w:val="-3"/>
        </w:rPr>
        <w:t xml:space="preserve"> </w:t>
      </w:r>
      <w:r>
        <w:rPr>
          <w:spacing w:val="-1"/>
        </w:rPr>
        <w:t>особенностями</w:t>
      </w:r>
      <w:r>
        <w:t xml:space="preserve"> </w:t>
      </w:r>
      <w:r>
        <w:rPr>
          <w:spacing w:val="-4"/>
        </w:rPr>
        <w:t>(похолодание,</w:t>
      </w:r>
      <w:r>
        <w:rPr>
          <w:spacing w:val="-1"/>
        </w:rPr>
        <w:t xml:space="preserve"> </w:t>
      </w:r>
      <w:r>
        <w:rPr>
          <w:spacing w:val="-3"/>
        </w:rPr>
        <w:t>гололед,</w:t>
      </w:r>
      <w:r>
        <w:rPr>
          <w:spacing w:val="-1"/>
        </w:rPr>
        <w:t xml:space="preserve"> </w:t>
      </w:r>
      <w:r>
        <w:t>жара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пр.)</w:t>
      </w:r>
    </w:p>
    <w:p w:rsidR="00A52AB9" w:rsidRDefault="00A52AB9" w:rsidP="00A52AB9">
      <w:pPr>
        <w:pStyle w:val="a3"/>
        <w:kinsoku w:val="0"/>
        <w:overflowPunct w:val="0"/>
        <w:ind w:left="102" w:right="115" w:firstLine="707"/>
        <w:jc w:val="both"/>
        <w:rPr>
          <w:spacing w:val="-1"/>
        </w:rPr>
        <w:sectPr w:rsidR="00A52AB9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A52AB9" w:rsidRDefault="00A52AB9" w:rsidP="00A52AB9">
      <w:pPr>
        <w:pStyle w:val="2"/>
        <w:kinsoku w:val="0"/>
        <w:overflowPunct w:val="0"/>
        <w:spacing w:before="34" w:line="319" w:lineRule="exact"/>
        <w:ind w:left="64"/>
        <w:jc w:val="center"/>
        <w:rPr>
          <w:b w:val="0"/>
          <w:bCs w:val="0"/>
          <w:i w:val="0"/>
          <w:iCs w:val="0"/>
        </w:rPr>
      </w:pPr>
      <w:r>
        <w:rPr>
          <w:spacing w:val="-71"/>
          <w:u w:val="thick"/>
        </w:rPr>
        <w:lastRenderedPageBreak/>
        <w:t xml:space="preserve"> </w:t>
      </w:r>
      <w:r>
        <w:rPr>
          <w:spacing w:val="-2"/>
          <w:u w:val="thick"/>
        </w:rPr>
        <w:t>Нежива</w:t>
      </w:r>
      <w:r>
        <w:rPr>
          <w:u w:val="thick"/>
        </w:rPr>
        <w:t>я</w:t>
      </w:r>
      <w:r>
        <w:rPr>
          <w:spacing w:val="-2"/>
          <w:u w:val="thick"/>
        </w:rPr>
        <w:t xml:space="preserve"> </w:t>
      </w:r>
      <w:r>
        <w:rPr>
          <w:u w:val="thick"/>
        </w:rPr>
        <w:t>пр</w:t>
      </w:r>
      <w:r>
        <w:rPr>
          <w:spacing w:val="-2"/>
          <w:u w:val="thick"/>
        </w:rPr>
        <w:t>ир</w:t>
      </w:r>
      <w:r>
        <w:rPr>
          <w:spacing w:val="-3"/>
          <w:u w:val="thick"/>
        </w:rPr>
        <w:t>ода</w:t>
      </w:r>
      <w:r>
        <w:rPr>
          <w:u w:val="thick"/>
        </w:rPr>
        <w:t xml:space="preserve"> </w:t>
      </w:r>
    </w:p>
    <w:p w:rsidR="00A52AB9" w:rsidRDefault="00A52AB9" w:rsidP="00A52AB9">
      <w:pPr>
        <w:pStyle w:val="a3"/>
        <w:kinsoku w:val="0"/>
        <w:overflowPunct w:val="0"/>
        <w:spacing w:line="239" w:lineRule="auto"/>
        <w:ind w:left="102" w:right="106" w:firstLine="0"/>
        <w:jc w:val="both"/>
        <w:rPr>
          <w:spacing w:val="-1"/>
        </w:rPr>
      </w:pPr>
      <w:r>
        <w:rPr>
          <w:i/>
          <w:iCs/>
        </w:rPr>
        <w:t>Солнце,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3"/>
        </w:rPr>
        <w:t>облака,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луна,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звезды.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3"/>
        </w:rPr>
        <w:t>Воздух.</w:t>
      </w:r>
      <w:r>
        <w:rPr>
          <w:i/>
          <w:iCs/>
          <w:spacing w:val="8"/>
        </w:rPr>
        <w:t xml:space="preserve"> </w:t>
      </w:r>
      <w:r>
        <w:rPr>
          <w:i/>
          <w:iCs/>
          <w:spacing w:val="-2"/>
        </w:rPr>
        <w:t>Земля: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3"/>
        </w:rPr>
        <w:t>песок,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1"/>
        </w:rPr>
        <w:t>глина,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камни</w:t>
      </w:r>
      <w:r>
        <w:rPr>
          <w:spacing w:val="-1"/>
        </w:rPr>
        <w:t>.</w:t>
      </w:r>
      <w:r>
        <w:rPr>
          <w:spacing w:val="6"/>
        </w:rPr>
        <w:t xml:space="preserve"> </w:t>
      </w:r>
      <w:r>
        <w:rPr>
          <w:i/>
          <w:iCs/>
          <w:spacing w:val="-2"/>
        </w:rPr>
        <w:t>Почва.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Вода.</w:t>
      </w:r>
      <w:r>
        <w:rPr>
          <w:i/>
          <w:iCs/>
          <w:spacing w:val="43"/>
        </w:rPr>
        <w:t xml:space="preserve"> </w:t>
      </w:r>
      <w:r>
        <w:rPr>
          <w:spacing w:val="-4"/>
        </w:rPr>
        <w:t>Узнавание</w:t>
      </w:r>
      <w:r>
        <w:rPr>
          <w:spacing w:val="54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2"/>
        </w:rPr>
        <w:t>называние</w:t>
      </w:r>
      <w:r>
        <w:rPr>
          <w:spacing w:val="56"/>
        </w:rPr>
        <w:t xml:space="preserve"> </w:t>
      </w:r>
      <w:r>
        <w:rPr>
          <w:spacing w:val="-3"/>
        </w:rPr>
        <w:t>объектов</w:t>
      </w:r>
      <w:r>
        <w:rPr>
          <w:spacing w:val="56"/>
        </w:rPr>
        <w:t xml:space="preserve"> </w:t>
      </w:r>
      <w:r>
        <w:rPr>
          <w:spacing w:val="-1"/>
        </w:rPr>
        <w:t>неживой</w:t>
      </w:r>
      <w:r>
        <w:rPr>
          <w:spacing w:val="54"/>
        </w:rPr>
        <w:t xml:space="preserve"> </w:t>
      </w:r>
      <w:r>
        <w:rPr>
          <w:spacing w:val="-2"/>
        </w:rPr>
        <w:t>природы.</w:t>
      </w:r>
      <w:r>
        <w:rPr>
          <w:spacing w:val="56"/>
        </w:rPr>
        <w:t xml:space="preserve"> </w:t>
      </w:r>
      <w:r>
        <w:rPr>
          <w:spacing w:val="-1"/>
        </w:rPr>
        <w:t>Простейшие</w:t>
      </w:r>
      <w:r>
        <w:rPr>
          <w:spacing w:val="56"/>
        </w:rPr>
        <w:t xml:space="preserve"> </w:t>
      </w:r>
      <w:r>
        <w:rPr>
          <w:spacing w:val="-1"/>
        </w:rPr>
        <w:t>признаки</w:t>
      </w:r>
      <w:r>
        <w:rPr>
          <w:spacing w:val="51"/>
        </w:rPr>
        <w:t xml:space="preserve"> </w:t>
      </w:r>
      <w:r>
        <w:rPr>
          <w:spacing w:val="-3"/>
        </w:rPr>
        <w:t>объектов</w:t>
      </w:r>
      <w:r>
        <w:rPr>
          <w:spacing w:val="65"/>
        </w:rPr>
        <w:t xml:space="preserve"> </w:t>
      </w:r>
      <w:r>
        <w:rPr>
          <w:spacing w:val="-2"/>
        </w:rPr>
        <w:t>неживой</w:t>
      </w:r>
      <w:r>
        <w:rPr>
          <w:spacing w:val="64"/>
        </w:rPr>
        <w:t xml:space="preserve"> </w:t>
      </w:r>
      <w:r>
        <w:rPr>
          <w:spacing w:val="-2"/>
        </w:rPr>
        <w:t>природы</w:t>
      </w:r>
      <w:r>
        <w:rPr>
          <w:spacing w:val="62"/>
        </w:rPr>
        <w:t xml:space="preserve"> </w:t>
      </w:r>
      <w:r>
        <w:rPr>
          <w:spacing w:val="-1"/>
        </w:rPr>
        <w:t>по</w:t>
      </w:r>
      <w:r>
        <w:rPr>
          <w:spacing w:val="66"/>
        </w:rPr>
        <w:t xml:space="preserve"> </w:t>
      </w:r>
      <w:r>
        <w:t>основным</w:t>
      </w:r>
      <w:r>
        <w:rPr>
          <w:spacing w:val="63"/>
        </w:rPr>
        <w:t xml:space="preserve"> </w:t>
      </w:r>
      <w:r>
        <w:rPr>
          <w:spacing w:val="-1"/>
        </w:rPr>
        <w:t>параметрам:</w:t>
      </w:r>
      <w:r>
        <w:rPr>
          <w:spacing w:val="66"/>
        </w:rPr>
        <w:t xml:space="preserve"> </w:t>
      </w:r>
      <w:r>
        <w:rPr>
          <w:spacing w:val="-1"/>
        </w:rPr>
        <w:t>внешний</w:t>
      </w:r>
      <w:r>
        <w:rPr>
          <w:spacing w:val="66"/>
        </w:rPr>
        <w:t xml:space="preserve"> </w:t>
      </w:r>
      <w:r>
        <w:rPr>
          <w:spacing w:val="-1"/>
        </w:rPr>
        <w:t>вид,</w:t>
      </w:r>
      <w:r>
        <w:rPr>
          <w:spacing w:val="45"/>
        </w:rPr>
        <w:t xml:space="preserve"> </w:t>
      </w:r>
      <w:r>
        <w:rPr>
          <w:spacing w:val="-1"/>
        </w:rPr>
        <w:t>наиболее</w:t>
      </w:r>
      <w:r>
        <w:rPr>
          <w:spacing w:val="38"/>
        </w:rPr>
        <w:t xml:space="preserve"> </w:t>
      </w:r>
      <w:r>
        <w:rPr>
          <w:spacing w:val="-1"/>
        </w:rPr>
        <w:t>существенные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заметные</w:t>
      </w:r>
      <w:r>
        <w:rPr>
          <w:spacing w:val="37"/>
        </w:rPr>
        <w:t xml:space="preserve"> </w:t>
      </w:r>
      <w:r>
        <w:rPr>
          <w:spacing w:val="-2"/>
        </w:rPr>
        <w:t>свойства</w:t>
      </w:r>
      <w:r>
        <w:rPr>
          <w:spacing w:val="37"/>
        </w:rPr>
        <w:t xml:space="preserve"> </w:t>
      </w:r>
      <w:r>
        <w:t>(выделяемые</w:t>
      </w:r>
      <w:r>
        <w:rPr>
          <w:spacing w:val="37"/>
        </w:rPr>
        <w:t xml:space="preserve"> </w:t>
      </w:r>
      <w:r>
        <w:rPr>
          <w:spacing w:val="-1"/>
        </w:rPr>
        <w:t>при</w:t>
      </w:r>
      <w:r>
        <w:rPr>
          <w:spacing w:val="38"/>
        </w:rPr>
        <w:t xml:space="preserve"> </w:t>
      </w:r>
      <w:r>
        <w:rPr>
          <w:spacing w:val="-4"/>
        </w:rPr>
        <w:t>наблюдении</w:t>
      </w:r>
      <w:r>
        <w:rPr>
          <w:spacing w:val="47"/>
        </w:rPr>
        <w:t xml:space="preserve"> </w:t>
      </w:r>
      <w:r>
        <w:rPr>
          <w:spacing w:val="-3"/>
        </w:rPr>
        <w:t>ребенком),</w:t>
      </w:r>
      <w:r>
        <w:rPr>
          <w:spacing w:val="34"/>
        </w:rPr>
        <w:t xml:space="preserve"> </w:t>
      </w:r>
      <w:r>
        <w:rPr>
          <w:spacing w:val="-1"/>
        </w:rPr>
        <w:t>место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2"/>
        </w:rPr>
        <w:t>природе,</w:t>
      </w:r>
      <w:r>
        <w:rPr>
          <w:spacing w:val="34"/>
        </w:rPr>
        <w:t xml:space="preserve"> </w:t>
      </w:r>
      <w:r>
        <w:rPr>
          <w:spacing w:val="-2"/>
        </w:rPr>
        <w:t>значение.</w:t>
      </w:r>
      <w:r>
        <w:rPr>
          <w:spacing w:val="32"/>
        </w:rPr>
        <w:t xml:space="preserve"> </w:t>
      </w:r>
      <w:r>
        <w:rPr>
          <w:spacing w:val="-1"/>
        </w:rPr>
        <w:t>Элементарные</w:t>
      </w:r>
      <w:r>
        <w:rPr>
          <w:spacing w:val="33"/>
        </w:rPr>
        <w:t xml:space="preserve"> </w:t>
      </w:r>
      <w:r>
        <w:rPr>
          <w:spacing w:val="-2"/>
        </w:rPr>
        <w:t>сведения</w:t>
      </w:r>
      <w:r>
        <w:rPr>
          <w:spacing w:val="35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Земле,</w:t>
      </w:r>
      <w:r>
        <w:rPr>
          <w:spacing w:val="34"/>
        </w:rPr>
        <w:t xml:space="preserve"> </w:t>
      </w:r>
      <w:r>
        <w:rPr>
          <w:spacing w:val="-3"/>
        </w:rPr>
        <w:t>как</w:t>
      </w:r>
      <w:r>
        <w:rPr>
          <w:spacing w:val="51"/>
        </w:rPr>
        <w:t xml:space="preserve"> </w:t>
      </w:r>
      <w:r>
        <w:rPr>
          <w:spacing w:val="-1"/>
        </w:rPr>
        <w:t xml:space="preserve">планете,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Солнце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звезде,</w:t>
      </w:r>
      <w:r>
        <w:rPr>
          <w:spacing w:val="-1"/>
        </w:rPr>
        <w:t xml:space="preserve"> </w:t>
      </w:r>
      <w:r>
        <w:rPr>
          <w:spacing w:val="-2"/>
        </w:rPr>
        <w:t>вокруг</w:t>
      </w:r>
      <w:r>
        <w:t xml:space="preserve"> </w:t>
      </w:r>
      <w:r>
        <w:rPr>
          <w:spacing w:val="-5"/>
        </w:rPr>
        <w:t>которой</w:t>
      </w:r>
      <w:r>
        <w:t xml:space="preserve"> в</w:t>
      </w:r>
      <w:r>
        <w:rPr>
          <w:spacing w:val="-1"/>
        </w:rPr>
        <w:t xml:space="preserve"> </w:t>
      </w:r>
      <w:r>
        <w:t>космосе</w:t>
      </w:r>
      <w:r>
        <w:rPr>
          <w:spacing w:val="-3"/>
        </w:rPr>
        <w:t xml:space="preserve"> </w:t>
      </w:r>
      <w:r>
        <w:rPr>
          <w:spacing w:val="-1"/>
        </w:rPr>
        <w:t>двигается</w:t>
      </w:r>
      <w:r>
        <w:t xml:space="preserve"> </w:t>
      </w:r>
      <w:r>
        <w:rPr>
          <w:spacing w:val="-1"/>
        </w:rPr>
        <w:t>Земля.</w:t>
      </w:r>
    </w:p>
    <w:p w:rsidR="00A52AB9" w:rsidRDefault="00A52AB9" w:rsidP="00A52AB9">
      <w:pPr>
        <w:kinsoku w:val="0"/>
        <w:overflowPunct w:val="0"/>
        <w:spacing w:before="6" w:line="260" w:lineRule="exact"/>
        <w:rPr>
          <w:sz w:val="26"/>
          <w:szCs w:val="26"/>
        </w:rPr>
      </w:pPr>
    </w:p>
    <w:p w:rsidR="00A52AB9" w:rsidRDefault="00A52AB9" w:rsidP="00A52AB9">
      <w:pPr>
        <w:kinsoku w:val="0"/>
        <w:overflowPunct w:val="0"/>
        <w:spacing w:before="6" w:line="260" w:lineRule="exact"/>
        <w:rPr>
          <w:sz w:val="26"/>
          <w:szCs w:val="26"/>
        </w:rPr>
        <w:sectPr w:rsidR="00A52AB9">
          <w:pgSz w:w="11910" w:h="16840"/>
          <w:pgMar w:top="1080" w:right="740" w:bottom="280" w:left="1600" w:header="720" w:footer="720" w:gutter="0"/>
          <w:cols w:space="720"/>
          <w:noEndnote/>
        </w:sectPr>
      </w:pPr>
    </w:p>
    <w:p w:rsidR="00A52AB9" w:rsidRDefault="00A52AB9" w:rsidP="00A52AB9">
      <w:pPr>
        <w:kinsoku w:val="0"/>
        <w:overflowPunct w:val="0"/>
        <w:spacing w:before="6" w:line="380" w:lineRule="exact"/>
        <w:rPr>
          <w:sz w:val="38"/>
          <w:szCs w:val="38"/>
        </w:rPr>
      </w:pPr>
    </w:p>
    <w:p w:rsidR="00A52AB9" w:rsidRDefault="00A52AB9" w:rsidP="00A52AB9">
      <w:pPr>
        <w:pStyle w:val="2"/>
        <w:kinsoku w:val="0"/>
        <w:overflowPunct w:val="0"/>
        <w:rPr>
          <w:b w:val="0"/>
          <w:bCs w:val="0"/>
          <w:i w:val="0"/>
          <w:iCs w:val="0"/>
        </w:rPr>
      </w:pPr>
      <w:r>
        <w:rPr>
          <w:spacing w:val="-1"/>
        </w:rPr>
        <w:t>Растения</w:t>
      </w:r>
    </w:p>
    <w:p w:rsidR="00A52AB9" w:rsidRDefault="00A52AB9" w:rsidP="00A52AB9">
      <w:pPr>
        <w:kinsoku w:val="0"/>
        <w:overflowPunct w:val="0"/>
        <w:spacing w:before="64"/>
        <w:ind w:left="810"/>
        <w:rPr>
          <w:sz w:val="28"/>
          <w:szCs w:val="28"/>
        </w:rPr>
      </w:pPr>
      <w:r>
        <w:br w:type="column"/>
      </w:r>
      <w:r>
        <w:rPr>
          <w:b/>
          <w:bCs/>
          <w:i/>
          <w:iCs/>
          <w:spacing w:val="-71"/>
          <w:sz w:val="28"/>
          <w:szCs w:val="28"/>
          <w:u w:val="thick"/>
        </w:rPr>
        <w:lastRenderedPageBreak/>
        <w:t xml:space="preserve"> </w:t>
      </w:r>
      <w:r>
        <w:rPr>
          <w:b/>
          <w:bCs/>
          <w:i/>
          <w:iCs/>
          <w:spacing w:val="-1"/>
          <w:sz w:val="28"/>
          <w:szCs w:val="28"/>
          <w:u w:val="thick"/>
        </w:rPr>
        <w:t>Жива</w:t>
      </w:r>
      <w:r>
        <w:rPr>
          <w:b/>
          <w:bCs/>
          <w:i/>
          <w:iCs/>
          <w:spacing w:val="-70"/>
          <w:sz w:val="28"/>
          <w:szCs w:val="28"/>
          <w:u w:val="thick"/>
        </w:rPr>
        <w:t xml:space="preserve"> </w:t>
      </w:r>
      <w:r>
        <w:rPr>
          <w:b/>
          <w:bCs/>
          <w:i/>
          <w:iCs/>
          <w:sz w:val="28"/>
          <w:szCs w:val="28"/>
          <w:u w:val="thick"/>
        </w:rPr>
        <w:t>я</w:t>
      </w:r>
      <w:r>
        <w:rPr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u w:val="thick"/>
        </w:rPr>
        <w:t>пр</w:t>
      </w:r>
      <w:proofErr w:type="spellEnd"/>
      <w:r>
        <w:rPr>
          <w:b/>
          <w:bCs/>
          <w:i/>
          <w:iCs/>
          <w:spacing w:val="-70"/>
          <w:sz w:val="28"/>
          <w:szCs w:val="28"/>
          <w:u w:val="thick"/>
        </w:rPr>
        <w:t xml:space="preserve"> </w:t>
      </w:r>
      <w:proofErr w:type="spellStart"/>
      <w:r>
        <w:rPr>
          <w:b/>
          <w:bCs/>
          <w:i/>
          <w:iCs/>
          <w:spacing w:val="-2"/>
          <w:sz w:val="28"/>
          <w:szCs w:val="28"/>
          <w:u w:val="thick"/>
        </w:rPr>
        <w:t>ир</w:t>
      </w:r>
      <w:proofErr w:type="spellEnd"/>
      <w:r>
        <w:rPr>
          <w:b/>
          <w:bCs/>
          <w:i/>
          <w:iCs/>
          <w:spacing w:val="-70"/>
          <w:sz w:val="28"/>
          <w:szCs w:val="28"/>
          <w:u w:val="thick"/>
        </w:rPr>
        <w:t xml:space="preserve"> </w:t>
      </w:r>
      <w:r>
        <w:rPr>
          <w:b/>
          <w:bCs/>
          <w:i/>
          <w:iCs/>
          <w:spacing w:val="-1"/>
          <w:sz w:val="28"/>
          <w:szCs w:val="28"/>
          <w:u w:val="thick"/>
        </w:rPr>
        <w:t>ода</w:t>
      </w:r>
      <w:r>
        <w:rPr>
          <w:b/>
          <w:bCs/>
          <w:i/>
          <w:iCs/>
          <w:sz w:val="28"/>
          <w:szCs w:val="28"/>
          <w:u w:val="thick"/>
        </w:rPr>
        <w:t xml:space="preserve"> </w:t>
      </w:r>
    </w:p>
    <w:p w:rsidR="00A52AB9" w:rsidRDefault="00A52AB9" w:rsidP="00A52AB9">
      <w:pPr>
        <w:kinsoku w:val="0"/>
        <w:overflowPunct w:val="0"/>
        <w:spacing w:before="64"/>
        <w:ind w:left="810"/>
        <w:rPr>
          <w:sz w:val="28"/>
          <w:szCs w:val="28"/>
        </w:rPr>
        <w:sectPr w:rsidR="00A52AB9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2046" w:space="971"/>
            <w:col w:w="6553"/>
          </w:cols>
          <w:noEndnote/>
        </w:sectPr>
      </w:pPr>
    </w:p>
    <w:p w:rsidR="00A52AB9" w:rsidRDefault="00A52AB9" w:rsidP="00A52AB9">
      <w:pPr>
        <w:pStyle w:val="a3"/>
        <w:kinsoku w:val="0"/>
        <w:overflowPunct w:val="0"/>
        <w:spacing w:line="239" w:lineRule="auto"/>
        <w:ind w:left="102" w:right="109" w:firstLine="707"/>
        <w:jc w:val="both"/>
      </w:pPr>
      <w:r>
        <w:rPr>
          <w:i/>
          <w:iCs/>
          <w:spacing w:val="-2"/>
        </w:rPr>
        <w:lastRenderedPageBreak/>
        <w:t>Растения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3"/>
        </w:rPr>
        <w:t>культурные.</w:t>
      </w:r>
      <w:r>
        <w:rPr>
          <w:i/>
          <w:iCs/>
          <w:spacing w:val="7"/>
        </w:rPr>
        <w:t xml:space="preserve"> </w:t>
      </w:r>
      <w:r>
        <w:rPr>
          <w:spacing w:val="-1"/>
        </w:rPr>
        <w:t>Овощи.</w:t>
      </w:r>
      <w:r>
        <w:rPr>
          <w:spacing w:val="6"/>
        </w:rPr>
        <w:t xml:space="preserve"> </w:t>
      </w:r>
      <w:r>
        <w:rPr>
          <w:spacing w:val="-2"/>
        </w:rPr>
        <w:t>Фрукты.</w:t>
      </w:r>
      <w:r>
        <w:rPr>
          <w:spacing w:val="7"/>
        </w:rPr>
        <w:t xml:space="preserve"> </w:t>
      </w:r>
      <w:r>
        <w:rPr>
          <w:spacing w:val="-3"/>
        </w:rPr>
        <w:t>Ягоды.</w:t>
      </w:r>
      <w:r>
        <w:rPr>
          <w:spacing w:val="5"/>
        </w:rPr>
        <w:t xml:space="preserve"> </w:t>
      </w:r>
      <w:r>
        <w:rPr>
          <w:spacing w:val="-3"/>
        </w:rPr>
        <w:t>Арбуз,</w:t>
      </w:r>
      <w:r>
        <w:rPr>
          <w:spacing w:val="4"/>
        </w:rPr>
        <w:t xml:space="preserve"> </w:t>
      </w:r>
      <w:r>
        <w:rPr>
          <w:spacing w:val="-1"/>
        </w:rPr>
        <w:t>дыня,</w:t>
      </w:r>
      <w:r>
        <w:rPr>
          <w:spacing w:val="6"/>
        </w:rPr>
        <w:t xml:space="preserve"> </w:t>
      </w:r>
      <w:r>
        <w:rPr>
          <w:spacing w:val="-2"/>
        </w:rPr>
        <w:t>тыква.</w:t>
      </w:r>
      <w:r>
        <w:rPr>
          <w:spacing w:val="23"/>
        </w:rPr>
        <w:t xml:space="preserve"> </w:t>
      </w:r>
      <w:r>
        <w:rPr>
          <w:spacing w:val="-1"/>
        </w:rPr>
        <w:t>Зерновые</w:t>
      </w:r>
      <w:r>
        <w:rPr>
          <w:spacing w:val="40"/>
        </w:rPr>
        <w:t xml:space="preserve"> </w:t>
      </w:r>
      <w:r>
        <w:rPr>
          <w:spacing w:val="-5"/>
        </w:rPr>
        <w:t>культуры.</w:t>
      </w:r>
      <w:r>
        <w:rPr>
          <w:spacing w:val="39"/>
        </w:rPr>
        <w:t xml:space="preserve"> </w:t>
      </w:r>
      <w:r>
        <w:rPr>
          <w:spacing w:val="-1"/>
        </w:rPr>
        <w:t>Внешний</w:t>
      </w:r>
      <w:r>
        <w:rPr>
          <w:spacing w:val="40"/>
        </w:rPr>
        <w:t xml:space="preserve"> </w:t>
      </w:r>
      <w:r>
        <w:rPr>
          <w:spacing w:val="-1"/>
        </w:rPr>
        <w:t>вид,</w:t>
      </w:r>
      <w:r>
        <w:rPr>
          <w:spacing w:val="39"/>
        </w:rPr>
        <w:t xml:space="preserve"> </w:t>
      </w:r>
      <w:r>
        <w:rPr>
          <w:spacing w:val="-1"/>
        </w:rPr>
        <w:t>место</w:t>
      </w:r>
      <w:r>
        <w:rPr>
          <w:spacing w:val="40"/>
        </w:rPr>
        <w:t xml:space="preserve"> </w:t>
      </w:r>
      <w:r>
        <w:rPr>
          <w:spacing w:val="-1"/>
        </w:rPr>
        <w:t>произрастания,</w:t>
      </w:r>
      <w:r>
        <w:rPr>
          <w:spacing w:val="39"/>
        </w:rPr>
        <w:t xml:space="preserve"> </w:t>
      </w:r>
      <w:r>
        <w:rPr>
          <w:spacing w:val="-2"/>
        </w:rPr>
        <w:t>использование.</w:t>
      </w:r>
      <w:r>
        <w:rPr>
          <w:spacing w:val="59"/>
        </w:rPr>
        <w:t xml:space="preserve"> </w:t>
      </w:r>
      <w:r>
        <w:t>Зн</w:t>
      </w:r>
      <w:r>
        <w:rPr>
          <w:spacing w:val="-12"/>
        </w:rPr>
        <w:t>а</w:t>
      </w:r>
      <w:r>
        <w:rPr>
          <w:spacing w:val="-2"/>
        </w:rPr>
        <w:t>ч</w:t>
      </w:r>
      <w:r>
        <w:t>е</w:t>
      </w:r>
      <w:r>
        <w:rPr>
          <w:spacing w:val="-2"/>
        </w:rPr>
        <w:t>н</w:t>
      </w:r>
      <w:r>
        <w:t>ие для</w:t>
      </w:r>
      <w:r>
        <w:rPr>
          <w:spacing w:val="-3"/>
        </w:rPr>
        <w:t xml:space="preserve"> </w:t>
      </w:r>
      <w:r>
        <w:t>ж</w:t>
      </w:r>
      <w:r>
        <w:rPr>
          <w:spacing w:val="1"/>
        </w:rPr>
        <w:t>и</w:t>
      </w:r>
      <w:r>
        <w:rPr>
          <w:spacing w:val="-3"/>
        </w:rPr>
        <w:t>з</w:t>
      </w:r>
      <w:r>
        <w:t>ни</w:t>
      </w:r>
      <w:r>
        <w:rPr>
          <w:spacing w:val="-2"/>
        </w:rPr>
        <w:t xml:space="preserve"> </w:t>
      </w:r>
      <w:r>
        <w:t>че</w:t>
      </w:r>
      <w:r>
        <w:rPr>
          <w:spacing w:val="-2"/>
        </w:rPr>
        <w:t>л</w:t>
      </w:r>
      <w:r>
        <w:t>о</w:t>
      </w:r>
      <w:r>
        <w:rPr>
          <w:spacing w:val="-3"/>
        </w:rPr>
        <w:t>в</w:t>
      </w:r>
      <w:r>
        <w:t>е</w:t>
      </w:r>
      <w:r>
        <w:rPr>
          <w:spacing w:val="-5"/>
        </w:rPr>
        <w:t>к</w:t>
      </w:r>
      <w:r>
        <w:t>а.</w:t>
      </w:r>
      <w:r>
        <w:rPr>
          <w:spacing w:val="-1"/>
        </w:rPr>
        <w:t xml:space="preserve"> </w:t>
      </w:r>
      <w:r>
        <w:rPr>
          <w:spacing w:val="-27"/>
        </w:rPr>
        <w:t>У</w:t>
      </w:r>
      <w:r>
        <w:t>п</w:t>
      </w:r>
      <w:r>
        <w:rPr>
          <w:spacing w:val="-4"/>
        </w:rPr>
        <w:t>о</w:t>
      </w:r>
      <w:r>
        <w:rPr>
          <w:spacing w:val="1"/>
        </w:rPr>
        <w:t>т</w:t>
      </w:r>
      <w:r>
        <w:t>р</w:t>
      </w:r>
      <w:r>
        <w:rPr>
          <w:spacing w:val="-3"/>
        </w:rPr>
        <w:t>е</w:t>
      </w:r>
      <w:r>
        <w:rPr>
          <w:spacing w:val="-7"/>
        </w:rPr>
        <w:t>б</w:t>
      </w:r>
      <w:r>
        <w:rPr>
          <w:spacing w:val="-4"/>
        </w:rPr>
        <w:t>л</w:t>
      </w:r>
      <w:r>
        <w:t>ен</w:t>
      </w:r>
      <w:r>
        <w:rPr>
          <w:spacing w:val="-2"/>
        </w:rPr>
        <w:t>и</w:t>
      </w:r>
      <w:r>
        <w:t>е в</w:t>
      </w:r>
      <w:r>
        <w:rPr>
          <w:spacing w:val="-1"/>
        </w:rPr>
        <w:t xml:space="preserve"> </w:t>
      </w:r>
      <w:r>
        <w:t>п</w:t>
      </w:r>
      <w:r>
        <w:rPr>
          <w:spacing w:val="1"/>
        </w:rPr>
        <w:t>и</w:t>
      </w:r>
      <w:r>
        <w:t>щ</w:t>
      </w:r>
      <w:r>
        <w:rPr>
          <w:spacing w:val="-33"/>
        </w:rPr>
        <w:t>у</w:t>
      </w:r>
      <w:r>
        <w:t>.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right="109" w:firstLine="707"/>
        <w:jc w:val="both"/>
        <w:rPr>
          <w:spacing w:val="-3"/>
        </w:rPr>
      </w:pPr>
      <w:r>
        <w:rPr>
          <w:i/>
          <w:iCs/>
          <w:spacing w:val="-2"/>
        </w:rPr>
        <w:t>Растения</w:t>
      </w:r>
      <w:r>
        <w:rPr>
          <w:i/>
          <w:iCs/>
          <w:spacing w:val="56"/>
        </w:rPr>
        <w:t xml:space="preserve"> </w:t>
      </w:r>
      <w:r>
        <w:rPr>
          <w:i/>
          <w:iCs/>
          <w:spacing w:val="-3"/>
        </w:rPr>
        <w:t>комнатные.</w:t>
      </w:r>
      <w:r>
        <w:rPr>
          <w:i/>
          <w:iCs/>
          <w:spacing w:val="60"/>
        </w:rPr>
        <w:t xml:space="preserve"> </w:t>
      </w:r>
      <w:r>
        <w:rPr>
          <w:spacing w:val="-1"/>
        </w:rPr>
        <w:t>Название.</w:t>
      </w:r>
      <w:r>
        <w:rPr>
          <w:spacing w:val="58"/>
        </w:rPr>
        <w:t xml:space="preserve"> </w:t>
      </w:r>
      <w:r>
        <w:rPr>
          <w:spacing w:val="-1"/>
        </w:rPr>
        <w:t>Внешнее</w:t>
      </w:r>
      <w:r>
        <w:rPr>
          <w:spacing w:val="56"/>
        </w:rPr>
        <w:t xml:space="preserve"> </w:t>
      </w:r>
      <w:r>
        <w:rPr>
          <w:spacing w:val="-1"/>
        </w:rPr>
        <w:t>строение</w:t>
      </w:r>
      <w:r>
        <w:rPr>
          <w:spacing w:val="59"/>
        </w:rPr>
        <w:t xml:space="preserve"> </w:t>
      </w:r>
      <w:r>
        <w:rPr>
          <w:spacing w:val="-3"/>
        </w:rPr>
        <w:t>(корень,</w:t>
      </w:r>
      <w:r>
        <w:rPr>
          <w:spacing w:val="58"/>
        </w:rPr>
        <w:t xml:space="preserve"> </w:t>
      </w:r>
      <w:r>
        <w:rPr>
          <w:spacing w:val="-1"/>
        </w:rPr>
        <w:t>стебель,</w:t>
      </w:r>
      <w:r>
        <w:rPr>
          <w:spacing w:val="33"/>
        </w:rPr>
        <w:t xml:space="preserve"> </w:t>
      </w:r>
      <w:r>
        <w:rPr>
          <w:spacing w:val="-1"/>
        </w:rPr>
        <w:t>л</w:t>
      </w:r>
      <w:r>
        <w:t>ист).</w:t>
      </w:r>
      <w:r>
        <w:rPr>
          <w:spacing w:val="22"/>
        </w:rPr>
        <w:t xml:space="preserve"> </w:t>
      </w:r>
      <w:r>
        <w:rPr>
          <w:spacing w:val="-31"/>
        </w:rPr>
        <w:t>У</w:t>
      </w:r>
      <w:r>
        <w:rPr>
          <w:spacing w:val="-11"/>
        </w:rPr>
        <w:t>х</w:t>
      </w:r>
      <w:r>
        <w:rPr>
          <w:spacing w:val="-6"/>
        </w:rPr>
        <w:t>о</w:t>
      </w:r>
      <w:r>
        <w:t>д.</w:t>
      </w:r>
      <w:r>
        <w:rPr>
          <w:spacing w:val="23"/>
        </w:rPr>
        <w:t xml:space="preserve"> </w:t>
      </w:r>
      <w:r>
        <w:rPr>
          <w:i/>
          <w:iCs/>
          <w:spacing w:val="-14"/>
        </w:rPr>
        <w:t>Р</w:t>
      </w:r>
      <w:r>
        <w:rPr>
          <w:i/>
          <w:iCs/>
        </w:rPr>
        <w:t>ас</w:t>
      </w:r>
      <w:r>
        <w:rPr>
          <w:i/>
          <w:iCs/>
          <w:spacing w:val="-2"/>
        </w:rPr>
        <w:t>т</w:t>
      </w:r>
      <w:r>
        <w:rPr>
          <w:i/>
          <w:iCs/>
          <w:spacing w:val="-3"/>
        </w:rPr>
        <w:t>е</w:t>
      </w:r>
      <w:r>
        <w:rPr>
          <w:i/>
          <w:iCs/>
        </w:rPr>
        <w:t>ния</w:t>
      </w:r>
      <w:r>
        <w:rPr>
          <w:i/>
          <w:iCs/>
          <w:spacing w:val="22"/>
        </w:rPr>
        <w:t xml:space="preserve"> </w:t>
      </w:r>
      <w:r>
        <w:rPr>
          <w:i/>
          <w:iCs/>
        </w:rPr>
        <w:t>д</w:t>
      </w:r>
      <w:r>
        <w:rPr>
          <w:i/>
          <w:iCs/>
          <w:spacing w:val="-2"/>
        </w:rPr>
        <w:t>и</w:t>
      </w:r>
      <w:r>
        <w:rPr>
          <w:i/>
          <w:iCs/>
          <w:spacing w:val="-12"/>
        </w:rPr>
        <w:t>к</w:t>
      </w:r>
      <w:r>
        <w:rPr>
          <w:i/>
          <w:iCs/>
        </w:rPr>
        <w:t>о</w:t>
      </w:r>
      <w:r>
        <w:rPr>
          <w:i/>
          <w:iCs/>
          <w:spacing w:val="-2"/>
        </w:rPr>
        <w:t>р</w:t>
      </w:r>
      <w:r>
        <w:rPr>
          <w:i/>
          <w:iCs/>
        </w:rPr>
        <w:t>ас</w:t>
      </w:r>
      <w:r>
        <w:rPr>
          <w:i/>
          <w:iCs/>
          <w:spacing w:val="-9"/>
        </w:rPr>
        <w:t>т</w:t>
      </w:r>
      <w:r>
        <w:rPr>
          <w:i/>
          <w:iCs/>
        </w:rPr>
        <w:t>ущ</w:t>
      </w:r>
      <w:r>
        <w:rPr>
          <w:i/>
          <w:iCs/>
          <w:spacing w:val="-2"/>
        </w:rPr>
        <w:t>и</w:t>
      </w:r>
      <w:r>
        <w:rPr>
          <w:i/>
          <w:iCs/>
        </w:rPr>
        <w:t>е.</w:t>
      </w:r>
      <w:r>
        <w:rPr>
          <w:i/>
          <w:iCs/>
          <w:spacing w:val="23"/>
        </w:rPr>
        <w:t xml:space="preserve"> </w:t>
      </w:r>
      <w:r>
        <w:rPr>
          <w:spacing w:val="2"/>
        </w:rPr>
        <w:t>Д</w:t>
      </w:r>
      <w:r>
        <w:t>е</w:t>
      </w:r>
      <w:r>
        <w:rPr>
          <w:spacing w:val="1"/>
        </w:rPr>
        <w:t>р</w:t>
      </w:r>
      <w:r>
        <w:t>ев</w:t>
      </w:r>
      <w:r>
        <w:rPr>
          <w:spacing w:val="-2"/>
        </w:rPr>
        <w:t>ь</w:t>
      </w:r>
      <w:r>
        <w:t>я.</w:t>
      </w:r>
      <w:r>
        <w:rPr>
          <w:spacing w:val="22"/>
        </w:rPr>
        <w:t xml:space="preserve"> </w:t>
      </w:r>
      <w:r>
        <w:rPr>
          <w:spacing w:val="-22"/>
        </w:rPr>
        <w:t>К</w:t>
      </w:r>
      <w:r>
        <w:rPr>
          <w:spacing w:val="-4"/>
        </w:rPr>
        <w:t>у</w:t>
      </w:r>
      <w:r>
        <w:t>с</w:t>
      </w:r>
      <w:r>
        <w:rPr>
          <w:spacing w:val="1"/>
        </w:rPr>
        <w:t>т</w:t>
      </w:r>
      <w:r>
        <w:t>а</w:t>
      </w:r>
      <w:r>
        <w:rPr>
          <w:spacing w:val="1"/>
        </w:rPr>
        <w:t>р</w:t>
      </w:r>
      <w:r>
        <w:t>ник</w:t>
      </w:r>
      <w:r>
        <w:rPr>
          <w:spacing w:val="1"/>
        </w:rPr>
        <w:t>и</w:t>
      </w:r>
      <w:r>
        <w:t>.</w:t>
      </w:r>
      <w:r>
        <w:rPr>
          <w:spacing w:val="22"/>
        </w:rPr>
        <w:t xml:space="preserve"> </w:t>
      </w:r>
      <w:r>
        <w:rPr>
          <w:spacing w:val="-14"/>
        </w:rPr>
        <w:t>Т</w:t>
      </w:r>
      <w:r>
        <w:t>ра</w:t>
      </w:r>
      <w:r>
        <w:rPr>
          <w:spacing w:val="-6"/>
        </w:rPr>
        <w:t>в</w:t>
      </w:r>
      <w:r>
        <w:t>я</w:t>
      </w:r>
      <w:r>
        <w:rPr>
          <w:spacing w:val="-2"/>
        </w:rPr>
        <w:t>н</w:t>
      </w:r>
      <w:r>
        <w:t>ис</w:t>
      </w:r>
      <w:r>
        <w:rPr>
          <w:spacing w:val="-3"/>
        </w:rPr>
        <w:t>т</w:t>
      </w:r>
      <w:r>
        <w:t xml:space="preserve">ые </w:t>
      </w:r>
      <w:r>
        <w:rPr>
          <w:spacing w:val="-1"/>
        </w:rPr>
        <w:t>растения.</w:t>
      </w:r>
      <w:r>
        <w:rPr>
          <w:spacing w:val="70"/>
        </w:rPr>
        <w:t xml:space="preserve"> </w:t>
      </w:r>
      <w:r>
        <w:rPr>
          <w:spacing w:val="-1"/>
        </w:rPr>
        <w:t>Корень,</w:t>
      </w:r>
      <w:r>
        <w:rPr>
          <w:spacing w:val="67"/>
        </w:rPr>
        <w:t xml:space="preserve"> </w:t>
      </w:r>
      <w:r>
        <w:rPr>
          <w:spacing w:val="-1"/>
        </w:rPr>
        <w:t>стебель,</w:t>
      </w:r>
      <w:r>
        <w:t xml:space="preserve"> </w:t>
      </w:r>
      <w:r>
        <w:rPr>
          <w:spacing w:val="-5"/>
        </w:rPr>
        <w:t>лист,</w:t>
      </w:r>
      <w:r>
        <w:rPr>
          <w:spacing w:val="67"/>
        </w:rPr>
        <w:t xml:space="preserve"> </w:t>
      </w:r>
      <w:r>
        <w:rPr>
          <w:spacing w:val="-2"/>
        </w:rPr>
        <w:t>цветок,</w:t>
      </w:r>
      <w:r>
        <w:t xml:space="preserve"> </w:t>
      </w:r>
      <w:r>
        <w:rPr>
          <w:spacing w:val="-3"/>
        </w:rPr>
        <w:t>плод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1"/>
        </w:rPr>
        <w:t>семена.</w:t>
      </w:r>
      <w:r>
        <w:rPr>
          <w:spacing w:val="68"/>
        </w:rPr>
        <w:t xml:space="preserve"> </w:t>
      </w:r>
      <w:r>
        <w:rPr>
          <w:spacing w:val="-1"/>
        </w:rPr>
        <w:t>Первичные</w:t>
      </w:r>
      <w:r>
        <w:rPr>
          <w:spacing w:val="49"/>
        </w:rPr>
        <w:t xml:space="preserve"> </w:t>
      </w:r>
      <w:r>
        <w:rPr>
          <w:spacing w:val="-1"/>
        </w:rPr>
        <w:t>представление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способах</w:t>
      </w:r>
      <w:r>
        <w:rPr>
          <w:spacing w:val="11"/>
        </w:rPr>
        <w:t xml:space="preserve"> </w:t>
      </w:r>
      <w:r>
        <w:rPr>
          <w:spacing w:val="-2"/>
        </w:rPr>
        <w:t>размножения.</w:t>
      </w:r>
      <w:r>
        <w:rPr>
          <w:spacing w:val="10"/>
        </w:rPr>
        <w:t xml:space="preserve"> </w:t>
      </w:r>
      <w:r>
        <w:rPr>
          <w:spacing w:val="-1"/>
        </w:rPr>
        <w:t>Развитие</w:t>
      </w:r>
      <w:r>
        <w:rPr>
          <w:spacing w:val="11"/>
        </w:rPr>
        <w:t xml:space="preserve"> </w:t>
      </w:r>
      <w:r>
        <w:rPr>
          <w:spacing w:val="-1"/>
        </w:rPr>
        <w:t>растение</w:t>
      </w:r>
      <w:r>
        <w:rPr>
          <w:spacing w:val="11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rPr>
          <w:spacing w:val="-1"/>
        </w:rPr>
        <w:t>семени</w:t>
      </w:r>
      <w:r>
        <w:rPr>
          <w:spacing w:val="11"/>
        </w:rPr>
        <w:t xml:space="preserve"> </w:t>
      </w:r>
      <w:r>
        <w:rPr>
          <w:spacing w:val="-1"/>
        </w:rPr>
        <w:t>на</w:t>
      </w:r>
      <w:r>
        <w:rPr>
          <w:spacing w:val="29"/>
        </w:rPr>
        <w:t xml:space="preserve"> </w:t>
      </w:r>
      <w:r>
        <w:rPr>
          <w:spacing w:val="-1"/>
        </w:rPr>
        <w:t>примере</w:t>
      </w:r>
      <w:r>
        <w:rPr>
          <w:spacing w:val="27"/>
        </w:rPr>
        <w:t xml:space="preserve"> </w:t>
      </w:r>
      <w:r>
        <w:rPr>
          <w:spacing w:val="-4"/>
        </w:rPr>
        <w:t>гороха</w:t>
      </w:r>
      <w:r>
        <w:rPr>
          <w:spacing w:val="25"/>
        </w:rPr>
        <w:t xml:space="preserve"> </w:t>
      </w:r>
      <w:r>
        <w:rPr>
          <w:spacing w:val="-1"/>
        </w:rPr>
        <w:t>или</w:t>
      </w:r>
      <w:r>
        <w:rPr>
          <w:spacing w:val="27"/>
        </w:rPr>
        <w:t xml:space="preserve"> </w:t>
      </w:r>
      <w:r>
        <w:rPr>
          <w:spacing w:val="-1"/>
        </w:rPr>
        <w:t>фасоли.</w:t>
      </w:r>
      <w:r>
        <w:rPr>
          <w:spacing w:val="24"/>
        </w:rPr>
        <w:t xml:space="preserve"> </w:t>
      </w:r>
      <w:r>
        <w:rPr>
          <w:spacing w:val="-3"/>
        </w:rPr>
        <w:t>Значение</w:t>
      </w:r>
      <w:r>
        <w:rPr>
          <w:spacing w:val="25"/>
        </w:rPr>
        <w:t xml:space="preserve"> </w:t>
      </w:r>
      <w:r>
        <w:rPr>
          <w:spacing w:val="-1"/>
        </w:rPr>
        <w:t>растений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2"/>
        </w:rPr>
        <w:t>природе.</w:t>
      </w:r>
      <w:r>
        <w:rPr>
          <w:spacing w:val="26"/>
        </w:rPr>
        <w:t xml:space="preserve"> </w:t>
      </w:r>
      <w:r>
        <w:rPr>
          <w:spacing w:val="-2"/>
        </w:rPr>
        <w:t>Охрана,</w:t>
      </w:r>
      <w:r>
        <w:rPr>
          <w:spacing w:val="39"/>
        </w:rPr>
        <w:t xml:space="preserve"> </w:t>
      </w:r>
      <w:r>
        <w:rPr>
          <w:spacing w:val="-2"/>
        </w:rPr>
        <w:t>использование</w:t>
      </w:r>
      <w:r>
        <w:rPr>
          <w:spacing w:val="-3"/>
        </w:rPr>
        <w:t xml:space="preserve"> человеком.</w:t>
      </w:r>
    </w:p>
    <w:p w:rsidR="00A52AB9" w:rsidRDefault="00A52AB9" w:rsidP="00A52AB9">
      <w:pPr>
        <w:pStyle w:val="2"/>
        <w:kinsoku w:val="0"/>
        <w:overflowPunct w:val="0"/>
        <w:spacing w:before="7" w:line="319" w:lineRule="exact"/>
        <w:ind w:right="117"/>
        <w:rPr>
          <w:b w:val="0"/>
          <w:bCs w:val="0"/>
          <w:i w:val="0"/>
          <w:iCs w:val="0"/>
        </w:rPr>
      </w:pPr>
      <w:r>
        <w:rPr>
          <w:spacing w:val="-1"/>
        </w:rPr>
        <w:t>Грибы</w:t>
      </w:r>
    </w:p>
    <w:p w:rsidR="00A52AB9" w:rsidRDefault="00A52AB9" w:rsidP="00A52AB9">
      <w:pPr>
        <w:pStyle w:val="a3"/>
        <w:kinsoku w:val="0"/>
        <w:overflowPunct w:val="0"/>
        <w:spacing w:before="1" w:line="322" w:lineRule="exact"/>
        <w:ind w:left="102" w:right="113" w:firstLine="707"/>
        <w:jc w:val="both"/>
        <w:rPr>
          <w:spacing w:val="-1"/>
        </w:rPr>
      </w:pPr>
      <w:r>
        <w:rPr>
          <w:spacing w:val="-1"/>
        </w:rPr>
        <w:t>Шляпочные</w:t>
      </w:r>
      <w:r>
        <w:rPr>
          <w:spacing w:val="37"/>
        </w:rPr>
        <w:t xml:space="preserve"> </w:t>
      </w:r>
      <w:r>
        <w:rPr>
          <w:spacing w:val="-2"/>
        </w:rPr>
        <w:t>грибы:</w:t>
      </w:r>
      <w:r>
        <w:rPr>
          <w:spacing w:val="36"/>
        </w:rPr>
        <w:t xml:space="preserve"> </w:t>
      </w:r>
      <w:r>
        <w:rPr>
          <w:spacing w:val="-1"/>
        </w:rPr>
        <w:t>съедобные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rPr>
          <w:spacing w:val="-1"/>
        </w:rPr>
        <w:t>съедобные.</w:t>
      </w:r>
      <w:r>
        <w:rPr>
          <w:spacing w:val="37"/>
        </w:rPr>
        <w:t xml:space="preserve"> </w:t>
      </w:r>
      <w:r>
        <w:rPr>
          <w:spacing w:val="-1"/>
        </w:rPr>
        <w:t>Название.</w:t>
      </w:r>
      <w:r>
        <w:rPr>
          <w:spacing w:val="35"/>
        </w:rPr>
        <w:t xml:space="preserve"> </w:t>
      </w:r>
      <w:r>
        <w:t>Место</w:t>
      </w:r>
      <w:r>
        <w:rPr>
          <w:spacing w:val="36"/>
        </w:rPr>
        <w:t xml:space="preserve"> </w:t>
      </w:r>
      <w:r>
        <w:rPr>
          <w:spacing w:val="-1"/>
        </w:rPr>
        <w:t>про-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израстания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2"/>
        </w:rPr>
        <w:t>Внешний</w:t>
      </w:r>
      <w:r>
        <w:t xml:space="preserve"> </w:t>
      </w:r>
      <w:r>
        <w:rPr>
          <w:spacing w:val="-1"/>
        </w:rPr>
        <w:t>вид.</w:t>
      </w:r>
      <w:r>
        <w:rPr>
          <w:spacing w:val="-4"/>
        </w:rPr>
        <w:t xml:space="preserve"> </w:t>
      </w:r>
      <w:r>
        <w:rPr>
          <w:spacing w:val="-1"/>
        </w:rPr>
        <w:t>Значение</w:t>
      </w:r>
      <w:r>
        <w:t xml:space="preserve"> в</w:t>
      </w:r>
      <w:r>
        <w:rPr>
          <w:spacing w:val="-1"/>
        </w:rPr>
        <w:t xml:space="preserve"> природе. Использование</w:t>
      </w:r>
      <w:r>
        <w:t xml:space="preserve"> </w:t>
      </w:r>
      <w:r>
        <w:rPr>
          <w:spacing w:val="-1"/>
        </w:rPr>
        <w:t>человеком.</w:t>
      </w:r>
    </w:p>
    <w:p w:rsidR="00A52AB9" w:rsidRDefault="00A52AB9" w:rsidP="00A52AB9">
      <w:pPr>
        <w:pStyle w:val="2"/>
        <w:kinsoku w:val="0"/>
        <w:overflowPunct w:val="0"/>
        <w:spacing w:before="3" w:line="318" w:lineRule="exact"/>
        <w:ind w:right="117"/>
        <w:rPr>
          <w:b w:val="0"/>
          <w:bCs w:val="0"/>
          <w:i w:val="0"/>
          <w:iCs w:val="0"/>
        </w:rPr>
      </w:pPr>
      <w:r>
        <w:rPr>
          <w:spacing w:val="-1"/>
        </w:rPr>
        <w:t>Животные</w:t>
      </w:r>
    </w:p>
    <w:p w:rsidR="00A52AB9" w:rsidRDefault="00A52AB9" w:rsidP="00A52AB9">
      <w:pPr>
        <w:pStyle w:val="a3"/>
        <w:kinsoku w:val="0"/>
        <w:overflowPunct w:val="0"/>
        <w:ind w:left="102" w:right="110" w:firstLine="707"/>
        <w:jc w:val="both"/>
        <w:rPr>
          <w:spacing w:val="-2"/>
        </w:rPr>
      </w:pPr>
      <w:r>
        <w:rPr>
          <w:i/>
          <w:iCs/>
          <w:spacing w:val="-1"/>
        </w:rPr>
        <w:t>Животные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2"/>
        </w:rPr>
        <w:t>домашние.</w:t>
      </w:r>
      <w:r>
        <w:rPr>
          <w:i/>
          <w:iCs/>
          <w:spacing w:val="27"/>
        </w:rPr>
        <w:t xml:space="preserve"> </w:t>
      </w:r>
      <w:r>
        <w:rPr>
          <w:spacing w:val="-1"/>
        </w:rPr>
        <w:t>Звери.</w:t>
      </w:r>
      <w:r>
        <w:rPr>
          <w:spacing w:val="25"/>
        </w:rPr>
        <w:t xml:space="preserve"> </w:t>
      </w:r>
      <w:r>
        <w:rPr>
          <w:spacing w:val="-1"/>
        </w:rPr>
        <w:t>Птицы.</w:t>
      </w:r>
      <w:r>
        <w:rPr>
          <w:spacing w:val="22"/>
        </w:rPr>
        <w:t xml:space="preserve"> </w:t>
      </w:r>
      <w:r>
        <w:rPr>
          <w:spacing w:val="-1"/>
        </w:rPr>
        <w:t>Названия.</w:t>
      </w:r>
      <w:r>
        <w:rPr>
          <w:spacing w:val="25"/>
        </w:rPr>
        <w:t xml:space="preserve"> </w:t>
      </w:r>
      <w:r>
        <w:rPr>
          <w:spacing w:val="-1"/>
        </w:rPr>
        <w:t>Внешнее</w:t>
      </w:r>
      <w:r>
        <w:rPr>
          <w:spacing w:val="25"/>
        </w:rPr>
        <w:t xml:space="preserve"> </w:t>
      </w:r>
      <w:r>
        <w:rPr>
          <w:spacing w:val="-1"/>
        </w:rPr>
        <w:t>строение:</w:t>
      </w:r>
      <w:r>
        <w:rPr>
          <w:spacing w:val="45"/>
        </w:rPr>
        <w:t xml:space="preserve"> </w:t>
      </w:r>
      <w:r>
        <w:t>части</w:t>
      </w:r>
      <w:r>
        <w:rPr>
          <w:spacing w:val="31"/>
        </w:rPr>
        <w:t xml:space="preserve"> </w:t>
      </w:r>
      <w:r>
        <w:t>те</w:t>
      </w:r>
      <w:r>
        <w:rPr>
          <w:spacing w:val="-2"/>
        </w:rPr>
        <w:t>л</w:t>
      </w:r>
      <w:r>
        <w:t>а.</w:t>
      </w:r>
      <w:r>
        <w:rPr>
          <w:spacing w:val="32"/>
        </w:rPr>
        <w:t xml:space="preserve"> </w:t>
      </w:r>
      <w:r>
        <w:rPr>
          <w:spacing w:val="-34"/>
        </w:rPr>
        <w:t>У</w:t>
      </w:r>
      <w:r>
        <w:t>с</w:t>
      </w:r>
      <w:r>
        <w:rPr>
          <w:spacing w:val="-4"/>
        </w:rPr>
        <w:t>л</w:t>
      </w:r>
      <w:r>
        <w:t>ов</w:t>
      </w:r>
      <w:r>
        <w:rPr>
          <w:spacing w:val="-2"/>
        </w:rPr>
        <w:t>и</w:t>
      </w:r>
      <w:r>
        <w:t>я</w:t>
      </w:r>
      <w:r>
        <w:rPr>
          <w:spacing w:val="31"/>
        </w:rPr>
        <w:t xml:space="preserve"> </w:t>
      </w:r>
      <w:r>
        <w:rPr>
          <w:spacing w:val="-2"/>
        </w:rPr>
        <w:t>о</w:t>
      </w:r>
      <w:r>
        <w:t>би</w:t>
      </w:r>
      <w:r>
        <w:rPr>
          <w:spacing w:val="1"/>
        </w:rPr>
        <w:t>т</w:t>
      </w:r>
      <w:r>
        <w:t>а</w:t>
      </w:r>
      <w:r>
        <w:rPr>
          <w:spacing w:val="-2"/>
        </w:rPr>
        <w:t>н</w:t>
      </w:r>
      <w:r>
        <w:t>ия,</w:t>
      </w:r>
      <w:r>
        <w:rPr>
          <w:spacing w:val="30"/>
        </w:rPr>
        <w:t xml:space="preserve"> </w:t>
      </w:r>
      <w:r>
        <w:t>чем</w:t>
      </w:r>
      <w:r>
        <w:rPr>
          <w:spacing w:val="30"/>
        </w:rPr>
        <w:t xml:space="preserve"> </w:t>
      </w:r>
      <w:r>
        <w:rPr>
          <w:spacing w:val="-15"/>
        </w:rPr>
        <w:t>к</w:t>
      </w:r>
      <w:r>
        <w:rPr>
          <w:spacing w:val="-2"/>
        </w:rPr>
        <w:t>о</w:t>
      </w:r>
      <w:r>
        <w:rPr>
          <w:spacing w:val="-6"/>
        </w:rPr>
        <w:t>р</w:t>
      </w:r>
      <w:r>
        <w:t>мя</w:t>
      </w:r>
      <w:r>
        <w:rPr>
          <w:spacing w:val="1"/>
        </w:rPr>
        <w:t>т</w:t>
      </w:r>
      <w:r>
        <w:t>ся</w:t>
      </w:r>
      <w:r>
        <w:rPr>
          <w:spacing w:val="33"/>
        </w:rPr>
        <w:t xml:space="preserve"> </w:t>
      </w:r>
      <w:r>
        <w:rPr>
          <w:spacing w:val="2"/>
        </w:rPr>
        <w:t>с</w:t>
      </w:r>
      <w:r>
        <w:t>а</w:t>
      </w:r>
      <w:r>
        <w:rPr>
          <w:spacing w:val="-3"/>
        </w:rPr>
        <w:t>м</w:t>
      </w:r>
      <w:r>
        <w:t>и</w:t>
      </w:r>
      <w:r>
        <w:rPr>
          <w:spacing w:val="33"/>
        </w:rPr>
        <w:t xml:space="preserve"> </w:t>
      </w:r>
      <w:r>
        <w:rPr>
          <w:spacing w:val="-2"/>
        </w:rPr>
        <w:t>ж</w:t>
      </w:r>
      <w:r>
        <w:t>и</w:t>
      </w:r>
      <w:r>
        <w:rPr>
          <w:spacing w:val="-3"/>
        </w:rPr>
        <w:t>в</w:t>
      </w:r>
      <w:r>
        <w:rPr>
          <w:spacing w:val="-4"/>
        </w:rPr>
        <w:t>о</w:t>
      </w:r>
      <w:r>
        <w:t>т</w:t>
      </w:r>
      <w:r>
        <w:rPr>
          <w:spacing w:val="-2"/>
        </w:rPr>
        <w:t>н</w:t>
      </w:r>
      <w:r>
        <w:t>ые,</w:t>
      </w:r>
      <w:r>
        <w:rPr>
          <w:spacing w:val="32"/>
        </w:rPr>
        <w:t xml:space="preserve"> </w:t>
      </w:r>
      <w:r>
        <w:t>ч</w:t>
      </w:r>
      <w:r>
        <w:rPr>
          <w:spacing w:val="-2"/>
        </w:rPr>
        <w:t>е</w:t>
      </w:r>
      <w:r>
        <w:t>м</w:t>
      </w:r>
      <w:r>
        <w:rPr>
          <w:spacing w:val="32"/>
        </w:rPr>
        <w:t xml:space="preserve"> </w:t>
      </w:r>
      <w:r>
        <w:rPr>
          <w:spacing w:val="-17"/>
        </w:rPr>
        <w:t>к</w:t>
      </w:r>
      <w:r>
        <w:t>о</w:t>
      </w:r>
      <w:r>
        <w:rPr>
          <w:spacing w:val="-4"/>
        </w:rPr>
        <w:t>р</w:t>
      </w:r>
      <w:r>
        <w:rPr>
          <w:spacing w:val="-3"/>
        </w:rPr>
        <w:t>м</w:t>
      </w:r>
      <w:r>
        <w:t>ят</w:t>
      </w:r>
      <w:r>
        <w:rPr>
          <w:spacing w:val="33"/>
        </w:rPr>
        <w:t xml:space="preserve"> </w:t>
      </w:r>
      <w:r>
        <w:rPr>
          <w:spacing w:val="-2"/>
        </w:rPr>
        <w:t>и</w:t>
      </w:r>
      <w:r>
        <w:t xml:space="preserve">х </w:t>
      </w:r>
      <w:r>
        <w:rPr>
          <w:spacing w:val="-4"/>
        </w:rPr>
        <w:t>люди.</w:t>
      </w:r>
      <w:r>
        <w:rPr>
          <w:spacing w:val="27"/>
        </w:rPr>
        <w:t xml:space="preserve"> </w:t>
      </w:r>
      <w:r>
        <w:rPr>
          <w:spacing w:val="-1"/>
        </w:rPr>
        <w:t>Место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жизни</w:t>
      </w:r>
      <w:r>
        <w:rPr>
          <w:spacing w:val="26"/>
        </w:rPr>
        <w:t xml:space="preserve"> </w:t>
      </w:r>
      <w:r>
        <w:rPr>
          <w:spacing w:val="-2"/>
        </w:rPr>
        <w:t>человека</w:t>
      </w:r>
      <w:r>
        <w:rPr>
          <w:spacing w:val="28"/>
        </w:rPr>
        <w:t xml:space="preserve"> </w:t>
      </w:r>
      <w:r>
        <w:rPr>
          <w:spacing w:val="-1"/>
        </w:rPr>
        <w:t>(для</w:t>
      </w:r>
      <w:r>
        <w:rPr>
          <w:spacing w:val="28"/>
        </w:rPr>
        <w:t xml:space="preserve"> </w:t>
      </w:r>
      <w:r>
        <w:rPr>
          <w:spacing w:val="-3"/>
        </w:rPr>
        <w:t>чего</w:t>
      </w:r>
      <w:r>
        <w:rPr>
          <w:spacing w:val="28"/>
        </w:rPr>
        <w:t xml:space="preserve"> </w:t>
      </w:r>
      <w:r>
        <w:rPr>
          <w:spacing w:val="-3"/>
        </w:rPr>
        <w:t>содержат</w:t>
      </w:r>
      <w:r>
        <w:rPr>
          <w:spacing w:val="25"/>
        </w:rPr>
        <w:t xml:space="preserve"> </w:t>
      </w:r>
      <w:r>
        <w:rPr>
          <w:spacing w:val="-1"/>
        </w:rPr>
        <w:t>животное),</w:t>
      </w:r>
      <w:r>
        <w:rPr>
          <w:spacing w:val="27"/>
        </w:rPr>
        <w:t xml:space="preserve"> </w:t>
      </w:r>
      <w:r>
        <w:rPr>
          <w:spacing w:val="-1"/>
        </w:rPr>
        <w:t>забота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6"/>
        </w:rPr>
        <w:t>уход</w:t>
      </w:r>
      <w:r>
        <w:rPr>
          <w:spacing w:val="35"/>
        </w:rPr>
        <w:t xml:space="preserve"> </w:t>
      </w:r>
      <w:r>
        <w:t>за</w:t>
      </w:r>
      <w:r>
        <w:rPr>
          <w:spacing w:val="-1"/>
        </w:rPr>
        <w:t xml:space="preserve"> животным.</w:t>
      </w:r>
      <w:r>
        <w:rPr>
          <w:spacing w:val="-2"/>
        </w:rPr>
        <w:t xml:space="preserve"> </w:t>
      </w:r>
      <w:r>
        <w:rPr>
          <w:spacing w:val="-4"/>
        </w:rPr>
        <w:t>Скотный</w:t>
      </w:r>
      <w:r>
        <w:rPr>
          <w:spacing w:val="-3"/>
        </w:rPr>
        <w:t xml:space="preserve"> </w:t>
      </w:r>
      <w:r>
        <w:rPr>
          <w:spacing w:val="-1"/>
        </w:rPr>
        <w:t xml:space="preserve">двор, птичник, </w:t>
      </w:r>
      <w:r>
        <w:rPr>
          <w:spacing w:val="-2"/>
        </w:rPr>
        <w:t>ферма.</w:t>
      </w:r>
    </w:p>
    <w:p w:rsidR="00A52AB9" w:rsidRDefault="00A52AB9" w:rsidP="00A52AB9">
      <w:pPr>
        <w:pStyle w:val="a3"/>
        <w:kinsoku w:val="0"/>
        <w:overflowPunct w:val="0"/>
        <w:ind w:left="102" w:right="104" w:firstLine="707"/>
        <w:jc w:val="both"/>
        <w:rPr>
          <w:spacing w:val="-2"/>
        </w:rPr>
      </w:pPr>
      <w:r>
        <w:rPr>
          <w:i/>
          <w:iCs/>
          <w:spacing w:val="-1"/>
        </w:rPr>
        <w:t>Животные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дикие.</w:t>
      </w:r>
      <w:r>
        <w:rPr>
          <w:i/>
          <w:iCs/>
          <w:spacing w:val="6"/>
        </w:rPr>
        <w:t xml:space="preserve"> </w:t>
      </w:r>
      <w:r>
        <w:rPr>
          <w:spacing w:val="-1"/>
        </w:rPr>
        <w:t>Звери.</w:t>
      </w:r>
      <w:r>
        <w:rPr>
          <w:spacing w:val="8"/>
        </w:rPr>
        <w:t xml:space="preserve"> </w:t>
      </w:r>
      <w:r>
        <w:rPr>
          <w:spacing w:val="-1"/>
        </w:rPr>
        <w:t>Птицы.</w:t>
      </w:r>
      <w:r>
        <w:rPr>
          <w:spacing w:val="6"/>
        </w:rPr>
        <w:t xml:space="preserve"> </w:t>
      </w:r>
      <w:r>
        <w:rPr>
          <w:spacing w:val="-1"/>
        </w:rPr>
        <w:t>Змеи.</w:t>
      </w:r>
      <w:r>
        <w:rPr>
          <w:spacing w:val="8"/>
        </w:rPr>
        <w:t xml:space="preserve"> </w:t>
      </w:r>
      <w:r>
        <w:rPr>
          <w:spacing w:val="-2"/>
        </w:rPr>
        <w:t>Лягушка.</w:t>
      </w:r>
      <w:r>
        <w:rPr>
          <w:spacing w:val="8"/>
        </w:rPr>
        <w:t xml:space="preserve"> </w:t>
      </w:r>
      <w:r>
        <w:rPr>
          <w:spacing w:val="-1"/>
        </w:rPr>
        <w:t>Рыбы.</w:t>
      </w:r>
      <w:r>
        <w:rPr>
          <w:spacing w:val="5"/>
        </w:rPr>
        <w:t xml:space="preserve"> </w:t>
      </w:r>
      <w:r>
        <w:rPr>
          <w:spacing w:val="-2"/>
        </w:rPr>
        <w:t>Насекомые.</w:t>
      </w:r>
      <w:r>
        <w:rPr>
          <w:spacing w:val="47"/>
        </w:rPr>
        <w:t xml:space="preserve"> </w:t>
      </w:r>
      <w:r>
        <w:rPr>
          <w:spacing w:val="-1"/>
        </w:rPr>
        <w:t>Названия.</w:t>
      </w:r>
      <w:r>
        <w:rPr>
          <w:spacing w:val="13"/>
        </w:rPr>
        <w:t xml:space="preserve"> </w:t>
      </w:r>
      <w:r>
        <w:rPr>
          <w:spacing w:val="-2"/>
        </w:rPr>
        <w:t>Внешнее</w:t>
      </w:r>
      <w:r>
        <w:rPr>
          <w:spacing w:val="12"/>
        </w:rPr>
        <w:t xml:space="preserve"> </w:t>
      </w:r>
      <w:r>
        <w:rPr>
          <w:spacing w:val="-1"/>
        </w:rPr>
        <w:t>строение:</w:t>
      </w:r>
      <w:r>
        <w:rPr>
          <w:spacing w:val="11"/>
        </w:rPr>
        <w:t xml:space="preserve"> </w:t>
      </w:r>
      <w:r>
        <w:rPr>
          <w:spacing w:val="-2"/>
        </w:rPr>
        <w:t>названия</w:t>
      </w:r>
      <w:r>
        <w:rPr>
          <w:spacing w:val="11"/>
        </w:rPr>
        <w:t xml:space="preserve"> </w:t>
      </w:r>
      <w:r>
        <w:rPr>
          <w:spacing w:val="-1"/>
        </w:rPr>
        <w:t>частей</w:t>
      </w:r>
      <w:r>
        <w:rPr>
          <w:spacing w:val="13"/>
        </w:rPr>
        <w:t xml:space="preserve"> </w:t>
      </w:r>
      <w:r>
        <w:rPr>
          <w:spacing w:val="-1"/>
        </w:rPr>
        <w:t>тела.</w:t>
      </w:r>
      <w:r>
        <w:rPr>
          <w:spacing w:val="11"/>
        </w:rPr>
        <w:t xml:space="preserve"> </w:t>
      </w:r>
      <w:r>
        <w:rPr>
          <w:spacing w:val="-1"/>
        </w:rPr>
        <w:t>Место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обитания,</w:t>
      </w:r>
      <w:r>
        <w:rPr>
          <w:spacing w:val="69"/>
        </w:rPr>
        <w:t xml:space="preserve"> </w:t>
      </w:r>
      <w:r>
        <w:t>питание,</w:t>
      </w:r>
      <w:r>
        <w:rPr>
          <w:spacing w:val="46"/>
        </w:rPr>
        <w:t xml:space="preserve"> </w:t>
      </w:r>
      <w:r>
        <w:rPr>
          <w:spacing w:val="-1"/>
        </w:rPr>
        <w:t>образ</w:t>
      </w:r>
      <w:r>
        <w:rPr>
          <w:spacing w:val="49"/>
        </w:rPr>
        <w:t xml:space="preserve"> </w:t>
      </w:r>
      <w:r>
        <w:rPr>
          <w:spacing w:val="-1"/>
        </w:rPr>
        <w:t>жизни.</w:t>
      </w:r>
      <w:r>
        <w:rPr>
          <w:spacing w:val="49"/>
        </w:rPr>
        <w:t xml:space="preserve"> </w:t>
      </w:r>
      <w:r>
        <w:rPr>
          <w:spacing w:val="-4"/>
        </w:rPr>
        <w:t>Роль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3"/>
        </w:rPr>
        <w:t>природе.</w:t>
      </w:r>
      <w:r>
        <w:rPr>
          <w:spacing w:val="49"/>
        </w:rPr>
        <w:t xml:space="preserve"> </w:t>
      </w:r>
      <w:r>
        <w:rPr>
          <w:spacing w:val="-1"/>
        </w:rPr>
        <w:t>Помощь</w:t>
      </w:r>
      <w:r>
        <w:rPr>
          <w:spacing w:val="46"/>
        </w:rPr>
        <w:t xml:space="preserve"> </w:t>
      </w:r>
      <w:r>
        <w:rPr>
          <w:spacing w:val="-1"/>
        </w:rPr>
        <w:t>птицам</w:t>
      </w:r>
      <w:r>
        <w:rPr>
          <w:spacing w:val="49"/>
        </w:rPr>
        <w:t xml:space="preserve"> </w:t>
      </w:r>
      <w:r>
        <w:rPr>
          <w:spacing w:val="-1"/>
        </w:rPr>
        <w:t>зимой</w:t>
      </w:r>
      <w:r>
        <w:rPr>
          <w:spacing w:val="50"/>
        </w:rPr>
        <w:t xml:space="preserve"> </w:t>
      </w:r>
      <w:r>
        <w:rPr>
          <w:spacing w:val="-4"/>
        </w:rPr>
        <w:t>(подкормка,</w:t>
      </w:r>
      <w:r>
        <w:rPr>
          <w:spacing w:val="53"/>
        </w:rPr>
        <w:t xml:space="preserve"> </w:t>
      </w:r>
      <w:r>
        <w:rPr>
          <w:spacing w:val="-3"/>
        </w:rPr>
        <w:t>изготовление</w:t>
      </w:r>
      <w:r>
        <w:rPr>
          <w:spacing w:val="13"/>
        </w:rPr>
        <w:t xml:space="preserve"> </w:t>
      </w:r>
      <w:r>
        <w:rPr>
          <w:spacing w:val="-3"/>
        </w:rPr>
        <w:t>кормушек)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весной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период</w:t>
      </w:r>
      <w:r>
        <w:rPr>
          <w:spacing w:val="14"/>
        </w:rPr>
        <w:t xml:space="preserve"> </w:t>
      </w:r>
      <w:r>
        <w:rPr>
          <w:spacing w:val="-2"/>
        </w:rPr>
        <w:t>гнездования</w:t>
      </w:r>
      <w:r>
        <w:rPr>
          <w:spacing w:val="11"/>
        </w:rPr>
        <w:t xml:space="preserve"> </w:t>
      </w:r>
      <w:r>
        <w:t>(сбор</w:t>
      </w:r>
      <w:r>
        <w:rPr>
          <w:spacing w:val="14"/>
        </w:rPr>
        <w:t xml:space="preserve"> </w:t>
      </w:r>
      <w:r>
        <w:rPr>
          <w:spacing w:val="-2"/>
        </w:rPr>
        <w:t>веток</w:t>
      </w:r>
      <w:r>
        <w:t xml:space="preserve"> </w:t>
      </w:r>
      <w:r>
        <w:rPr>
          <w:spacing w:val="11"/>
        </w:rPr>
        <w:t xml:space="preserve"> </w:t>
      </w:r>
      <w:r>
        <w:rPr>
          <w:spacing w:val="-2"/>
        </w:rPr>
        <w:t>для</w:t>
      </w:r>
      <w:r>
        <w:rPr>
          <w:spacing w:val="39"/>
        </w:rPr>
        <w:t xml:space="preserve"> </w:t>
      </w:r>
      <w:r>
        <w:rPr>
          <w:spacing w:val="-1"/>
        </w:rPr>
        <w:t xml:space="preserve">гнезд, </w:t>
      </w:r>
      <w:r>
        <w:rPr>
          <w:spacing w:val="-4"/>
        </w:rPr>
        <w:t>соблюдение</w:t>
      </w:r>
      <w:r>
        <w:t xml:space="preserve"> </w:t>
      </w:r>
      <w:r>
        <w:rPr>
          <w:spacing w:val="-1"/>
        </w:rPr>
        <w:t>тишины</w:t>
      </w:r>
      <w:r>
        <w:rPr>
          <w:spacing w:val="67"/>
        </w:rPr>
        <w:t xml:space="preserve"> </w:t>
      </w:r>
      <w:r>
        <w:t xml:space="preserve">и </w:t>
      </w:r>
      <w:r>
        <w:rPr>
          <w:spacing w:val="-2"/>
        </w:rPr>
        <w:t>уединенности</w:t>
      </w:r>
      <w:r>
        <w:t xml:space="preserve"> </w:t>
      </w:r>
      <w:r>
        <w:rPr>
          <w:spacing w:val="-1"/>
        </w:rPr>
        <w:t>птиц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2"/>
        </w:rPr>
        <w:t>природе).</w:t>
      </w:r>
    </w:p>
    <w:p w:rsidR="00A52AB9" w:rsidRDefault="00A52AB9" w:rsidP="00A52AB9">
      <w:pPr>
        <w:pStyle w:val="a3"/>
        <w:kinsoku w:val="0"/>
        <w:overflowPunct w:val="0"/>
        <w:ind w:left="102" w:right="111" w:firstLine="707"/>
        <w:jc w:val="both"/>
        <w:rPr>
          <w:spacing w:val="-1"/>
        </w:rPr>
      </w:pPr>
      <w:r>
        <w:rPr>
          <w:i/>
          <w:iCs/>
          <w:spacing w:val="-1"/>
        </w:rPr>
        <w:t>Охрана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природы:</w:t>
      </w:r>
      <w:r>
        <w:rPr>
          <w:i/>
          <w:iCs/>
          <w:spacing w:val="16"/>
        </w:rPr>
        <w:t xml:space="preserve"> </w:t>
      </w:r>
      <w:r>
        <w:rPr>
          <w:spacing w:val="-1"/>
        </w:rPr>
        <w:t>наблюдения</w:t>
      </w:r>
      <w:r>
        <w:rPr>
          <w:spacing w:val="16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rPr>
          <w:spacing w:val="-1"/>
        </w:rPr>
        <w:t>жизнью</w:t>
      </w:r>
      <w:r>
        <w:rPr>
          <w:spacing w:val="15"/>
        </w:rPr>
        <w:t xml:space="preserve"> </w:t>
      </w:r>
      <w:r>
        <w:rPr>
          <w:spacing w:val="-1"/>
        </w:rPr>
        <w:t>живой</w:t>
      </w:r>
      <w:r>
        <w:rPr>
          <w:spacing w:val="14"/>
        </w:rPr>
        <w:t xml:space="preserve"> </w:t>
      </w:r>
      <w:r>
        <w:rPr>
          <w:spacing w:val="-1"/>
        </w:rPr>
        <w:t>природы,</w:t>
      </w:r>
      <w:r>
        <w:rPr>
          <w:spacing w:val="13"/>
        </w:rPr>
        <w:t xml:space="preserve"> </w:t>
      </w:r>
      <w:r>
        <w:rPr>
          <w:spacing w:val="-1"/>
        </w:rPr>
        <w:t>уход</w:t>
      </w:r>
      <w:r>
        <w:rPr>
          <w:spacing w:val="17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rPr>
          <w:spacing w:val="-1"/>
        </w:rPr>
        <w:t>ком-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натными</w:t>
      </w:r>
      <w:proofErr w:type="spellEnd"/>
      <w:r>
        <w:rPr>
          <w:spacing w:val="45"/>
        </w:rPr>
        <w:t xml:space="preserve"> </w:t>
      </w:r>
      <w:r>
        <w:rPr>
          <w:spacing w:val="-1"/>
        </w:rPr>
        <w:t>растениями,</w:t>
      </w:r>
      <w:r>
        <w:rPr>
          <w:spacing w:val="44"/>
        </w:rPr>
        <w:t xml:space="preserve"> </w:t>
      </w:r>
      <w:r>
        <w:rPr>
          <w:spacing w:val="-1"/>
        </w:rPr>
        <w:t>посадка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уход</w:t>
      </w:r>
      <w:r>
        <w:rPr>
          <w:spacing w:val="45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rPr>
          <w:spacing w:val="-1"/>
        </w:rPr>
        <w:t>растением,</w:t>
      </w:r>
      <w:r>
        <w:rPr>
          <w:spacing w:val="44"/>
        </w:rPr>
        <w:t xml:space="preserve"> </w:t>
      </w:r>
      <w:r>
        <w:rPr>
          <w:spacing w:val="-1"/>
        </w:rPr>
        <w:t>бережное</w:t>
      </w:r>
      <w:r>
        <w:rPr>
          <w:spacing w:val="42"/>
        </w:rPr>
        <w:t xml:space="preserve"> </w:t>
      </w:r>
      <w:r>
        <w:rPr>
          <w:spacing w:val="-1"/>
        </w:rPr>
        <w:t>отношение</w:t>
      </w:r>
      <w:r>
        <w:rPr>
          <w:spacing w:val="45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rPr>
          <w:spacing w:val="-1"/>
        </w:rPr>
        <w:t>дикорастущим</w:t>
      </w:r>
      <w:r>
        <w:rPr>
          <w:spacing w:val="7"/>
        </w:rPr>
        <w:t xml:space="preserve"> </w:t>
      </w:r>
      <w:r>
        <w:rPr>
          <w:spacing w:val="-1"/>
        </w:rPr>
        <w:t>растениям,</w:t>
      </w:r>
      <w:r>
        <w:rPr>
          <w:spacing w:val="8"/>
        </w:rPr>
        <w:t xml:space="preserve"> </w:t>
      </w:r>
      <w:r>
        <w:rPr>
          <w:spacing w:val="-1"/>
        </w:rPr>
        <w:t>правили</w:t>
      </w:r>
      <w:r>
        <w:rPr>
          <w:spacing w:val="9"/>
        </w:rPr>
        <w:t xml:space="preserve"> </w:t>
      </w:r>
      <w:r>
        <w:rPr>
          <w:spacing w:val="-2"/>
        </w:rPr>
        <w:t>сбора</w:t>
      </w:r>
      <w:r>
        <w:rPr>
          <w:spacing w:val="8"/>
        </w:rPr>
        <w:t xml:space="preserve"> </w:t>
      </w:r>
      <w:r>
        <w:rPr>
          <w:spacing w:val="-1"/>
        </w:rPr>
        <w:t>урожая</w:t>
      </w:r>
      <w:r>
        <w:rPr>
          <w:spacing w:val="9"/>
        </w:rPr>
        <w:t xml:space="preserve"> </w:t>
      </w:r>
      <w:r>
        <w:rPr>
          <w:spacing w:val="-2"/>
        </w:rPr>
        <w:t>грибов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лесных</w:t>
      </w:r>
      <w:r>
        <w:rPr>
          <w:spacing w:val="7"/>
        </w:rPr>
        <w:t xml:space="preserve"> </w:t>
      </w:r>
      <w:r>
        <w:t>ягод,</w:t>
      </w:r>
      <w:r>
        <w:rPr>
          <w:spacing w:val="6"/>
        </w:rPr>
        <w:t xml:space="preserve"> </w:t>
      </w:r>
      <w:proofErr w:type="spellStart"/>
      <w:r>
        <w:t>озна</w:t>
      </w:r>
      <w:proofErr w:type="spellEnd"/>
      <w:r>
        <w:t>-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комление</w:t>
      </w:r>
      <w:proofErr w:type="spellEnd"/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правилами</w:t>
      </w:r>
      <w:r>
        <w:rPr>
          <w:spacing w:val="17"/>
        </w:rPr>
        <w:t xml:space="preserve"> </w:t>
      </w:r>
      <w:r>
        <w:rPr>
          <w:spacing w:val="-2"/>
        </w:rPr>
        <w:t>ухода</w:t>
      </w:r>
      <w:r>
        <w:rPr>
          <w:spacing w:val="16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rPr>
          <w:spacing w:val="-1"/>
        </w:rPr>
        <w:t>домашними</w:t>
      </w:r>
      <w:r>
        <w:rPr>
          <w:spacing w:val="14"/>
        </w:rPr>
        <w:t xml:space="preserve"> </w:t>
      </w:r>
      <w:r>
        <w:rPr>
          <w:spacing w:val="-1"/>
        </w:rPr>
        <w:t>животными,</w:t>
      </w:r>
      <w:r>
        <w:rPr>
          <w:spacing w:val="13"/>
        </w:rPr>
        <w:t xml:space="preserve"> </w:t>
      </w:r>
      <w:r>
        <w:rPr>
          <w:spacing w:val="-1"/>
        </w:rPr>
        <w:t>подкормка</w:t>
      </w:r>
      <w:r>
        <w:rPr>
          <w:spacing w:val="14"/>
        </w:rPr>
        <w:t xml:space="preserve"> </w:t>
      </w:r>
      <w:r>
        <w:rPr>
          <w:spacing w:val="-1"/>
        </w:rPr>
        <w:t>птиц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зи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r>
        <w:t>мой,</w:t>
      </w:r>
      <w:r>
        <w:rPr>
          <w:spacing w:val="-1"/>
        </w:rPr>
        <w:t xml:space="preserve"> </w:t>
      </w:r>
      <w:r>
        <w:rPr>
          <w:spacing w:val="-2"/>
        </w:rPr>
        <w:t>сбор</w:t>
      </w:r>
      <w:r>
        <w:rPr>
          <w:spacing w:val="1"/>
        </w:rPr>
        <w:t xml:space="preserve"> </w:t>
      </w:r>
      <w:r>
        <w:rPr>
          <w:spacing w:val="-1"/>
        </w:rPr>
        <w:t>веток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период</w:t>
      </w:r>
      <w:r>
        <w:rPr>
          <w:spacing w:val="1"/>
        </w:rPr>
        <w:t xml:space="preserve"> </w:t>
      </w:r>
      <w:r>
        <w:rPr>
          <w:spacing w:val="-1"/>
        </w:rPr>
        <w:t>гнездования,</w:t>
      </w:r>
      <w:r>
        <w:t xml:space="preserve"> </w:t>
      </w:r>
      <w:r>
        <w:rPr>
          <w:spacing w:val="-1"/>
        </w:rPr>
        <w:t>ознакомление</w:t>
      </w:r>
      <w:r>
        <w:t xml:space="preserve"> с</w:t>
      </w:r>
      <w:r>
        <w:rPr>
          <w:spacing w:val="-1"/>
        </w:rPr>
        <w:t xml:space="preserve"> видами</w:t>
      </w:r>
      <w:r>
        <w:t xml:space="preserve"> </w:t>
      </w:r>
      <w:r>
        <w:rPr>
          <w:spacing w:val="-1"/>
        </w:rPr>
        <w:t>помощи</w:t>
      </w:r>
      <w:r>
        <w:t xml:space="preserve"> </w:t>
      </w:r>
      <w:r>
        <w:rPr>
          <w:spacing w:val="-1"/>
        </w:rPr>
        <w:t>диким</w:t>
      </w:r>
      <w:r>
        <w:rPr>
          <w:spacing w:val="37"/>
        </w:rPr>
        <w:t xml:space="preserve"> </w:t>
      </w:r>
      <w:r>
        <w:rPr>
          <w:spacing w:val="-1"/>
        </w:rPr>
        <w:t>животным,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т.п.</w:t>
      </w:r>
    </w:p>
    <w:p w:rsidR="00A52AB9" w:rsidRDefault="00A52AB9" w:rsidP="00A52AB9">
      <w:pPr>
        <w:pStyle w:val="2"/>
        <w:kinsoku w:val="0"/>
        <w:overflowPunct w:val="0"/>
        <w:spacing w:before="6" w:line="319" w:lineRule="exact"/>
        <w:ind w:right="117"/>
        <w:rPr>
          <w:b w:val="0"/>
          <w:bCs w:val="0"/>
          <w:i w:val="0"/>
          <w:iCs w:val="0"/>
        </w:rPr>
      </w:pPr>
      <w:r>
        <w:rPr>
          <w:spacing w:val="-1"/>
        </w:rPr>
        <w:t>Человек</w:t>
      </w:r>
    </w:p>
    <w:p w:rsidR="00A52AB9" w:rsidRDefault="00A52AB9" w:rsidP="00A52AB9">
      <w:pPr>
        <w:pStyle w:val="a3"/>
        <w:kinsoku w:val="0"/>
        <w:overflowPunct w:val="0"/>
        <w:spacing w:before="1" w:line="322" w:lineRule="exact"/>
        <w:ind w:left="102" w:right="116" w:firstLine="707"/>
        <w:jc w:val="both"/>
        <w:rPr>
          <w:spacing w:val="-1"/>
        </w:rPr>
      </w:pPr>
      <w:r>
        <w:rPr>
          <w:spacing w:val="-1"/>
        </w:rPr>
        <w:t>Мальчик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девочка.</w:t>
      </w:r>
      <w:r>
        <w:rPr>
          <w:spacing w:val="46"/>
        </w:rPr>
        <w:t xml:space="preserve"> </w:t>
      </w:r>
      <w:r>
        <w:rPr>
          <w:spacing w:val="-1"/>
        </w:rPr>
        <w:t>Возрастные</w:t>
      </w:r>
      <w:r>
        <w:rPr>
          <w:spacing w:val="47"/>
        </w:rPr>
        <w:t xml:space="preserve"> </w:t>
      </w:r>
      <w:r>
        <w:rPr>
          <w:spacing w:val="-2"/>
        </w:rPr>
        <w:t>группы</w:t>
      </w:r>
      <w:r>
        <w:rPr>
          <w:spacing w:val="47"/>
        </w:rPr>
        <w:t xml:space="preserve"> </w:t>
      </w:r>
      <w:r>
        <w:rPr>
          <w:spacing w:val="-1"/>
        </w:rPr>
        <w:t>(малыш,</w:t>
      </w:r>
      <w:r>
        <w:rPr>
          <w:spacing w:val="46"/>
        </w:rPr>
        <w:t xml:space="preserve"> </w:t>
      </w:r>
      <w:r>
        <w:rPr>
          <w:spacing w:val="-1"/>
        </w:rPr>
        <w:t>школьник,</w:t>
      </w:r>
      <w:r>
        <w:rPr>
          <w:spacing w:val="47"/>
        </w:rPr>
        <w:t xml:space="preserve"> </w:t>
      </w:r>
      <w:r>
        <w:rPr>
          <w:spacing w:val="-2"/>
        </w:rPr>
        <w:t>молодой</w:t>
      </w:r>
      <w:r>
        <w:rPr>
          <w:spacing w:val="57"/>
        </w:rPr>
        <w:t xml:space="preserve"> </w:t>
      </w:r>
      <w:r>
        <w:t xml:space="preserve">человек, </w:t>
      </w:r>
      <w:r>
        <w:rPr>
          <w:spacing w:val="-1"/>
        </w:rPr>
        <w:t>взрослый,</w:t>
      </w:r>
      <w:r>
        <w:rPr>
          <w:spacing w:val="-4"/>
        </w:rPr>
        <w:t xml:space="preserve"> </w:t>
      </w:r>
      <w:r>
        <w:rPr>
          <w:spacing w:val="-1"/>
        </w:rPr>
        <w:t>пожилой).</w:t>
      </w:r>
    </w:p>
    <w:p w:rsidR="00A52AB9" w:rsidRDefault="00A52AB9" w:rsidP="00A52AB9">
      <w:pPr>
        <w:pStyle w:val="a3"/>
        <w:kinsoku w:val="0"/>
        <w:overflowPunct w:val="0"/>
        <w:spacing w:line="322" w:lineRule="exact"/>
        <w:ind w:left="102" w:right="112" w:firstLine="777"/>
        <w:jc w:val="both"/>
        <w:rPr>
          <w:spacing w:val="-1"/>
        </w:rPr>
      </w:pPr>
      <w:r>
        <w:rPr>
          <w:spacing w:val="-1"/>
        </w:rPr>
        <w:t>Строение</w:t>
      </w:r>
      <w:r>
        <w:rPr>
          <w:spacing w:val="25"/>
        </w:rPr>
        <w:t xml:space="preserve"> </w:t>
      </w:r>
      <w:r>
        <w:rPr>
          <w:spacing w:val="-1"/>
        </w:rPr>
        <w:t>тела</w:t>
      </w:r>
      <w:r>
        <w:rPr>
          <w:spacing w:val="25"/>
        </w:rPr>
        <w:t xml:space="preserve"> </w:t>
      </w:r>
      <w:r>
        <w:rPr>
          <w:spacing w:val="-1"/>
        </w:rPr>
        <w:t>человека</w:t>
      </w:r>
      <w:r>
        <w:rPr>
          <w:spacing w:val="25"/>
        </w:rPr>
        <w:t xml:space="preserve"> </w:t>
      </w:r>
      <w:r>
        <w:rPr>
          <w:spacing w:val="-1"/>
        </w:rPr>
        <w:t>(голова,</w:t>
      </w:r>
      <w:r>
        <w:rPr>
          <w:spacing w:val="25"/>
        </w:rPr>
        <w:t xml:space="preserve"> </w:t>
      </w:r>
      <w:r>
        <w:rPr>
          <w:spacing w:val="-1"/>
        </w:rPr>
        <w:t>туловище,</w:t>
      </w:r>
      <w:r>
        <w:rPr>
          <w:spacing w:val="25"/>
        </w:rPr>
        <w:t xml:space="preserve"> </w:t>
      </w:r>
      <w:r>
        <w:rPr>
          <w:spacing w:val="-1"/>
        </w:rPr>
        <w:t>ноги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руки</w:t>
      </w:r>
      <w:r>
        <w:rPr>
          <w:spacing w:val="26"/>
        </w:rPr>
        <w:t xml:space="preserve"> </w:t>
      </w:r>
      <w:r>
        <w:rPr>
          <w:spacing w:val="-1"/>
        </w:rPr>
        <w:t>(конечности).</w:t>
      </w:r>
      <w:r>
        <w:rPr>
          <w:spacing w:val="61"/>
        </w:rPr>
        <w:t xml:space="preserve"> </w:t>
      </w:r>
      <w:r>
        <w:rPr>
          <w:spacing w:val="-1"/>
        </w:rPr>
        <w:t>Ориентировка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2"/>
        </w:rPr>
        <w:t>схеме</w:t>
      </w:r>
      <w:r>
        <w:rPr>
          <w:spacing w:val="30"/>
        </w:rPr>
        <w:t xml:space="preserve"> </w:t>
      </w:r>
      <w:r>
        <w:rPr>
          <w:spacing w:val="-1"/>
        </w:rPr>
        <w:t>тела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картинке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rPr>
          <w:spacing w:val="-1"/>
        </w:rPr>
        <w:t>себе.</w:t>
      </w:r>
      <w:r>
        <w:rPr>
          <w:spacing w:val="29"/>
        </w:rPr>
        <w:t xml:space="preserve"> </w:t>
      </w:r>
      <w:r>
        <w:rPr>
          <w:spacing w:val="-1"/>
        </w:rPr>
        <w:t>Голова,</w:t>
      </w:r>
      <w:r>
        <w:rPr>
          <w:spacing w:val="27"/>
        </w:rPr>
        <w:t xml:space="preserve"> </w:t>
      </w:r>
      <w:r>
        <w:rPr>
          <w:spacing w:val="-1"/>
        </w:rPr>
        <w:t>лицо:</w:t>
      </w:r>
      <w:r>
        <w:rPr>
          <w:spacing w:val="31"/>
        </w:rPr>
        <w:t xml:space="preserve"> </w:t>
      </w:r>
      <w:r>
        <w:rPr>
          <w:spacing w:val="-1"/>
        </w:rPr>
        <w:t>глаза,</w:t>
      </w:r>
      <w:r>
        <w:rPr>
          <w:spacing w:val="27"/>
        </w:rPr>
        <w:t xml:space="preserve"> </w:t>
      </w:r>
      <w:r>
        <w:t>нос,</w:t>
      </w:r>
      <w:r>
        <w:rPr>
          <w:spacing w:val="49"/>
        </w:rPr>
        <w:t xml:space="preserve"> </w:t>
      </w:r>
      <w:r>
        <w:t>рот,</w:t>
      </w:r>
      <w:r>
        <w:rPr>
          <w:spacing w:val="-1"/>
        </w:rPr>
        <w:t xml:space="preserve"> </w:t>
      </w:r>
      <w:r>
        <w:rPr>
          <w:spacing w:val="-2"/>
        </w:rPr>
        <w:t>уши.</w:t>
      </w:r>
      <w:r>
        <w:t xml:space="preserve"> </w:t>
      </w:r>
      <w:r>
        <w:rPr>
          <w:spacing w:val="-1"/>
        </w:rPr>
        <w:t>Покровы</w:t>
      </w:r>
      <w:r>
        <w:t xml:space="preserve"> </w:t>
      </w:r>
      <w:r>
        <w:rPr>
          <w:spacing w:val="-1"/>
        </w:rPr>
        <w:t>тела:</w:t>
      </w:r>
      <w:r>
        <w:t xml:space="preserve"> </w:t>
      </w:r>
      <w:r>
        <w:rPr>
          <w:spacing w:val="-1"/>
        </w:rPr>
        <w:t>кожа,</w:t>
      </w:r>
      <w:r>
        <w:t xml:space="preserve"> </w:t>
      </w:r>
      <w:r>
        <w:rPr>
          <w:spacing w:val="-1"/>
        </w:rPr>
        <w:t>ногти, волосы.</w:t>
      </w:r>
    </w:p>
    <w:p w:rsidR="00A52AB9" w:rsidRDefault="00A52AB9" w:rsidP="00A52AB9">
      <w:pPr>
        <w:pStyle w:val="a3"/>
        <w:kinsoku w:val="0"/>
        <w:overflowPunct w:val="0"/>
        <w:spacing w:line="322" w:lineRule="exact"/>
        <w:ind w:left="102" w:right="112" w:firstLine="777"/>
        <w:jc w:val="both"/>
        <w:rPr>
          <w:spacing w:val="-1"/>
        </w:rPr>
        <w:sectPr w:rsidR="00A52AB9">
          <w:type w:val="continuous"/>
          <w:pgSz w:w="11910" w:h="16840"/>
          <w:pgMar w:top="1040" w:right="740" w:bottom="280" w:left="1600" w:header="720" w:footer="720" w:gutter="0"/>
          <w:cols w:space="720" w:equalWidth="0">
            <w:col w:w="9570"/>
          </w:cols>
          <w:noEndnote/>
        </w:sectPr>
      </w:pPr>
    </w:p>
    <w:p w:rsidR="00A52AB9" w:rsidRDefault="00A52AB9" w:rsidP="00A52AB9">
      <w:pPr>
        <w:pStyle w:val="a3"/>
        <w:kinsoku w:val="0"/>
        <w:overflowPunct w:val="0"/>
        <w:spacing w:before="47"/>
        <w:ind w:left="102" w:right="108" w:firstLine="707"/>
        <w:jc w:val="both"/>
        <w:rPr>
          <w:spacing w:val="-1"/>
        </w:rPr>
      </w:pPr>
      <w:r>
        <w:rPr>
          <w:spacing w:val="-1"/>
        </w:rPr>
        <w:lastRenderedPageBreak/>
        <w:t>Гигиена</w:t>
      </w:r>
      <w:r>
        <w:rPr>
          <w:spacing w:val="42"/>
        </w:rPr>
        <w:t xml:space="preserve"> </w:t>
      </w:r>
      <w:r>
        <w:t>кожи,</w:t>
      </w:r>
      <w:r>
        <w:rPr>
          <w:spacing w:val="42"/>
        </w:rPr>
        <w:t xml:space="preserve"> </w:t>
      </w:r>
      <w:r>
        <w:rPr>
          <w:spacing w:val="-1"/>
        </w:rPr>
        <w:t>ногтей,</w:t>
      </w:r>
      <w:r>
        <w:rPr>
          <w:spacing w:val="42"/>
        </w:rPr>
        <w:t xml:space="preserve"> </w:t>
      </w:r>
      <w:r>
        <w:t>волос</w:t>
      </w:r>
      <w:r>
        <w:rPr>
          <w:spacing w:val="42"/>
        </w:rPr>
        <w:t xml:space="preserve"> </w:t>
      </w:r>
      <w:r>
        <w:rPr>
          <w:spacing w:val="-1"/>
        </w:rPr>
        <w:t>(мытье,</w:t>
      </w:r>
      <w:r>
        <w:rPr>
          <w:spacing w:val="42"/>
        </w:rPr>
        <w:t xml:space="preserve"> </w:t>
      </w:r>
      <w:r>
        <w:rPr>
          <w:spacing w:val="-1"/>
        </w:rPr>
        <w:t>расчесывание,</w:t>
      </w:r>
      <w:r>
        <w:rPr>
          <w:spacing w:val="42"/>
        </w:rPr>
        <w:t xml:space="preserve"> </w:t>
      </w:r>
      <w:r>
        <w:rPr>
          <w:spacing w:val="-1"/>
        </w:rPr>
        <w:t>обстригание).</w:t>
      </w:r>
      <w:r>
        <w:rPr>
          <w:spacing w:val="42"/>
        </w:rPr>
        <w:t xml:space="preserve"> </w:t>
      </w:r>
      <w:proofErr w:type="spellStart"/>
      <w:r>
        <w:rPr>
          <w:spacing w:val="-2"/>
        </w:rPr>
        <w:t>Зу</w:t>
      </w:r>
      <w:proofErr w:type="spellEnd"/>
      <w:r>
        <w:rPr>
          <w:spacing w:val="-2"/>
        </w:rPr>
        <w:t>-</w:t>
      </w:r>
      <w:r>
        <w:rPr>
          <w:spacing w:val="37"/>
        </w:rPr>
        <w:t xml:space="preserve"> </w:t>
      </w:r>
      <w:r>
        <w:t>бы.</w:t>
      </w:r>
      <w:r>
        <w:rPr>
          <w:spacing w:val="34"/>
        </w:rPr>
        <w:t xml:space="preserve"> </w:t>
      </w:r>
      <w:r>
        <w:rPr>
          <w:spacing w:val="-1"/>
        </w:rPr>
        <w:t>Гигиена</w:t>
      </w:r>
      <w:r>
        <w:rPr>
          <w:spacing w:val="3"/>
        </w:rPr>
        <w:t xml:space="preserve"> </w:t>
      </w:r>
      <w:r>
        <w:rPr>
          <w:spacing w:val="-2"/>
        </w:rPr>
        <w:t>полости</w:t>
      </w:r>
      <w:r>
        <w:rPr>
          <w:spacing w:val="35"/>
        </w:rPr>
        <w:t xml:space="preserve"> </w:t>
      </w:r>
      <w:r>
        <w:t>рта</w:t>
      </w:r>
      <w:r>
        <w:rPr>
          <w:spacing w:val="37"/>
        </w:rPr>
        <w:t xml:space="preserve"> </w:t>
      </w:r>
      <w:r>
        <w:rPr>
          <w:spacing w:val="-1"/>
        </w:rPr>
        <w:t>(чистка</w:t>
      </w:r>
      <w:r>
        <w:rPr>
          <w:spacing w:val="38"/>
        </w:rPr>
        <w:t xml:space="preserve"> </w:t>
      </w:r>
      <w:r>
        <w:rPr>
          <w:spacing w:val="-2"/>
        </w:rPr>
        <w:t>зубов,</w:t>
      </w:r>
      <w:r>
        <w:rPr>
          <w:spacing w:val="36"/>
        </w:rPr>
        <w:t xml:space="preserve"> </w:t>
      </w:r>
      <w:r>
        <w:rPr>
          <w:spacing w:val="-1"/>
        </w:rPr>
        <w:t>полоскание).</w:t>
      </w:r>
      <w:r>
        <w:rPr>
          <w:spacing w:val="35"/>
        </w:rPr>
        <w:t xml:space="preserve"> </w:t>
      </w:r>
      <w:r>
        <w:rPr>
          <w:spacing w:val="-1"/>
        </w:rPr>
        <w:t>Гигиена</w:t>
      </w:r>
      <w:r>
        <w:rPr>
          <w:spacing w:val="35"/>
        </w:rPr>
        <w:t xml:space="preserve"> </w:t>
      </w:r>
      <w:r>
        <w:rPr>
          <w:spacing w:val="-2"/>
        </w:rPr>
        <w:t>рук</w:t>
      </w:r>
      <w:r>
        <w:rPr>
          <w:spacing w:val="38"/>
        </w:rPr>
        <w:t xml:space="preserve"> </w:t>
      </w:r>
      <w:r>
        <w:rPr>
          <w:spacing w:val="-1"/>
        </w:rPr>
        <w:t>(мытье).</w:t>
      </w:r>
      <w:r>
        <w:rPr>
          <w:spacing w:val="61"/>
        </w:rPr>
        <w:t xml:space="preserve"> </w:t>
      </w:r>
      <w:r>
        <w:rPr>
          <w:spacing w:val="-1"/>
        </w:rPr>
        <w:t>Органы</w:t>
      </w:r>
      <w:r>
        <w:rPr>
          <w:spacing w:val="14"/>
        </w:rPr>
        <w:t xml:space="preserve"> </w:t>
      </w:r>
      <w:r>
        <w:rPr>
          <w:spacing w:val="-1"/>
        </w:rPr>
        <w:t>чувств</w:t>
      </w:r>
      <w:r>
        <w:rPr>
          <w:spacing w:val="12"/>
        </w:rPr>
        <w:t xml:space="preserve"> </w:t>
      </w:r>
      <w:r>
        <w:rPr>
          <w:spacing w:val="-1"/>
        </w:rPr>
        <w:t>человека</w:t>
      </w:r>
      <w:r>
        <w:rPr>
          <w:spacing w:val="13"/>
        </w:rPr>
        <w:t xml:space="preserve"> </w:t>
      </w:r>
      <w:r>
        <w:rPr>
          <w:spacing w:val="-1"/>
        </w:rPr>
        <w:t>(глаза,</w:t>
      </w:r>
      <w:r>
        <w:rPr>
          <w:spacing w:val="13"/>
        </w:rPr>
        <w:t xml:space="preserve"> </w:t>
      </w:r>
      <w:r>
        <w:rPr>
          <w:spacing w:val="-1"/>
        </w:rPr>
        <w:t>уши,</w:t>
      </w:r>
      <w:r>
        <w:rPr>
          <w:spacing w:val="13"/>
        </w:rPr>
        <w:t xml:space="preserve"> </w:t>
      </w:r>
      <w:r>
        <w:rPr>
          <w:spacing w:val="-1"/>
        </w:rPr>
        <w:t>нос,</w:t>
      </w:r>
      <w:r>
        <w:rPr>
          <w:spacing w:val="13"/>
        </w:rPr>
        <w:t xml:space="preserve"> </w:t>
      </w:r>
      <w:r>
        <w:t>язык,</w:t>
      </w:r>
      <w:r>
        <w:rPr>
          <w:spacing w:val="13"/>
        </w:rPr>
        <w:t xml:space="preserve"> </w:t>
      </w:r>
      <w:r>
        <w:rPr>
          <w:spacing w:val="-1"/>
        </w:rPr>
        <w:t>кожа).</w:t>
      </w:r>
      <w:r>
        <w:rPr>
          <w:spacing w:val="27"/>
        </w:rPr>
        <w:t xml:space="preserve"> </w:t>
      </w:r>
      <w:r>
        <w:rPr>
          <w:spacing w:val="-1"/>
        </w:rPr>
        <w:t>Значение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жизни</w:t>
      </w:r>
      <w:r>
        <w:rPr>
          <w:spacing w:val="14"/>
        </w:rPr>
        <w:t xml:space="preserve"> </w:t>
      </w:r>
      <w:proofErr w:type="spellStart"/>
      <w:r>
        <w:t>че</w:t>
      </w:r>
      <w:proofErr w:type="spellEnd"/>
      <w:r>
        <w:t>-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ловека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(ознакомление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1"/>
        </w:rPr>
        <w:t>жизнью</w:t>
      </w:r>
      <w:r>
        <w:rPr>
          <w:spacing w:val="14"/>
        </w:rPr>
        <w:t xml:space="preserve"> </w:t>
      </w:r>
      <w:r>
        <w:rPr>
          <w:spacing w:val="-1"/>
        </w:rPr>
        <w:t>вокруг,</w:t>
      </w:r>
      <w:r>
        <w:rPr>
          <w:spacing w:val="15"/>
        </w:rPr>
        <w:t xml:space="preserve"> </w:t>
      </w:r>
      <w:r>
        <w:rPr>
          <w:spacing w:val="-1"/>
        </w:rPr>
        <w:t>получение</w:t>
      </w:r>
      <w:r>
        <w:rPr>
          <w:spacing w:val="13"/>
        </w:rPr>
        <w:t xml:space="preserve"> </w:t>
      </w:r>
      <w:r>
        <w:rPr>
          <w:spacing w:val="-1"/>
        </w:rPr>
        <w:t>новых</w:t>
      </w:r>
      <w:r>
        <w:rPr>
          <w:spacing w:val="30"/>
        </w:rPr>
        <w:t xml:space="preserve"> </w:t>
      </w:r>
      <w:r>
        <w:rPr>
          <w:spacing w:val="-1"/>
        </w:rPr>
        <w:t>впечатлений).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Ги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r>
        <w:rPr>
          <w:spacing w:val="-1"/>
        </w:rPr>
        <w:t>гиена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6"/>
        </w:rPr>
        <w:t xml:space="preserve"> </w:t>
      </w:r>
      <w:r>
        <w:rPr>
          <w:spacing w:val="-1"/>
        </w:rPr>
        <w:t>чувств.</w:t>
      </w:r>
      <w:r>
        <w:rPr>
          <w:spacing w:val="5"/>
        </w:rPr>
        <w:t xml:space="preserve"> </w:t>
      </w:r>
      <w:r>
        <w:rPr>
          <w:spacing w:val="-1"/>
        </w:rPr>
        <w:t>Бережное</w:t>
      </w:r>
      <w:r>
        <w:rPr>
          <w:spacing w:val="4"/>
        </w:rPr>
        <w:t xml:space="preserve"> </w:t>
      </w:r>
      <w:r>
        <w:rPr>
          <w:spacing w:val="-1"/>
        </w:rPr>
        <w:t>отношение</w:t>
      </w:r>
      <w:r>
        <w:rPr>
          <w:spacing w:val="1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rPr>
          <w:spacing w:val="-1"/>
        </w:rPr>
        <w:t>себе,</w:t>
      </w:r>
      <w:r>
        <w:rPr>
          <w:spacing w:val="6"/>
        </w:rPr>
        <w:t xml:space="preserve"> </w:t>
      </w:r>
      <w:r>
        <w:rPr>
          <w:spacing w:val="-1"/>
        </w:rPr>
        <w:t>соблюдение</w:t>
      </w:r>
      <w:r>
        <w:rPr>
          <w:spacing w:val="6"/>
        </w:rPr>
        <w:t xml:space="preserve"> </w:t>
      </w:r>
      <w:r>
        <w:rPr>
          <w:spacing w:val="-1"/>
        </w:rPr>
        <w:t>правил</w:t>
      </w:r>
      <w:r>
        <w:rPr>
          <w:spacing w:val="6"/>
        </w:rPr>
        <w:t xml:space="preserve"> </w:t>
      </w:r>
      <w:r>
        <w:rPr>
          <w:spacing w:val="-1"/>
        </w:rPr>
        <w:t>охра-</w:t>
      </w:r>
      <w:r>
        <w:rPr>
          <w:spacing w:val="51"/>
        </w:rPr>
        <w:t xml:space="preserve"> </w:t>
      </w:r>
      <w:proofErr w:type="spellStart"/>
      <w:r>
        <w:t>ны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органов</w:t>
      </w:r>
      <w:r>
        <w:rPr>
          <w:spacing w:val="41"/>
        </w:rPr>
        <w:t xml:space="preserve"> </w:t>
      </w:r>
      <w:r>
        <w:rPr>
          <w:spacing w:val="-1"/>
        </w:rPr>
        <w:t>чувств,</w:t>
      </w:r>
      <w:r>
        <w:rPr>
          <w:spacing w:val="20"/>
        </w:rPr>
        <w:t xml:space="preserve"> </w:t>
      </w:r>
      <w:r>
        <w:rPr>
          <w:spacing w:val="-1"/>
        </w:rPr>
        <w:t>соблюдение</w:t>
      </w:r>
      <w:r>
        <w:rPr>
          <w:spacing w:val="18"/>
        </w:rPr>
        <w:t xml:space="preserve"> </w:t>
      </w:r>
      <w:r>
        <w:rPr>
          <w:spacing w:val="-1"/>
        </w:rPr>
        <w:t>режима</w:t>
      </w:r>
      <w:r>
        <w:rPr>
          <w:spacing w:val="41"/>
        </w:rPr>
        <w:t xml:space="preserve"> </w:t>
      </w:r>
      <w:r>
        <w:rPr>
          <w:spacing w:val="-1"/>
        </w:rPr>
        <w:t>работы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отдыха.</w:t>
      </w:r>
      <w:r>
        <w:rPr>
          <w:spacing w:val="18"/>
        </w:rPr>
        <w:t xml:space="preserve"> </w:t>
      </w:r>
      <w:r>
        <w:rPr>
          <w:spacing w:val="-1"/>
        </w:rPr>
        <w:t>Первичное</w:t>
      </w:r>
      <w:r>
        <w:rPr>
          <w:spacing w:val="18"/>
        </w:rPr>
        <w:t xml:space="preserve"> </w:t>
      </w:r>
      <w:proofErr w:type="spellStart"/>
      <w:r>
        <w:t>озна</w:t>
      </w:r>
      <w:proofErr w:type="spellEnd"/>
      <w:r>
        <w:t>-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комление</w:t>
      </w:r>
      <w:proofErr w:type="spellEnd"/>
      <w:r>
        <w:rPr>
          <w:spacing w:val="-3"/>
        </w:rPr>
        <w:t xml:space="preserve"> </w:t>
      </w:r>
      <w:r>
        <w:t xml:space="preserve">с </w:t>
      </w:r>
      <w:r>
        <w:rPr>
          <w:spacing w:val="-1"/>
        </w:rPr>
        <w:t>внутренним</w:t>
      </w:r>
      <w:r>
        <w:t xml:space="preserve"> </w:t>
      </w:r>
      <w:r>
        <w:rPr>
          <w:spacing w:val="-1"/>
        </w:rPr>
        <w:t>строением</w:t>
      </w:r>
      <w:r>
        <w:t xml:space="preserve"> </w:t>
      </w:r>
      <w:r>
        <w:rPr>
          <w:spacing w:val="-1"/>
        </w:rPr>
        <w:t>тела</w:t>
      </w:r>
      <w:r>
        <w:rPr>
          <w:spacing w:val="-4"/>
        </w:rPr>
        <w:t xml:space="preserve"> </w:t>
      </w:r>
      <w:r>
        <w:rPr>
          <w:spacing w:val="-1"/>
        </w:rPr>
        <w:t>человека</w:t>
      </w:r>
      <w:r>
        <w:t xml:space="preserve"> </w:t>
      </w:r>
      <w:r>
        <w:rPr>
          <w:spacing w:val="-1"/>
        </w:rPr>
        <w:t>(внутренние</w:t>
      </w:r>
      <w:r>
        <w:t xml:space="preserve"> </w:t>
      </w:r>
      <w:r>
        <w:rPr>
          <w:spacing w:val="-1"/>
        </w:rPr>
        <w:t>органы).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right="115" w:firstLine="707"/>
        <w:jc w:val="both"/>
      </w:pPr>
      <w:r>
        <w:rPr>
          <w:spacing w:val="-1"/>
        </w:rPr>
        <w:t>Здоровый</w:t>
      </w:r>
      <w:r>
        <w:rPr>
          <w:spacing w:val="62"/>
        </w:rPr>
        <w:t xml:space="preserve"> </w:t>
      </w:r>
      <w:r>
        <w:rPr>
          <w:spacing w:val="-1"/>
        </w:rPr>
        <w:t>образ</w:t>
      </w:r>
      <w:r>
        <w:rPr>
          <w:spacing w:val="63"/>
        </w:rPr>
        <w:t xml:space="preserve"> </w:t>
      </w:r>
      <w:r>
        <w:rPr>
          <w:spacing w:val="-1"/>
        </w:rPr>
        <w:t>жизни:</w:t>
      </w:r>
      <w:r>
        <w:rPr>
          <w:spacing w:val="65"/>
        </w:rPr>
        <w:t xml:space="preserve"> </w:t>
      </w:r>
      <w:r>
        <w:rPr>
          <w:spacing w:val="-1"/>
        </w:rPr>
        <w:t>гигиена</w:t>
      </w:r>
      <w:r>
        <w:rPr>
          <w:spacing w:val="64"/>
        </w:rPr>
        <w:t xml:space="preserve"> </w:t>
      </w:r>
      <w:r>
        <w:rPr>
          <w:spacing w:val="-1"/>
        </w:rPr>
        <w:t>жилища</w:t>
      </w:r>
      <w:r>
        <w:rPr>
          <w:spacing w:val="63"/>
        </w:rPr>
        <w:t xml:space="preserve"> </w:t>
      </w:r>
      <w:r>
        <w:rPr>
          <w:spacing w:val="-1"/>
        </w:rPr>
        <w:t>(проветривание,</w:t>
      </w:r>
      <w:r>
        <w:rPr>
          <w:spacing w:val="61"/>
        </w:rPr>
        <w:t xml:space="preserve"> </w:t>
      </w:r>
      <w:r>
        <w:rPr>
          <w:spacing w:val="-1"/>
        </w:rPr>
        <w:t>регулярная</w:t>
      </w:r>
      <w:r>
        <w:rPr>
          <w:spacing w:val="37"/>
        </w:rPr>
        <w:t xml:space="preserve"> </w:t>
      </w:r>
      <w:r>
        <w:rPr>
          <w:spacing w:val="-1"/>
        </w:rPr>
        <w:t>уборка),</w:t>
      </w:r>
      <w:r>
        <w:rPr>
          <w:spacing w:val="20"/>
        </w:rPr>
        <w:t xml:space="preserve"> </w:t>
      </w:r>
      <w:r>
        <w:rPr>
          <w:spacing w:val="-1"/>
        </w:rPr>
        <w:t>гигиена</w:t>
      </w:r>
      <w:r>
        <w:rPr>
          <w:spacing w:val="20"/>
        </w:rPr>
        <w:t xml:space="preserve"> </w:t>
      </w:r>
      <w:r>
        <w:rPr>
          <w:spacing w:val="-1"/>
        </w:rPr>
        <w:t>питания</w:t>
      </w:r>
      <w:r>
        <w:rPr>
          <w:spacing w:val="23"/>
        </w:rPr>
        <w:t xml:space="preserve"> </w:t>
      </w:r>
      <w:r>
        <w:rPr>
          <w:spacing w:val="-1"/>
        </w:rPr>
        <w:t>(полноценное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регулярное</w:t>
      </w:r>
      <w:r>
        <w:rPr>
          <w:spacing w:val="20"/>
        </w:rPr>
        <w:t xml:space="preserve"> </w:t>
      </w:r>
      <w:r>
        <w:rPr>
          <w:spacing w:val="-2"/>
        </w:rPr>
        <w:t>питание:</w:t>
      </w:r>
      <w:r>
        <w:rPr>
          <w:spacing w:val="21"/>
        </w:rPr>
        <w:t xml:space="preserve"> </w:t>
      </w:r>
      <w:r>
        <w:rPr>
          <w:spacing w:val="-1"/>
        </w:rPr>
        <w:t>овощи,</w:t>
      </w:r>
      <w:r>
        <w:rPr>
          <w:spacing w:val="20"/>
        </w:rPr>
        <w:t xml:space="preserve"> </w:t>
      </w:r>
      <w:proofErr w:type="spellStart"/>
      <w:r>
        <w:rPr>
          <w:spacing w:val="-2"/>
        </w:rPr>
        <w:t>фрук</w:t>
      </w:r>
      <w:proofErr w:type="spellEnd"/>
      <w:r>
        <w:rPr>
          <w:spacing w:val="-2"/>
        </w:rPr>
        <w:t>-</w:t>
      </w:r>
      <w:r>
        <w:rPr>
          <w:spacing w:val="59"/>
        </w:rPr>
        <w:t xml:space="preserve"> </w:t>
      </w:r>
      <w:r>
        <w:t>ты,</w:t>
      </w:r>
      <w:r>
        <w:rPr>
          <w:spacing w:val="28"/>
        </w:rPr>
        <w:t xml:space="preserve"> </w:t>
      </w:r>
      <w:r>
        <w:rPr>
          <w:spacing w:val="-1"/>
        </w:rPr>
        <w:t>ягоды,</w:t>
      </w:r>
      <w:r>
        <w:rPr>
          <w:spacing w:val="25"/>
        </w:rPr>
        <w:t xml:space="preserve"> </w:t>
      </w:r>
      <w:r>
        <w:rPr>
          <w:spacing w:val="-1"/>
        </w:rPr>
        <w:t>хлеб,</w:t>
      </w:r>
      <w:r>
        <w:rPr>
          <w:spacing w:val="27"/>
        </w:rPr>
        <w:t xml:space="preserve"> </w:t>
      </w:r>
      <w:r>
        <w:rPr>
          <w:spacing w:val="-1"/>
        </w:rPr>
        <w:t>молочные</w:t>
      </w:r>
      <w:r>
        <w:rPr>
          <w:spacing w:val="25"/>
        </w:rPr>
        <w:t xml:space="preserve"> </w:t>
      </w:r>
      <w:r>
        <w:rPr>
          <w:spacing w:val="-1"/>
        </w:rPr>
        <w:t>продукты,</w:t>
      </w:r>
      <w:r>
        <w:rPr>
          <w:spacing w:val="25"/>
        </w:rPr>
        <w:t xml:space="preserve"> </w:t>
      </w:r>
      <w:r>
        <w:t>мясо,</w:t>
      </w:r>
      <w:r>
        <w:rPr>
          <w:spacing w:val="24"/>
        </w:rPr>
        <w:t xml:space="preserve"> </w:t>
      </w:r>
      <w:r>
        <w:rPr>
          <w:spacing w:val="-1"/>
        </w:rPr>
        <w:t>рыба).</w:t>
      </w:r>
      <w:r>
        <w:rPr>
          <w:spacing w:val="27"/>
        </w:rPr>
        <w:t xml:space="preserve"> </w:t>
      </w:r>
      <w:r>
        <w:rPr>
          <w:spacing w:val="-1"/>
        </w:rPr>
        <w:t>Режим</w:t>
      </w:r>
      <w:r>
        <w:rPr>
          <w:spacing w:val="25"/>
        </w:rPr>
        <w:t xml:space="preserve"> </w:t>
      </w:r>
      <w:r>
        <w:t>сна,</w:t>
      </w:r>
      <w:r>
        <w:rPr>
          <w:spacing w:val="25"/>
        </w:rPr>
        <w:t xml:space="preserve"> </w:t>
      </w:r>
      <w:r>
        <w:rPr>
          <w:spacing w:val="-1"/>
        </w:rPr>
        <w:t>работы.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Лич</w:t>
      </w:r>
      <w:proofErr w:type="spellEnd"/>
      <w:r>
        <w:rPr>
          <w:spacing w:val="-1"/>
        </w:rPr>
        <w:t>-</w:t>
      </w:r>
      <w:r>
        <w:rPr>
          <w:spacing w:val="25"/>
        </w:rPr>
        <w:t xml:space="preserve"> </w:t>
      </w:r>
      <w:proofErr w:type="spellStart"/>
      <w:r>
        <w:t>ная</w:t>
      </w:r>
      <w:proofErr w:type="spellEnd"/>
      <w:r>
        <w:t xml:space="preserve"> </w:t>
      </w:r>
      <w:r>
        <w:rPr>
          <w:spacing w:val="-1"/>
        </w:rPr>
        <w:t>гигиена</w:t>
      </w:r>
      <w:r>
        <w:t xml:space="preserve"> </w:t>
      </w:r>
      <w:r>
        <w:rPr>
          <w:spacing w:val="-1"/>
        </w:rPr>
        <w:t>(умывание,</w:t>
      </w:r>
      <w:r>
        <w:rPr>
          <w:spacing w:val="-4"/>
        </w:rPr>
        <w:t xml:space="preserve"> </w:t>
      </w:r>
      <w:r>
        <w:rPr>
          <w:spacing w:val="-1"/>
        </w:rPr>
        <w:t>прием</w:t>
      </w:r>
      <w:r>
        <w:t xml:space="preserve"> </w:t>
      </w:r>
      <w:r>
        <w:rPr>
          <w:spacing w:val="-2"/>
        </w:rPr>
        <w:t>ванной),</w:t>
      </w:r>
      <w:r>
        <w:rPr>
          <w:spacing w:val="-1"/>
        </w:rPr>
        <w:t xml:space="preserve"> прогулки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занятия</w:t>
      </w:r>
      <w:r>
        <w:rPr>
          <w:spacing w:val="-3"/>
        </w:rPr>
        <w:t xml:space="preserve"> </w:t>
      </w:r>
      <w:r>
        <w:rPr>
          <w:spacing w:val="-1"/>
        </w:rPr>
        <w:t>спортом</w:t>
      </w:r>
      <w:r>
        <w:t xml:space="preserve"> .</w:t>
      </w:r>
    </w:p>
    <w:p w:rsidR="00A52AB9" w:rsidRDefault="00A52AB9" w:rsidP="00A52AB9">
      <w:pPr>
        <w:pStyle w:val="a3"/>
        <w:kinsoku w:val="0"/>
        <w:overflowPunct w:val="0"/>
        <w:ind w:left="102" w:right="106" w:firstLine="707"/>
        <w:jc w:val="both"/>
        <w:rPr>
          <w:spacing w:val="-2"/>
        </w:rPr>
      </w:pPr>
      <w:r>
        <w:t>Че</w:t>
      </w:r>
      <w:r>
        <w:rPr>
          <w:spacing w:val="-1"/>
        </w:rPr>
        <w:t>л</w:t>
      </w:r>
      <w:r>
        <w:t>о</w:t>
      </w:r>
      <w:r>
        <w:rPr>
          <w:spacing w:val="-3"/>
        </w:rPr>
        <w:t>в</w:t>
      </w:r>
      <w:r>
        <w:t>ек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член</w:t>
      </w:r>
      <w:r>
        <w:rPr>
          <w:spacing w:val="4"/>
        </w:rPr>
        <w:t xml:space="preserve"> </w:t>
      </w:r>
      <w:r>
        <w:rPr>
          <w:spacing w:val="-2"/>
        </w:rPr>
        <w:t>об</w:t>
      </w:r>
      <w:r>
        <w:t>щ</w:t>
      </w:r>
      <w:r>
        <w:rPr>
          <w:spacing w:val="6"/>
        </w:rPr>
        <w:t>е</w:t>
      </w:r>
      <w:r>
        <w:t>ст</w:t>
      </w:r>
      <w:r>
        <w:rPr>
          <w:spacing w:val="-6"/>
        </w:rPr>
        <w:t>в</w:t>
      </w:r>
      <w:r>
        <w:t>а:</w:t>
      </w:r>
      <w:r>
        <w:rPr>
          <w:spacing w:val="5"/>
        </w:rPr>
        <w:t xml:space="preserve"> </w:t>
      </w:r>
      <w:r>
        <w:t>член</w:t>
      </w:r>
      <w:r>
        <w:rPr>
          <w:spacing w:val="6"/>
        </w:rPr>
        <w:t xml:space="preserve"> </w:t>
      </w:r>
      <w:r>
        <w:rPr>
          <w:spacing w:val="2"/>
        </w:rPr>
        <w:t>с</w:t>
      </w:r>
      <w:r>
        <w:rPr>
          <w:spacing w:val="-3"/>
        </w:rPr>
        <w:t>е</w:t>
      </w:r>
      <w:r>
        <w:t>м</w:t>
      </w:r>
      <w:r>
        <w:rPr>
          <w:spacing w:val="-2"/>
        </w:rPr>
        <w:t>ь</w:t>
      </w:r>
      <w:r>
        <w:t>и,</w:t>
      </w:r>
      <w:r>
        <w:rPr>
          <w:spacing w:val="7"/>
        </w:rPr>
        <w:t xml:space="preserve"> </w:t>
      </w:r>
      <w:r>
        <w:rPr>
          <w:spacing w:val="-4"/>
        </w:rPr>
        <w:t>у</w:t>
      </w:r>
      <w:r>
        <w:t>че</w:t>
      </w:r>
      <w:r>
        <w:rPr>
          <w:spacing w:val="1"/>
        </w:rPr>
        <w:t>н</w:t>
      </w:r>
      <w:r>
        <w:t>ик,</w:t>
      </w:r>
      <w:r>
        <w:rPr>
          <w:spacing w:val="3"/>
        </w:rPr>
        <w:t xml:space="preserve"> </w:t>
      </w:r>
      <w:r>
        <w:rPr>
          <w:spacing w:val="-9"/>
        </w:rPr>
        <w:t>о</w:t>
      </w:r>
      <w:r>
        <w:rPr>
          <w:spacing w:val="-2"/>
        </w:rPr>
        <w:t>д</w:t>
      </w:r>
      <w:r>
        <w:t>н</w:t>
      </w:r>
      <w:r>
        <w:rPr>
          <w:spacing w:val="-2"/>
        </w:rPr>
        <w:t>о</w:t>
      </w:r>
      <w:r>
        <w:t>кл</w:t>
      </w:r>
      <w:r>
        <w:rPr>
          <w:spacing w:val="-3"/>
        </w:rPr>
        <w:t>а</w:t>
      </w:r>
      <w:r>
        <w:t>сс</w:t>
      </w:r>
      <w:r>
        <w:rPr>
          <w:spacing w:val="-2"/>
        </w:rPr>
        <w:t>н</w:t>
      </w:r>
      <w:r>
        <w:t>ик,</w:t>
      </w:r>
      <w:r>
        <w:rPr>
          <w:spacing w:val="3"/>
        </w:rPr>
        <w:t xml:space="preserve"> </w:t>
      </w:r>
      <w:r>
        <w:t>д</w:t>
      </w:r>
      <w:r>
        <w:rPr>
          <w:spacing w:val="-4"/>
        </w:rPr>
        <w:t>ру</w:t>
      </w:r>
      <w:r>
        <w:rPr>
          <w:spacing w:val="-32"/>
        </w:rPr>
        <w:t>г</w:t>
      </w:r>
      <w:r>
        <w:t xml:space="preserve">.. </w:t>
      </w:r>
      <w:r>
        <w:rPr>
          <w:spacing w:val="-1"/>
        </w:rPr>
        <w:t>Личные</w:t>
      </w:r>
      <w:r>
        <w:rPr>
          <w:spacing w:val="66"/>
        </w:rPr>
        <w:t xml:space="preserve"> </w:t>
      </w:r>
      <w:r>
        <w:rPr>
          <w:spacing w:val="-2"/>
        </w:rPr>
        <w:t>вещи</w:t>
      </w:r>
      <w:r>
        <w:rPr>
          <w:spacing w:val="67"/>
        </w:rPr>
        <w:t xml:space="preserve"> </w:t>
      </w:r>
      <w:r>
        <w:rPr>
          <w:spacing w:val="-2"/>
        </w:rPr>
        <w:t>ребенка:</w:t>
      </w:r>
      <w:r>
        <w:rPr>
          <w:spacing w:val="67"/>
        </w:rPr>
        <w:t xml:space="preserve"> </w:t>
      </w:r>
      <w:r>
        <w:rPr>
          <w:spacing w:val="-1"/>
        </w:rPr>
        <w:t>гигиенические</w:t>
      </w:r>
      <w:r>
        <w:rPr>
          <w:spacing w:val="64"/>
        </w:rPr>
        <w:t xml:space="preserve"> </w:t>
      </w:r>
      <w:r>
        <w:rPr>
          <w:spacing w:val="-1"/>
        </w:rPr>
        <w:t>принадлежности,</w:t>
      </w:r>
      <w:r>
        <w:rPr>
          <w:spacing w:val="65"/>
        </w:rPr>
        <w:t xml:space="preserve"> </w:t>
      </w:r>
      <w:r>
        <w:rPr>
          <w:spacing w:val="-1"/>
        </w:rPr>
        <w:t>игрушки,</w:t>
      </w:r>
      <w:r>
        <w:rPr>
          <w:spacing w:val="65"/>
        </w:rPr>
        <w:t xml:space="preserve"> </w:t>
      </w:r>
      <w:r>
        <w:rPr>
          <w:spacing w:val="-1"/>
        </w:rPr>
        <w:t>учебные</w:t>
      </w:r>
      <w:r>
        <w:rPr>
          <w:spacing w:val="71"/>
        </w:rPr>
        <w:t xml:space="preserve"> </w:t>
      </w:r>
      <w:r>
        <w:rPr>
          <w:spacing w:val="-1"/>
        </w:rPr>
        <w:t>вещи,</w:t>
      </w:r>
      <w:r>
        <w:rPr>
          <w:spacing w:val="63"/>
        </w:rPr>
        <w:t xml:space="preserve"> </w:t>
      </w:r>
      <w:r>
        <w:rPr>
          <w:spacing w:val="-1"/>
        </w:rPr>
        <w:t>одежда,</w:t>
      </w:r>
      <w:r>
        <w:rPr>
          <w:spacing w:val="60"/>
        </w:rPr>
        <w:t xml:space="preserve"> </w:t>
      </w:r>
      <w:r>
        <w:rPr>
          <w:spacing w:val="-3"/>
        </w:rPr>
        <w:t>обувь.</w:t>
      </w:r>
      <w:r>
        <w:rPr>
          <w:spacing w:val="63"/>
        </w:rPr>
        <w:t xml:space="preserve"> </w:t>
      </w:r>
      <w:r>
        <w:t>Вещи</w:t>
      </w:r>
      <w:r>
        <w:rPr>
          <w:spacing w:val="64"/>
        </w:rPr>
        <w:t xml:space="preserve"> </w:t>
      </w:r>
      <w:r>
        <w:rPr>
          <w:spacing w:val="-5"/>
        </w:rPr>
        <w:t>мальчиков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2"/>
        </w:rPr>
        <w:t>девочек.</w:t>
      </w:r>
      <w:r>
        <w:rPr>
          <w:spacing w:val="62"/>
        </w:rPr>
        <w:t xml:space="preserve"> </w:t>
      </w:r>
      <w:r>
        <w:rPr>
          <w:spacing w:val="-1"/>
        </w:rPr>
        <w:t>Профессии</w:t>
      </w:r>
      <w:r>
        <w:rPr>
          <w:spacing w:val="64"/>
        </w:rPr>
        <w:t xml:space="preserve"> </w:t>
      </w:r>
      <w:r>
        <w:rPr>
          <w:spacing w:val="-4"/>
        </w:rPr>
        <w:t>людей</w:t>
      </w:r>
      <w:r>
        <w:rPr>
          <w:spacing w:val="31"/>
        </w:rPr>
        <w:t xml:space="preserve"> </w:t>
      </w:r>
      <w:r>
        <w:rPr>
          <w:spacing w:val="-2"/>
        </w:rPr>
        <w:t>ближайшего</w:t>
      </w:r>
      <w:r>
        <w:rPr>
          <w:spacing w:val="-3"/>
        </w:rPr>
        <w:t xml:space="preserve"> </w:t>
      </w:r>
      <w:r>
        <w:rPr>
          <w:spacing w:val="-2"/>
        </w:rPr>
        <w:t>окружения</w:t>
      </w:r>
      <w:r>
        <w:rPr>
          <w:spacing w:val="-3"/>
        </w:rPr>
        <w:t xml:space="preserve"> </w:t>
      </w:r>
      <w:r>
        <w:rPr>
          <w:spacing w:val="-2"/>
        </w:rPr>
        <w:t>ребенка</w:t>
      </w:r>
    </w:p>
    <w:p w:rsidR="00A52AB9" w:rsidRDefault="00A52AB9" w:rsidP="00A52AB9">
      <w:pPr>
        <w:pStyle w:val="a3"/>
        <w:kinsoku w:val="0"/>
        <w:overflowPunct w:val="0"/>
        <w:ind w:left="102" w:right="109" w:firstLine="707"/>
        <w:jc w:val="both"/>
        <w:rPr>
          <w:spacing w:val="-1"/>
        </w:rPr>
      </w:pPr>
      <w:r>
        <w:rPr>
          <w:spacing w:val="-1"/>
        </w:rPr>
        <w:t>Магазины</w:t>
      </w:r>
      <w:r>
        <w:rPr>
          <w:spacing w:val="64"/>
        </w:rPr>
        <w:t xml:space="preserve"> </w:t>
      </w:r>
      <w:r>
        <w:rPr>
          <w:spacing w:val="-2"/>
        </w:rPr>
        <w:t>(«овощи-фрукты»,</w:t>
      </w:r>
      <w:r>
        <w:rPr>
          <w:spacing w:val="65"/>
        </w:rPr>
        <w:t xml:space="preserve"> </w:t>
      </w:r>
      <w:r>
        <w:rPr>
          <w:spacing w:val="-2"/>
        </w:rPr>
        <w:t>продуктовый,</w:t>
      </w:r>
      <w:r>
        <w:rPr>
          <w:spacing w:val="65"/>
        </w:rPr>
        <w:t xml:space="preserve"> </w:t>
      </w:r>
      <w:r>
        <w:rPr>
          <w:spacing w:val="-3"/>
        </w:rPr>
        <w:t>промтоварный</w:t>
      </w:r>
      <w:r>
        <w:rPr>
          <w:spacing w:val="66"/>
        </w:rPr>
        <w:t xml:space="preserve"> </w:t>
      </w:r>
      <w:r>
        <w:rPr>
          <w:spacing w:val="-2"/>
        </w:rPr>
        <w:t>(одежда,</w:t>
      </w:r>
      <w:r>
        <w:rPr>
          <w:spacing w:val="61"/>
        </w:rPr>
        <w:t xml:space="preserve"> </w:t>
      </w:r>
      <w:r>
        <w:rPr>
          <w:spacing w:val="-3"/>
        </w:rPr>
        <w:t>обувь,</w:t>
      </w:r>
      <w:r>
        <w:rPr>
          <w:spacing w:val="5"/>
        </w:rPr>
        <w:t xml:space="preserve"> </w:t>
      </w:r>
      <w:r>
        <w:rPr>
          <w:spacing w:val="-2"/>
        </w:rPr>
        <w:t>бытовая</w:t>
      </w:r>
      <w:r>
        <w:rPr>
          <w:spacing w:val="4"/>
        </w:rPr>
        <w:t xml:space="preserve"> </w:t>
      </w:r>
      <w:r>
        <w:rPr>
          <w:spacing w:val="-2"/>
        </w:rPr>
        <w:t>техника</w:t>
      </w:r>
      <w:r>
        <w:rPr>
          <w:spacing w:val="3"/>
        </w:rPr>
        <w:t xml:space="preserve"> </w:t>
      </w:r>
      <w:r>
        <w:rPr>
          <w:spacing w:val="-2"/>
        </w:rPr>
        <w:t>или</w:t>
      </w:r>
      <w:r>
        <w:rPr>
          <w:spacing w:val="4"/>
        </w:rPr>
        <w:t xml:space="preserve"> </w:t>
      </w:r>
      <w:r>
        <w:t>др.),</w:t>
      </w:r>
      <w:r>
        <w:rPr>
          <w:spacing w:val="7"/>
        </w:rPr>
        <w:t xml:space="preserve"> </w:t>
      </w:r>
      <w:r>
        <w:rPr>
          <w:spacing w:val="-1"/>
        </w:rPr>
        <w:t>книжный).</w:t>
      </w:r>
      <w:r>
        <w:rPr>
          <w:spacing w:val="3"/>
        </w:rPr>
        <w:t xml:space="preserve"> </w:t>
      </w:r>
      <w:r>
        <w:rPr>
          <w:spacing w:val="-1"/>
        </w:rPr>
        <w:t>Зоопарк</w:t>
      </w:r>
      <w:r>
        <w:rPr>
          <w:spacing w:val="7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краеведческий</w:t>
      </w:r>
      <w:r>
        <w:rPr>
          <w:spacing w:val="37"/>
        </w:rPr>
        <w:t xml:space="preserve"> </w:t>
      </w:r>
      <w:r>
        <w:rPr>
          <w:spacing w:val="-1"/>
        </w:rPr>
        <w:t>музей.</w:t>
      </w:r>
      <w:r>
        <w:rPr>
          <w:spacing w:val="39"/>
        </w:rPr>
        <w:t xml:space="preserve"> </w:t>
      </w:r>
      <w:r>
        <w:rPr>
          <w:spacing w:val="-1"/>
        </w:rPr>
        <w:t>Почта.</w:t>
      </w:r>
      <w:r>
        <w:rPr>
          <w:spacing w:val="39"/>
        </w:rPr>
        <w:t xml:space="preserve"> </w:t>
      </w:r>
      <w:r>
        <w:rPr>
          <w:spacing w:val="-1"/>
        </w:rPr>
        <w:t>Больница.</w:t>
      </w:r>
      <w:r>
        <w:rPr>
          <w:spacing w:val="39"/>
        </w:rPr>
        <w:t xml:space="preserve"> </w:t>
      </w:r>
      <w:r>
        <w:rPr>
          <w:spacing w:val="-2"/>
        </w:rPr>
        <w:t>Поликлиника.</w:t>
      </w:r>
      <w:r>
        <w:rPr>
          <w:spacing w:val="39"/>
        </w:rPr>
        <w:t xml:space="preserve"> </w:t>
      </w:r>
      <w:r>
        <w:rPr>
          <w:spacing w:val="-1"/>
        </w:rPr>
        <w:t>Аптека.</w:t>
      </w:r>
      <w:r>
        <w:rPr>
          <w:spacing w:val="39"/>
        </w:rPr>
        <w:t xml:space="preserve"> </w:t>
      </w:r>
      <w:r>
        <w:rPr>
          <w:spacing w:val="-2"/>
        </w:rPr>
        <w:t>Назначение</w:t>
      </w:r>
      <w:r>
        <w:rPr>
          <w:spacing w:val="39"/>
        </w:rPr>
        <w:t xml:space="preserve"> </w:t>
      </w:r>
      <w:r>
        <w:rPr>
          <w:spacing w:val="-1"/>
        </w:rPr>
        <w:t>учреждения.</w:t>
      </w:r>
      <w:r>
        <w:rPr>
          <w:spacing w:val="33"/>
        </w:rPr>
        <w:t xml:space="preserve"> </w:t>
      </w:r>
      <w:r>
        <w:rPr>
          <w:spacing w:val="-1"/>
        </w:rPr>
        <w:t>Основные</w:t>
      </w:r>
      <w:r>
        <w:rPr>
          <w:spacing w:val="4"/>
        </w:rPr>
        <w:t xml:space="preserve"> </w:t>
      </w:r>
      <w:r>
        <w:rPr>
          <w:spacing w:val="-1"/>
        </w:rPr>
        <w:t>профессии</w:t>
      </w:r>
      <w:r>
        <w:rPr>
          <w:spacing w:val="7"/>
        </w:rPr>
        <w:t xml:space="preserve"> </w:t>
      </w:r>
      <w:r>
        <w:rPr>
          <w:spacing w:val="-3"/>
        </w:rPr>
        <w:t>людей,</w:t>
      </w:r>
      <w:r>
        <w:rPr>
          <w:spacing w:val="3"/>
        </w:rPr>
        <w:t xml:space="preserve"> </w:t>
      </w:r>
      <w:r>
        <w:rPr>
          <w:spacing w:val="-1"/>
        </w:rPr>
        <w:t>работающих</w:t>
      </w:r>
      <w:r>
        <w:t xml:space="preserve"> </w:t>
      </w:r>
      <w:r>
        <w:rPr>
          <w:spacing w:val="1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учреждении.</w:t>
      </w:r>
      <w:r>
        <w:rPr>
          <w:spacing w:val="3"/>
        </w:rPr>
        <w:t xml:space="preserve"> </w:t>
      </w:r>
      <w:r>
        <w:rPr>
          <w:spacing w:val="-1"/>
        </w:rPr>
        <w:t>Правила</w:t>
      </w:r>
      <w:r>
        <w:rPr>
          <w:spacing w:val="6"/>
        </w:rPr>
        <w:t xml:space="preserve"> </w:t>
      </w:r>
      <w:r>
        <w:rPr>
          <w:spacing w:val="-2"/>
        </w:rPr>
        <w:t>поведения</w:t>
      </w:r>
      <w:r>
        <w:rPr>
          <w:spacing w:val="55"/>
        </w:rPr>
        <w:t xml:space="preserve"> </w:t>
      </w:r>
      <w:r>
        <w:t>в</w:t>
      </w:r>
      <w:r>
        <w:rPr>
          <w:spacing w:val="-1"/>
        </w:rPr>
        <w:t xml:space="preserve"> магазине.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right="112" w:firstLine="707"/>
        <w:jc w:val="both"/>
        <w:rPr>
          <w:spacing w:val="-2"/>
        </w:rPr>
      </w:pPr>
      <w:r>
        <w:rPr>
          <w:spacing w:val="-5"/>
        </w:rPr>
        <w:t>Транспорт.</w:t>
      </w:r>
      <w:r>
        <w:rPr>
          <w:spacing w:val="45"/>
        </w:rPr>
        <w:t xml:space="preserve"> </w:t>
      </w:r>
      <w:r>
        <w:rPr>
          <w:spacing w:val="-2"/>
        </w:rPr>
        <w:t>Назначение.</w:t>
      </w:r>
      <w:r>
        <w:rPr>
          <w:spacing w:val="46"/>
        </w:rPr>
        <w:t xml:space="preserve"> </w:t>
      </w:r>
      <w:r>
        <w:rPr>
          <w:spacing w:val="-1"/>
        </w:rPr>
        <w:t>Называние</w:t>
      </w:r>
      <w:r>
        <w:rPr>
          <w:spacing w:val="44"/>
        </w:rPr>
        <w:t xml:space="preserve"> </w:t>
      </w:r>
      <w:r>
        <w:rPr>
          <w:spacing w:val="-2"/>
        </w:rPr>
        <w:t>отдельных</w:t>
      </w:r>
      <w:r>
        <w:rPr>
          <w:spacing w:val="47"/>
        </w:rPr>
        <w:t xml:space="preserve"> </w:t>
      </w:r>
      <w:r>
        <w:rPr>
          <w:spacing w:val="-1"/>
        </w:rPr>
        <w:t>видов</w:t>
      </w:r>
      <w:r>
        <w:rPr>
          <w:spacing w:val="43"/>
        </w:rPr>
        <w:t xml:space="preserve"> </w:t>
      </w:r>
      <w:r>
        <w:rPr>
          <w:spacing w:val="-1"/>
        </w:rPr>
        <w:t>транспорта</w:t>
      </w:r>
      <w:r>
        <w:rPr>
          <w:spacing w:val="41"/>
        </w:rPr>
        <w:t xml:space="preserve"> </w:t>
      </w:r>
      <w:r>
        <w:rPr>
          <w:spacing w:val="-1"/>
        </w:rPr>
        <w:t>(машины</w:t>
      </w:r>
      <w:r>
        <w:rPr>
          <w:spacing w:val="50"/>
        </w:rPr>
        <w:t xml:space="preserve"> </w:t>
      </w:r>
      <w:r>
        <w:rPr>
          <w:spacing w:val="-3"/>
        </w:rPr>
        <w:t>легковые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2"/>
        </w:rPr>
        <w:t>грузовые,</w:t>
      </w:r>
      <w:r>
        <w:rPr>
          <w:spacing w:val="48"/>
        </w:rPr>
        <w:t xml:space="preserve"> </w:t>
      </w:r>
      <w:r>
        <w:rPr>
          <w:spacing w:val="-1"/>
        </w:rPr>
        <w:t>метро,</w:t>
      </w:r>
      <w:r>
        <w:rPr>
          <w:spacing w:val="48"/>
        </w:rPr>
        <w:t xml:space="preserve"> </w:t>
      </w:r>
      <w:r>
        <w:rPr>
          <w:spacing w:val="-2"/>
        </w:rPr>
        <w:t>маршрутные</w:t>
      </w:r>
      <w:r>
        <w:rPr>
          <w:spacing w:val="46"/>
        </w:rPr>
        <w:t xml:space="preserve"> </w:t>
      </w:r>
      <w:r>
        <w:rPr>
          <w:spacing w:val="-1"/>
        </w:rPr>
        <w:t>такси,</w:t>
      </w:r>
      <w:r>
        <w:rPr>
          <w:spacing w:val="48"/>
        </w:rPr>
        <w:t xml:space="preserve"> </w:t>
      </w:r>
      <w:r>
        <w:rPr>
          <w:spacing w:val="-1"/>
        </w:rPr>
        <w:t>трамваи,</w:t>
      </w:r>
      <w:r>
        <w:rPr>
          <w:spacing w:val="45"/>
        </w:rPr>
        <w:t xml:space="preserve"> </w:t>
      </w:r>
      <w:r>
        <w:rPr>
          <w:spacing w:val="-2"/>
        </w:rPr>
        <w:t>троллейбусы,</w:t>
      </w:r>
      <w:r>
        <w:rPr>
          <w:spacing w:val="10"/>
        </w:rPr>
        <w:t xml:space="preserve"> </w:t>
      </w:r>
      <w:r>
        <w:rPr>
          <w:spacing w:val="-3"/>
        </w:rPr>
        <w:t>автобусы).</w:t>
      </w:r>
      <w:r>
        <w:rPr>
          <w:spacing w:val="10"/>
        </w:rPr>
        <w:t xml:space="preserve"> </w:t>
      </w:r>
      <w:r>
        <w:rPr>
          <w:spacing w:val="-6"/>
        </w:rPr>
        <w:t>Городской</w:t>
      </w:r>
      <w:r>
        <w:rPr>
          <w:spacing w:val="11"/>
        </w:rPr>
        <w:t xml:space="preserve"> </w:t>
      </w:r>
      <w:r>
        <w:rPr>
          <w:spacing w:val="-1"/>
        </w:rPr>
        <w:t>пассажирский</w:t>
      </w:r>
      <w:r>
        <w:rPr>
          <w:spacing w:val="11"/>
        </w:rPr>
        <w:t xml:space="preserve"> </w:t>
      </w:r>
      <w:r>
        <w:rPr>
          <w:spacing w:val="-3"/>
        </w:rPr>
        <w:t>транспорт.</w:t>
      </w:r>
      <w:r>
        <w:rPr>
          <w:spacing w:val="31"/>
        </w:rPr>
        <w:t xml:space="preserve"> </w:t>
      </w:r>
      <w:r>
        <w:rPr>
          <w:spacing w:val="-3"/>
        </w:rPr>
        <w:t>Транспорт</w:t>
      </w:r>
      <w:r>
        <w:rPr>
          <w:spacing w:val="31"/>
        </w:rPr>
        <w:t xml:space="preserve"> </w:t>
      </w:r>
      <w:r>
        <w:rPr>
          <w:spacing w:val="-2"/>
        </w:rPr>
        <w:t>междугородний.</w:t>
      </w:r>
      <w:r>
        <w:rPr>
          <w:spacing w:val="69"/>
        </w:rPr>
        <w:t xml:space="preserve"> </w:t>
      </w:r>
      <w:r>
        <w:rPr>
          <w:spacing w:val="-1"/>
        </w:rPr>
        <w:t>Вокзалы</w:t>
      </w:r>
      <w:r>
        <w:t xml:space="preserve"> и </w:t>
      </w:r>
      <w:r>
        <w:rPr>
          <w:spacing w:val="-2"/>
        </w:rPr>
        <w:t>аэропорты.</w:t>
      </w:r>
      <w:r>
        <w:rPr>
          <w:spacing w:val="66"/>
        </w:rPr>
        <w:t xml:space="preserve"> </w:t>
      </w:r>
      <w:r>
        <w:rPr>
          <w:spacing w:val="-1"/>
        </w:rPr>
        <w:t>Правила</w:t>
      </w:r>
      <w:r>
        <w:t xml:space="preserve"> </w:t>
      </w:r>
      <w:r>
        <w:rPr>
          <w:spacing w:val="-2"/>
        </w:rPr>
        <w:t>поведения.</w:t>
      </w:r>
    </w:p>
    <w:p w:rsidR="00A52AB9" w:rsidRDefault="00A52AB9" w:rsidP="00A52AB9">
      <w:pPr>
        <w:pStyle w:val="a3"/>
        <w:kinsoku w:val="0"/>
        <w:overflowPunct w:val="0"/>
        <w:ind w:left="102" w:right="106" w:firstLine="707"/>
        <w:jc w:val="both"/>
      </w:pPr>
      <w:r>
        <w:rPr>
          <w:spacing w:val="-2"/>
        </w:rPr>
        <w:t>Н</w:t>
      </w:r>
      <w:r>
        <w:t>аша</w:t>
      </w:r>
      <w:r>
        <w:rPr>
          <w:spacing w:val="13"/>
        </w:rPr>
        <w:t xml:space="preserve"> </w:t>
      </w:r>
      <w:r>
        <w:rPr>
          <w:spacing w:val="-8"/>
        </w:rPr>
        <w:t>Р</w:t>
      </w:r>
      <w:r>
        <w:rPr>
          <w:spacing w:val="-6"/>
        </w:rPr>
        <w:t>о</w:t>
      </w:r>
      <w:r>
        <w:rPr>
          <w:spacing w:val="-2"/>
        </w:rPr>
        <w:t>ди</w:t>
      </w:r>
      <w:r>
        <w:t>на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rPr>
          <w:spacing w:val="-8"/>
        </w:rPr>
        <w:t>Р</w:t>
      </w:r>
      <w:r>
        <w:rPr>
          <w:spacing w:val="8"/>
        </w:rPr>
        <w:t>о</w:t>
      </w:r>
      <w:r>
        <w:t>с</w:t>
      </w:r>
      <w:r>
        <w:rPr>
          <w:spacing w:val="-3"/>
        </w:rPr>
        <w:t>с</w:t>
      </w:r>
      <w:r>
        <w:t>ия.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t>аш</w:t>
      </w:r>
      <w:r>
        <w:rPr>
          <w:spacing w:val="13"/>
        </w:rPr>
        <w:t xml:space="preserve"> </w:t>
      </w:r>
      <w:r>
        <w:rPr>
          <w:spacing w:val="-7"/>
        </w:rPr>
        <w:t>г</w:t>
      </w:r>
      <w:r>
        <w:t>о</w:t>
      </w:r>
      <w:r>
        <w:rPr>
          <w:spacing w:val="-2"/>
        </w:rPr>
        <w:t>р</w:t>
      </w:r>
      <w:r>
        <w:rPr>
          <w:spacing w:val="-9"/>
        </w:rPr>
        <w:t>о</w:t>
      </w:r>
      <w:r>
        <w:t>д.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"/>
        </w:rPr>
        <w:t>с</w:t>
      </w:r>
      <w:r>
        <w:t>елен</w:t>
      </w:r>
      <w:r>
        <w:rPr>
          <w:spacing w:val="-2"/>
        </w:rPr>
        <w:t>н</w:t>
      </w:r>
      <w:r>
        <w:t>ые</w:t>
      </w:r>
      <w:r>
        <w:rPr>
          <w:spacing w:val="13"/>
        </w:rPr>
        <w:t xml:space="preserve"> </w:t>
      </w:r>
      <w:r>
        <w:t>п</w:t>
      </w:r>
      <w:r>
        <w:rPr>
          <w:spacing w:val="-4"/>
        </w:rPr>
        <w:t>у</w:t>
      </w:r>
      <w:r>
        <w:t>н</w:t>
      </w:r>
      <w:r>
        <w:rPr>
          <w:spacing w:val="-5"/>
        </w:rPr>
        <w:t>к</w:t>
      </w:r>
      <w:r>
        <w:t>ты.</w:t>
      </w:r>
      <w:r>
        <w:rPr>
          <w:spacing w:val="13"/>
        </w:rPr>
        <w:t xml:space="preserve"> </w:t>
      </w:r>
      <w:r>
        <w:rPr>
          <w:spacing w:val="-5"/>
        </w:rPr>
        <w:t>С</w:t>
      </w:r>
      <w:r>
        <w:rPr>
          <w:spacing w:val="-3"/>
        </w:rPr>
        <w:t>т</w:t>
      </w:r>
      <w:r>
        <w:rPr>
          <w:spacing w:val="-4"/>
        </w:rPr>
        <w:t>о</w:t>
      </w:r>
      <w:r>
        <w:rPr>
          <w:spacing w:val="-1"/>
        </w:rPr>
        <w:t>л</w:t>
      </w:r>
      <w:r>
        <w:t>ица.</w:t>
      </w:r>
      <w:r>
        <w:rPr>
          <w:spacing w:val="17"/>
        </w:rPr>
        <w:t xml:space="preserve"> </w:t>
      </w:r>
      <w:r>
        <w:rPr>
          <w:spacing w:val="-16"/>
        </w:rPr>
        <w:t>Ф</w:t>
      </w:r>
      <w:r>
        <w:rPr>
          <w:spacing w:val="-1"/>
        </w:rPr>
        <w:t>л</w:t>
      </w:r>
      <w:r>
        <w:t>а</w:t>
      </w:r>
      <w:r>
        <w:rPr>
          <w:spacing w:val="-31"/>
        </w:rPr>
        <w:t>г</w:t>
      </w:r>
      <w:r>
        <w:t xml:space="preserve">, </w:t>
      </w:r>
      <w:r>
        <w:rPr>
          <w:spacing w:val="-5"/>
        </w:rPr>
        <w:t>Герб,</w:t>
      </w:r>
      <w:r>
        <w:rPr>
          <w:spacing w:val="8"/>
        </w:rPr>
        <w:t xml:space="preserve"> </w:t>
      </w:r>
      <w:r>
        <w:rPr>
          <w:spacing w:val="-3"/>
        </w:rPr>
        <w:t>Гимн</w:t>
      </w:r>
      <w:r>
        <w:rPr>
          <w:spacing w:val="9"/>
        </w:rPr>
        <w:t xml:space="preserve"> </w:t>
      </w:r>
      <w:r>
        <w:rPr>
          <w:spacing w:val="-1"/>
        </w:rPr>
        <w:t>России.</w:t>
      </w:r>
      <w:r>
        <w:rPr>
          <w:spacing w:val="8"/>
        </w:rPr>
        <w:t xml:space="preserve"> </w:t>
      </w:r>
      <w:r>
        <w:t>Президент</w:t>
      </w:r>
      <w:r>
        <w:rPr>
          <w:spacing w:val="8"/>
        </w:rPr>
        <w:t xml:space="preserve"> </w:t>
      </w:r>
      <w:r>
        <w:rPr>
          <w:spacing w:val="-1"/>
        </w:rPr>
        <w:t>России.</w:t>
      </w:r>
      <w:r>
        <w:rPr>
          <w:spacing w:val="8"/>
        </w:rPr>
        <w:t xml:space="preserve"> </w:t>
      </w:r>
      <w:r>
        <w:rPr>
          <w:spacing w:val="-1"/>
        </w:rPr>
        <w:t>Наша</w:t>
      </w:r>
      <w:r>
        <w:rPr>
          <w:spacing w:val="8"/>
        </w:rPr>
        <w:t xml:space="preserve"> </w:t>
      </w:r>
      <w:r>
        <w:rPr>
          <w:spacing w:val="-1"/>
        </w:rPr>
        <w:t>национальность.</w:t>
      </w:r>
      <w:r>
        <w:rPr>
          <w:spacing w:val="8"/>
        </w:rPr>
        <w:t xml:space="preserve"> </w:t>
      </w:r>
      <w:r>
        <w:rPr>
          <w:spacing w:val="-4"/>
        </w:rPr>
        <w:t>Некоторые</w:t>
      </w:r>
      <w:r>
        <w:rPr>
          <w:spacing w:val="55"/>
        </w:rPr>
        <w:t xml:space="preserve"> </w:t>
      </w:r>
      <w:r>
        <w:rPr>
          <w:spacing w:val="-2"/>
        </w:rPr>
        <w:t>другие</w:t>
      </w:r>
      <w:r>
        <w:rPr>
          <w:spacing w:val="35"/>
        </w:rPr>
        <w:t xml:space="preserve"> </w:t>
      </w:r>
      <w:r>
        <w:rPr>
          <w:spacing w:val="-1"/>
        </w:rPr>
        <w:t>национальности.</w:t>
      </w:r>
      <w:r>
        <w:rPr>
          <w:spacing w:val="34"/>
        </w:rPr>
        <w:t xml:space="preserve"> </w:t>
      </w:r>
      <w:r>
        <w:rPr>
          <w:spacing w:val="-1"/>
        </w:rPr>
        <w:t>Национальные</w:t>
      </w:r>
      <w:r>
        <w:rPr>
          <w:spacing w:val="35"/>
        </w:rPr>
        <w:t xml:space="preserve"> </w:t>
      </w:r>
      <w:r>
        <w:rPr>
          <w:spacing w:val="-2"/>
        </w:rPr>
        <w:t>костюмы.</w:t>
      </w:r>
      <w:r>
        <w:rPr>
          <w:spacing w:val="34"/>
        </w:rPr>
        <w:t xml:space="preserve"> </w:t>
      </w:r>
      <w:r>
        <w:rPr>
          <w:spacing w:val="-1"/>
        </w:rPr>
        <w:t>Россия</w:t>
      </w:r>
      <w:r>
        <w:rPr>
          <w:spacing w:val="43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rPr>
          <w:spacing w:val="-2"/>
        </w:rPr>
        <w:t>многонациональная</w:t>
      </w:r>
      <w:r>
        <w:rPr>
          <w:spacing w:val="54"/>
        </w:rPr>
        <w:t xml:space="preserve"> </w:t>
      </w:r>
      <w:r>
        <w:t>страна.</w:t>
      </w:r>
      <w:r>
        <w:rPr>
          <w:spacing w:val="60"/>
        </w:rPr>
        <w:t xml:space="preserve"> </w:t>
      </w:r>
      <w:r>
        <w:rPr>
          <w:spacing w:val="-2"/>
        </w:rPr>
        <w:t>Праздники</w:t>
      </w:r>
      <w:r>
        <w:rPr>
          <w:spacing w:val="55"/>
        </w:rPr>
        <w:t xml:space="preserve"> </w:t>
      </w:r>
      <w:r>
        <w:t>нашей</w:t>
      </w:r>
      <w:r>
        <w:rPr>
          <w:spacing w:val="57"/>
        </w:rPr>
        <w:t xml:space="preserve"> </w:t>
      </w:r>
      <w:r>
        <w:rPr>
          <w:spacing w:val="-1"/>
        </w:rPr>
        <w:t>страны.</w:t>
      </w:r>
      <w:r>
        <w:rPr>
          <w:spacing w:val="47"/>
        </w:rPr>
        <w:t xml:space="preserve"> </w:t>
      </w:r>
      <w:r>
        <w:rPr>
          <w:spacing w:val="-1"/>
        </w:rPr>
        <w:t>Достижение</w:t>
      </w:r>
      <w:r>
        <w:rPr>
          <w:spacing w:val="56"/>
        </w:rPr>
        <w:t xml:space="preserve"> </w:t>
      </w:r>
      <w:r>
        <w:rPr>
          <w:spacing w:val="-1"/>
        </w:rPr>
        <w:t>нашей</w:t>
      </w:r>
      <w:r>
        <w:rPr>
          <w:spacing w:val="69"/>
        </w:rPr>
        <w:t xml:space="preserve"> </w:t>
      </w:r>
      <w:r>
        <w:rPr>
          <w:spacing w:val="-1"/>
        </w:rPr>
        <w:t>страны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6"/>
        </w:rPr>
        <w:t>науке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искусствах.</w:t>
      </w:r>
      <w:r>
        <w:rPr>
          <w:spacing w:val="15"/>
        </w:rPr>
        <w:t xml:space="preserve"> </w:t>
      </w:r>
      <w:r>
        <w:t>Великие</w:t>
      </w:r>
      <w:r>
        <w:rPr>
          <w:spacing w:val="16"/>
        </w:rPr>
        <w:t xml:space="preserve"> </w:t>
      </w:r>
      <w:r>
        <w:rPr>
          <w:spacing w:val="-5"/>
        </w:rPr>
        <w:t>люди</w:t>
      </w:r>
      <w:r>
        <w:rPr>
          <w:spacing w:val="16"/>
        </w:rPr>
        <w:t xml:space="preserve"> </w:t>
      </w:r>
      <w:r>
        <w:rPr>
          <w:spacing w:val="-1"/>
        </w:rPr>
        <w:t>страны</w:t>
      </w:r>
      <w:r>
        <w:rPr>
          <w:spacing w:val="14"/>
        </w:rPr>
        <w:t xml:space="preserve"> </w:t>
      </w:r>
      <w:r>
        <w:rPr>
          <w:spacing w:val="-1"/>
        </w:rPr>
        <w:t>или</w:t>
      </w:r>
      <w:r>
        <w:rPr>
          <w:spacing w:val="16"/>
        </w:rPr>
        <w:t xml:space="preserve"> </w:t>
      </w:r>
      <w:r>
        <w:rPr>
          <w:spacing w:val="-1"/>
        </w:rPr>
        <w:t>края.</w:t>
      </w:r>
      <w:r>
        <w:rPr>
          <w:spacing w:val="32"/>
        </w:rPr>
        <w:t xml:space="preserve"> </w:t>
      </w:r>
      <w:r>
        <w:rPr>
          <w:spacing w:val="-1"/>
        </w:rPr>
        <w:t>Деньги</w:t>
      </w:r>
      <w:r>
        <w:rPr>
          <w:spacing w:val="16"/>
        </w:rPr>
        <w:t xml:space="preserve"> </w:t>
      </w:r>
      <w:r>
        <w:rPr>
          <w:spacing w:val="-2"/>
        </w:rPr>
        <w:t>нашей</w:t>
      </w:r>
      <w:r>
        <w:rPr>
          <w:spacing w:val="53"/>
        </w:rPr>
        <w:t xml:space="preserve"> </w:t>
      </w:r>
      <w:r>
        <w:t>с</w:t>
      </w:r>
      <w:r>
        <w:rPr>
          <w:spacing w:val="1"/>
        </w:rPr>
        <w:t>т</w:t>
      </w:r>
      <w:r>
        <w:t>ра</w:t>
      </w:r>
      <w:r>
        <w:rPr>
          <w:spacing w:val="-2"/>
        </w:rPr>
        <w:t>н</w:t>
      </w:r>
      <w:r>
        <w:t>ы.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4"/>
        </w:rPr>
        <w:t>о</w:t>
      </w:r>
      <w:r>
        <w:rPr>
          <w:spacing w:val="-1"/>
        </w:rPr>
        <w:t>л</w:t>
      </w:r>
      <w:r>
        <w:rPr>
          <w:spacing w:val="-4"/>
        </w:rPr>
        <w:t>у</w:t>
      </w:r>
      <w:r>
        <w:t>че</w:t>
      </w:r>
      <w:r>
        <w:rPr>
          <w:spacing w:val="1"/>
        </w:rPr>
        <w:t>н</w:t>
      </w:r>
      <w:r>
        <w:t>ие</w:t>
      </w:r>
      <w:r>
        <w:rPr>
          <w:spacing w:val="-3"/>
        </w:rPr>
        <w:t xml:space="preserve"> </w:t>
      </w:r>
      <w:r>
        <w:t>и ра</w:t>
      </w:r>
      <w:r>
        <w:rPr>
          <w:spacing w:val="-7"/>
        </w:rPr>
        <w:t>с</w:t>
      </w:r>
      <w:r>
        <w:rPr>
          <w:spacing w:val="-11"/>
        </w:rPr>
        <w:t>х</w:t>
      </w:r>
      <w:r>
        <w:rPr>
          <w:spacing w:val="-9"/>
        </w:rPr>
        <w:t>о</w:t>
      </w:r>
      <w:r>
        <w:t>до</w:t>
      </w:r>
      <w:r>
        <w:rPr>
          <w:spacing w:val="-6"/>
        </w:rPr>
        <w:t>в</w:t>
      </w:r>
      <w:r>
        <w:rPr>
          <w:spacing w:val="-3"/>
        </w:rPr>
        <w:t>а</w:t>
      </w:r>
      <w:r>
        <w:t>ние</w:t>
      </w:r>
      <w:r>
        <w:rPr>
          <w:spacing w:val="-3"/>
        </w:rPr>
        <w:t xml:space="preserve"> </w:t>
      </w:r>
      <w:r>
        <w:t>д</w:t>
      </w:r>
      <w:r>
        <w:rPr>
          <w:spacing w:val="-3"/>
        </w:rPr>
        <w:t>е</w:t>
      </w:r>
      <w:r>
        <w:t>н</w:t>
      </w:r>
      <w:r>
        <w:rPr>
          <w:spacing w:val="-3"/>
        </w:rPr>
        <w:t>е</w:t>
      </w:r>
      <w:r>
        <w:rPr>
          <w:spacing w:val="-32"/>
        </w:rPr>
        <w:t>г</w:t>
      </w:r>
      <w:r>
        <w:t>.</w:t>
      </w:r>
    </w:p>
    <w:p w:rsidR="00A52AB9" w:rsidRDefault="00A52AB9" w:rsidP="00A52AB9">
      <w:pPr>
        <w:pStyle w:val="1"/>
        <w:kinsoku w:val="0"/>
        <w:overflowPunct w:val="0"/>
        <w:spacing w:before="4" w:line="319" w:lineRule="exact"/>
        <w:ind w:left="61"/>
        <w:jc w:val="center"/>
        <w:rPr>
          <w:b w:val="0"/>
          <w:bCs w:val="0"/>
        </w:rPr>
      </w:pPr>
      <w:r>
        <w:rPr>
          <w:spacing w:val="-71"/>
          <w:u w:val="thick"/>
        </w:rPr>
        <w:t xml:space="preserve"> </w:t>
      </w:r>
      <w:r>
        <w:rPr>
          <w:spacing w:val="-1"/>
          <w:u w:val="thick"/>
        </w:rPr>
        <w:t>Безопасное</w:t>
      </w:r>
      <w:r>
        <w:rPr>
          <w:u w:val="thick"/>
        </w:rPr>
        <w:t xml:space="preserve"> </w:t>
      </w:r>
      <w:r>
        <w:rPr>
          <w:spacing w:val="-1"/>
          <w:u w:val="thick"/>
        </w:rPr>
        <w:t>по</w:t>
      </w:r>
      <w:r>
        <w:rPr>
          <w:spacing w:val="-2"/>
          <w:u w:val="thick"/>
        </w:rPr>
        <w:t>ведение</w:t>
      </w:r>
      <w:r>
        <w:rPr>
          <w:u w:val="thick"/>
        </w:rPr>
        <w:t xml:space="preserve"> </w:t>
      </w:r>
    </w:p>
    <w:p w:rsidR="00A52AB9" w:rsidRDefault="00A52AB9" w:rsidP="00A52AB9">
      <w:pPr>
        <w:pStyle w:val="a3"/>
        <w:kinsoku w:val="0"/>
        <w:overflowPunct w:val="0"/>
        <w:spacing w:line="319" w:lineRule="exact"/>
        <w:ind w:left="810" w:right="117" w:firstLine="0"/>
        <w:rPr>
          <w:spacing w:val="-1"/>
        </w:rPr>
      </w:pPr>
      <w:r>
        <w:rPr>
          <w:spacing w:val="-1"/>
        </w:rPr>
        <w:t>Предупреждение</w:t>
      </w:r>
      <w:r>
        <w:t xml:space="preserve"> </w:t>
      </w:r>
      <w:r>
        <w:rPr>
          <w:spacing w:val="-1"/>
        </w:rPr>
        <w:t>заболеваний</w:t>
      </w:r>
      <w:r>
        <w:t xml:space="preserve"> и </w:t>
      </w:r>
      <w:r>
        <w:rPr>
          <w:spacing w:val="-1"/>
        </w:rPr>
        <w:t>травм.</w:t>
      </w:r>
    </w:p>
    <w:p w:rsidR="00A52AB9" w:rsidRDefault="00A52AB9" w:rsidP="00A52AB9">
      <w:pPr>
        <w:pStyle w:val="a3"/>
        <w:kinsoku w:val="0"/>
        <w:overflowPunct w:val="0"/>
        <w:ind w:left="102" w:right="105" w:firstLine="707"/>
        <w:jc w:val="both"/>
        <w:rPr>
          <w:spacing w:val="-2"/>
        </w:rPr>
      </w:pPr>
      <w:r>
        <w:rPr>
          <w:spacing w:val="-1"/>
        </w:rPr>
        <w:t>Профилактика</w:t>
      </w:r>
      <w:r>
        <w:rPr>
          <w:spacing w:val="31"/>
        </w:rPr>
        <w:t xml:space="preserve"> </w:t>
      </w:r>
      <w:r>
        <w:rPr>
          <w:spacing w:val="-2"/>
        </w:rPr>
        <w:t>простуд:</w:t>
      </w:r>
      <w:r>
        <w:rPr>
          <w:spacing w:val="33"/>
        </w:rPr>
        <w:t xml:space="preserve"> </w:t>
      </w:r>
      <w:r>
        <w:rPr>
          <w:spacing w:val="-1"/>
        </w:rPr>
        <w:t>закаливание,</w:t>
      </w:r>
      <w:r>
        <w:rPr>
          <w:spacing w:val="29"/>
        </w:rPr>
        <w:t xml:space="preserve"> </w:t>
      </w:r>
      <w:r>
        <w:rPr>
          <w:spacing w:val="-1"/>
        </w:rPr>
        <w:t>одевание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rPr>
          <w:spacing w:val="-1"/>
        </w:rPr>
        <w:t>погоде,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проветрива</w:t>
      </w:r>
      <w:proofErr w:type="spellEnd"/>
      <w:r>
        <w:rPr>
          <w:spacing w:val="-1"/>
        </w:rPr>
        <w:t>-</w:t>
      </w:r>
      <w:r>
        <w:rPr>
          <w:spacing w:val="57"/>
        </w:rPr>
        <w:t xml:space="preserve"> </w:t>
      </w:r>
      <w:proofErr w:type="spellStart"/>
      <w:r>
        <w:t>ние</w:t>
      </w:r>
      <w:proofErr w:type="spellEnd"/>
      <w:r>
        <w:rPr>
          <w:spacing w:val="47"/>
        </w:rPr>
        <w:t xml:space="preserve"> </w:t>
      </w:r>
      <w:r>
        <w:rPr>
          <w:spacing w:val="-1"/>
        </w:rPr>
        <w:t>помещений,</w:t>
      </w:r>
      <w:r>
        <w:rPr>
          <w:spacing w:val="49"/>
        </w:rPr>
        <w:t xml:space="preserve"> </w:t>
      </w:r>
      <w:r>
        <w:rPr>
          <w:spacing w:val="-2"/>
        </w:rPr>
        <w:t>предупреждение</w:t>
      </w:r>
      <w:r>
        <w:rPr>
          <w:spacing w:val="49"/>
        </w:rPr>
        <w:t xml:space="preserve"> </w:t>
      </w:r>
      <w:r>
        <w:rPr>
          <w:spacing w:val="-1"/>
        </w:rPr>
        <w:t>появления</w:t>
      </w:r>
      <w:r>
        <w:rPr>
          <w:spacing w:val="47"/>
        </w:rPr>
        <w:t xml:space="preserve"> </w:t>
      </w:r>
      <w:r>
        <w:rPr>
          <w:spacing w:val="-1"/>
        </w:rPr>
        <w:t>сквозняков.</w:t>
      </w:r>
      <w:r>
        <w:rPr>
          <w:spacing w:val="46"/>
        </w:rPr>
        <w:t xml:space="preserve"> </w:t>
      </w:r>
      <w:r>
        <w:rPr>
          <w:spacing w:val="-1"/>
        </w:rPr>
        <w:t>Профилактика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ви</w:t>
      </w:r>
      <w:proofErr w:type="spellEnd"/>
      <w:r>
        <w:rPr>
          <w:spacing w:val="-1"/>
        </w:rPr>
        <w:t>-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русных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заболеваний</w:t>
      </w:r>
      <w:r>
        <w:rPr>
          <w:spacing w:val="-2"/>
        </w:rPr>
        <w:t xml:space="preserve"> </w:t>
      </w:r>
      <w:r>
        <w:t>(гриппа)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"/>
        </w:rPr>
        <w:t>прием</w:t>
      </w:r>
      <w:r>
        <w:t xml:space="preserve"> </w:t>
      </w:r>
      <w:r>
        <w:rPr>
          <w:spacing w:val="-1"/>
        </w:rPr>
        <w:t>витаминов, гигиена</w:t>
      </w:r>
      <w:r>
        <w:t xml:space="preserve"> </w:t>
      </w:r>
      <w:r>
        <w:rPr>
          <w:spacing w:val="-1"/>
        </w:rPr>
        <w:t>полости</w:t>
      </w:r>
      <w:r>
        <w:t xml:space="preserve"> </w:t>
      </w:r>
      <w:r>
        <w:rPr>
          <w:spacing w:val="-1"/>
        </w:rPr>
        <w:t>носа</w:t>
      </w:r>
      <w:r>
        <w:rPr>
          <w:spacing w:val="-3"/>
        </w:rPr>
        <w:t xml:space="preserve"> </w:t>
      </w:r>
      <w:r>
        <w:t>и рта,</w:t>
      </w:r>
      <w:r>
        <w:rPr>
          <w:spacing w:val="25"/>
        </w:rPr>
        <w:t xml:space="preserve"> </w:t>
      </w:r>
      <w:r>
        <w:rPr>
          <w:spacing w:val="-1"/>
        </w:rPr>
        <w:t>предупреждение</w:t>
      </w:r>
      <w:r>
        <w:rPr>
          <w:spacing w:val="56"/>
        </w:rPr>
        <w:t xml:space="preserve"> </w:t>
      </w:r>
      <w:r>
        <w:rPr>
          <w:spacing w:val="-1"/>
        </w:rPr>
        <w:t>контактов</w:t>
      </w:r>
      <w:r>
        <w:rPr>
          <w:spacing w:val="56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больными</w:t>
      </w:r>
      <w:r>
        <w:rPr>
          <w:spacing w:val="57"/>
        </w:rPr>
        <w:t xml:space="preserve"> </w:t>
      </w:r>
      <w:r>
        <w:rPr>
          <w:spacing w:val="-1"/>
        </w:rPr>
        <w:t>людьми.</w:t>
      </w:r>
      <w:r>
        <w:rPr>
          <w:spacing w:val="57"/>
        </w:rPr>
        <w:t xml:space="preserve"> </w:t>
      </w:r>
      <w:r>
        <w:rPr>
          <w:spacing w:val="-1"/>
        </w:rPr>
        <w:t>Поведение</w:t>
      </w:r>
      <w:r>
        <w:rPr>
          <w:spacing w:val="56"/>
        </w:rPr>
        <w:t xml:space="preserve"> </w:t>
      </w:r>
      <w:r>
        <w:t>во</w:t>
      </w:r>
      <w:r>
        <w:rPr>
          <w:spacing w:val="55"/>
        </w:rPr>
        <w:t xml:space="preserve"> </w:t>
      </w:r>
      <w:r>
        <w:rPr>
          <w:spacing w:val="-1"/>
        </w:rPr>
        <w:t>время</w:t>
      </w:r>
      <w:r>
        <w:rPr>
          <w:spacing w:val="54"/>
        </w:rPr>
        <w:t xml:space="preserve"> </w:t>
      </w:r>
      <w:r>
        <w:rPr>
          <w:spacing w:val="-1"/>
        </w:rPr>
        <w:t>про-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студной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(постельный</w:t>
      </w:r>
      <w:r>
        <w:rPr>
          <w:spacing w:val="4"/>
        </w:rPr>
        <w:t xml:space="preserve"> </w:t>
      </w:r>
      <w:r>
        <w:rPr>
          <w:spacing w:val="-1"/>
        </w:rPr>
        <w:t>режим,</w:t>
      </w:r>
      <w:r>
        <w:rPr>
          <w:spacing w:val="3"/>
        </w:rPr>
        <w:t xml:space="preserve"> </w:t>
      </w:r>
      <w:r>
        <w:rPr>
          <w:spacing w:val="-1"/>
        </w:rPr>
        <w:t>соблюдение</w:t>
      </w:r>
      <w:r>
        <w:rPr>
          <w:spacing w:val="4"/>
        </w:rPr>
        <w:t xml:space="preserve"> </w:t>
      </w:r>
      <w:r>
        <w:rPr>
          <w:spacing w:val="-1"/>
        </w:rPr>
        <w:t>назначений</w:t>
      </w:r>
      <w:r>
        <w:rPr>
          <w:spacing w:val="4"/>
        </w:rPr>
        <w:t xml:space="preserve"> </w:t>
      </w:r>
      <w:r>
        <w:rPr>
          <w:spacing w:val="-1"/>
        </w:rPr>
        <w:t>врача)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инфекционной</w:t>
      </w:r>
      <w:r>
        <w:rPr>
          <w:spacing w:val="31"/>
        </w:rPr>
        <w:t xml:space="preserve"> </w:t>
      </w:r>
      <w:r>
        <w:rPr>
          <w:spacing w:val="-1"/>
        </w:rPr>
        <w:t>болезни</w:t>
      </w:r>
      <w:r>
        <w:rPr>
          <w:spacing w:val="38"/>
        </w:rPr>
        <w:t xml:space="preserve"> </w:t>
      </w:r>
      <w:r>
        <w:rPr>
          <w:spacing w:val="-1"/>
        </w:rPr>
        <w:t>(изоляция</w:t>
      </w:r>
      <w:r>
        <w:rPr>
          <w:spacing w:val="35"/>
        </w:rPr>
        <w:t xml:space="preserve"> </w:t>
      </w:r>
      <w:r>
        <w:rPr>
          <w:spacing w:val="-1"/>
        </w:rPr>
        <w:t>больного,</w:t>
      </w:r>
      <w:r>
        <w:rPr>
          <w:spacing w:val="37"/>
        </w:rPr>
        <w:t xml:space="preserve"> </w:t>
      </w:r>
      <w:r>
        <w:rPr>
          <w:spacing w:val="-1"/>
        </w:rPr>
        <w:t>проветривание,</w:t>
      </w:r>
      <w:r>
        <w:rPr>
          <w:spacing w:val="34"/>
        </w:rPr>
        <w:t xml:space="preserve"> </w:t>
      </w:r>
      <w:r>
        <w:rPr>
          <w:spacing w:val="-1"/>
        </w:rPr>
        <w:t>отдельная</w:t>
      </w:r>
      <w:r>
        <w:rPr>
          <w:spacing w:val="35"/>
        </w:rPr>
        <w:t xml:space="preserve"> </w:t>
      </w:r>
      <w:r>
        <w:rPr>
          <w:spacing w:val="-1"/>
        </w:rPr>
        <w:t>посуда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стирка</w:t>
      </w:r>
      <w:r>
        <w:rPr>
          <w:spacing w:val="47"/>
        </w:rPr>
        <w:t xml:space="preserve"> </w:t>
      </w:r>
      <w:proofErr w:type="spellStart"/>
      <w:r>
        <w:t>бе</w:t>
      </w:r>
      <w:proofErr w:type="spellEnd"/>
      <w:r>
        <w:t>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лья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r>
        <w:rPr>
          <w:spacing w:val="-1"/>
        </w:rPr>
        <w:t>прием</w:t>
      </w:r>
      <w:r>
        <w:rPr>
          <w:spacing w:val="25"/>
        </w:rPr>
        <w:t xml:space="preserve"> </w:t>
      </w:r>
      <w:r>
        <w:rPr>
          <w:spacing w:val="-1"/>
        </w:rPr>
        <w:t>лекарств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rPr>
          <w:spacing w:val="-1"/>
        </w:rPr>
        <w:t>назначению</w:t>
      </w:r>
      <w:r>
        <w:rPr>
          <w:spacing w:val="24"/>
        </w:rPr>
        <w:t xml:space="preserve"> </w:t>
      </w:r>
      <w:r>
        <w:rPr>
          <w:spacing w:val="-1"/>
        </w:rPr>
        <w:t>врача,</w:t>
      </w:r>
      <w:r>
        <w:rPr>
          <w:spacing w:val="25"/>
        </w:rPr>
        <w:t xml:space="preserve"> </w:t>
      </w:r>
      <w:r>
        <w:rPr>
          <w:spacing w:val="-1"/>
        </w:rPr>
        <w:t>постельный</w:t>
      </w:r>
      <w:r>
        <w:rPr>
          <w:spacing w:val="23"/>
        </w:rPr>
        <w:t xml:space="preserve"> </w:t>
      </w:r>
      <w:r>
        <w:rPr>
          <w:spacing w:val="-1"/>
        </w:rPr>
        <w:t>режим).</w:t>
      </w:r>
      <w:r>
        <w:rPr>
          <w:spacing w:val="25"/>
        </w:rPr>
        <w:t xml:space="preserve"> </w:t>
      </w:r>
      <w:r>
        <w:rPr>
          <w:spacing w:val="-1"/>
        </w:rPr>
        <w:t>Вызов</w:t>
      </w:r>
      <w:r>
        <w:rPr>
          <w:spacing w:val="25"/>
        </w:rPr>
        <w:t xml:space="preserve"> </w:t>
      </w:r>
      <w:r>
        <w:rPr>
          <w:spacing w:val="-1"/>
        </w:rPr>
        <w:t>врача</w:t>
      </w:r>
      <w:r>
        <w:rPr>
          <w:spacing w:val="65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rPr>
          <w:spacing w:val="-1"/>
        </w:rPr>
        <w:t>поликлиники. Случаи</w:t>
      </w:r>
      <w:r>
        <w:rPr>
          <w:spacing w:val="1"/>
        </w:rPr>
        <w:t xml:space="preserve"> </w:t>
      </w:r>
      <w:r>
        <w:rPr>
          <w:spacing w:val="-1"/>
        </w:rPr>
        <w:t>обращения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2"/>
        </w:rPr>
        <w:t>больницу.</w:t>
      </w:r>
    </w:p>
    <w:p w:rsidR="00A52AB9" w:rsidRDefault="00A52AB9" w:rsidP="00A52AB9">
      <w:pPr>
        <w:pStyle w:val="a3"/>
        <w:kinsoku w:val="0"/>
        <w:overflowPunct w:val="0"/>
        <w:ind w:left="102" w:right="114" w:firstLine="707"/>
        <w:jc w:val="both"/>
        <w:rPr>
          <w:spacing w:val="-1"/>
        </w:rPr>
      </w:pPr>
      <w:r>
        <w:rPr>
          <w:spacing w:val="-1"/>
        </w:rPr>
        <w:t>Простейшие</w:t>
      </w:r>
      <w:r>
        <w:rPr>
          <w:spacing w:val="25"/>
        </w:rPr>
        <w:t xml:space="preserve"> </w:t>
      </w:r>
      <w:r>
        <w:rPr>
          <w:spacing w:val="-1"/>
        </w:rPr>
        <w:t>действия</w:t>
      </w:r>
      <w:r>
        <w:rPr>
          <w:spacing w:val="28"/>
        </w:rPr>
        <w:t xml:space="preserve"> </w:t>
      </w:r>
      <w:r>
        <w:rPr>
          <w:spacing w:val="-2"/>
        </w:rPr>
        <w:t>при</w:t>
      </w:r>
      <w:r>
        <w:rPr>
          <w:spacing w:val="28"/>
        </w:rPr>
        <w:t xml:space="preserve"> </w:t>
      </w:r>
      <w:r>
        <w:rPr>
          <w:spacing w:val="-1"/>
        </w:rPr>
        <w:t>получении</w:t>
      </w:r>
      <w:r>
        <w:rPr>
          <w:spacing w:val="28"/>
        </w:rPr>
        <w:t xml:space="preserve"> </w:t>
      </w:r>
      <w:r>
        <w:rPr>
          <w:spacing w:val="-1"/>
        </w:rPr>
        <w:t>травмы:</w:t>
      </w:r>
      <w:r>
        <w:rPr>
          <w:spacing w:val="26"/>
        </w:rPr>
        <w:t xml:space="preserve"> </w:t>
      </w:r>
      <w:r>
        <w:rPr>
          <w:spacing w:val="-1"/>
        </w:rPr>
        <w:t>обращение</w:t>
      </w:r>
      <w:r>
        <w:rPr>
          <w:spacing w:val="2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помощью</w:t>
      </w:r>
      <w:r>
        <w:rPr>
          <w:spacing w:val="25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>учителю,</w:t>
      </w:r>
      <w:r>
        <w:rPr>
          <w:spacing w:val="46"/>
        </w:rPr>
        <w:t xml:space="preserve"> </w:t>
      </w:r>
      <w:r>
        <w:rPr>
          <w:spacing w:val="-1"/>
        </w:rPr>
        <w:t>элементарное</w:t>
      </w:r>
      <w:r>
        <w:rPr>
          <w:spacing w:val="45"/>
        </w:rPr>
        <w:t xml:space="preserve"> </w:t>
      </w:r>
      <w:r>
        <w:rPr>
          <w:spacing w:val="-1"/>
        </w:rPr>
        <w:t>описание</w:t>
      </w:r>
      <w:r>
        <w:rPr>
          <w:spacing w:val="47"/>
        </w:rPr>
        <w:t xml:space="preserve"> </w:t>
      </w:r>
      <w:r>
        <w:rPr>
          <w:spacing w:val="-2"/>
        </w:rPr>
        <w:t>ситуации</w:t>
      </w:r>
      <w:r>
        <w:rPr>
          <w:spacing w:val="47"/>
        </w:rPr>
        <w:t xml:space="preserve"> </w:t>
      </w:r>
      <w:r>
        <w:rPr>
          <w:spacing w:val="-1"/>
        </w:rPr>
        <w:t>приведшей</w:t>
      </w:r>
      <w:r>
        <w:rPr>
          <w:spacing w:val="45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травме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своего</w:t>
      </w:r>
      <w:r>
        <w:rPr>
          <w:spacing w:val="47"/>
        </w:rPr>
        <w:t xml:space="preserve"> </w:t>
      </w:r>
      <w:r>
        <w:rPr>
          <w:spacing w:val="-1"/>
        </w:rPr>
        <w:t>состояния</w:t>
      </w:r>
      <w:r>
        <w:t xml:space="preserve"> </w:t>
      </w:r>
      <w:r>
        <w:rPr>
          <w:spacing w:val="-1"/>
        </w:rPr>
        <w:t>(что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где</w:t>
      </w:r>
      <w:r>
        <w:rPr>
          <w:spacing w:val="-3"/>
        </w:rPr>
        <w:t xml:space="preserve"> </w:t>
      </w:r>
      <w:r>
        <w:rPr>
          <w:spacing w:val="-1"/>
        </w:rPr>
        <w:t>болит). Поведение</w:t>
      </w:r>
      <w:r>
        <w:rPr>
          <w:spacing w:val="-3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оказании</w:t>
      </w:r>
      <w:r>
        <w:t xml:space="preserve"> </w:t>
      </w:r>
      <w:r>
        <w:rPr>
          <w:spacing w:val="-1"/>
        </w:rPr>
        <w:t>медицинской</w:t>
      </w:r>
      <w:r>
        <w:t xml:space="preserve"> </w:t>
      </w:r>
      <w:r>
        <w:rPr>
          <w:spacing w:val="-1"/>
        </w:rPr>
        <w:t>помощи.</w:t>
      </w:r>
    </w:p>
    <w:p w:rsidR="00A52AB9" w:rsidRDefault="00A52AB9" w:rsidP="00A52AB9">
      <w:pPr>
        <w:pStyle w:val="a3"/>
        <w:kinsoku w:val="0"/>
        <w:overflowPunct w:val="0"/>
        <w:spacing w:line="322" w:lineRule="exact"/>
        <w:ind w:left="810" w:right="117" w:firstLine="0"/>
        <w:rPr>
          <w:spacing w:val="-1"/>
        </w:rPr>
      </w:pPr>
      <w:r>
        <w:rPr>
          <w:spacing w:val="-1"/>
        </w:rPr>
        <w:t>Безопасное</w:t>
      </w:r>
      <w:r>
        <w:rPr>
          <w:spacing w:val="-3"/>
        </w:rPr>
        <w:t xml:space="preserve"> </w:t>
      </w:r>
      <w:r>
        <w:rPr>
          <w:spacing w:val="-1"/>
        </w:rPr>
        <w:t>поведение</w:t>
      </w:r>
      <w:r>
        <w:t xml:space="preserve"> в</w:t>
      </w:r>
      <w:r>
        <w:rPr>
          <w:spacing w:val="-1"/>
        </w:rPr>
        <w:t xml:space="preserve"> природе.</w:t>
      </w:r>
    </w:p>
    <w:p w:rsidR="00A52AB9" w:rsidRDefault="00A52AB9" w:rsidP="00A52AB9">
      <w:pPr>
        <w:pStyle w:val="a3"/>
        <w:kinsoku w:val="0"/>
        <w:overflowPunct w:val="0"/>
        <w:spacing w:line="322" w:lineRule="exact"/>
        <w:ind w:left="810" w:right="117" w:firstLine="0"/>
        <w:rPr>
          <w:spacing w:val="-1"/>
        </w:rPr>
        <w:sectPr w:rsidR="00A52AB9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A52AB9" w:rsidRDefault="00A52AB9" w:rsidP="00A52AB9">
      <w:pPr>
        <w:pStyle w:val="a3"/>
        <w:kinsoku w:val="0"/>
        <w:overflowPunct w:val="0"/>
        <w:spacing w:before="47"/>
        <w:ind w:left="810" w:right="117" w:firstLine="0"/>
        <w:rPr>
          <w:spacing w:val="-1"/>
        </w:rPr>
      </w:pPr>
      <w:r>
        <w:rPr>
          <w:spacing w:val="-1"/>
        </w:rPr>
        <w:lastRenderedPageBreak/>
        <w:t>Правила</w:t>
      </w:r>
      <w:r>
        <w:t xml:space="preserve"> </w:t>
      </w:r>
      <w:r>
        <w:rPr>
          <w:spacing w:val="17"/>
        </w:rPr>
        <w:t xml:space="preserve"> </w:t>
      </w:r>
      <w:r>
        <w:rPr>
          <w:spacing w:val="-2"/>
        </w:rPr>
        <w:t>поведения</w:t>
      </w:r>
      <w:r>
        <w:t xml:space="preserve"> </w:t>
      </w:r>
      <w:r>
        <w:rPr>
          <w:spacing w:val="16"/>
        </w:rPr>
        <w:t xml:space="preserve"> </w:t>
      </w:r>
      <w:r>
        <w:t xml:space="preserve">человека </w:t>
      </w:r>
      <w:r>
        <w:rPr>
          <w:spacing w:val="16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контакте</w:t>
      </w:r>
      <w:r>
        <w:t xml:space="preserve"> </w:t>
      </w:r>
      <w:r>
        <w:rPr>
          <w:spacing w:val="18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rPr>
          <w:spacing w:val="-1"/>
        </w:rPr>
        <w:t>домашним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животным.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firstLine="0"/>
        <w:jc w:val="both"/>
        <w:rPr>
          <w:spacing w:val="-1"/>
        </w:rPr>
      </w:pPr>
      <w:r>
        <w:rPr>
          <w:spacing w:val="-1"/>
        </w:rPr>
        <w:t>Правила</w:t>
      </w:r>
      <w:r>
        <w:t xml:space="preserve"> </w:t>
      </w:r>
      <w:r>
        <w:rPr>
          <w:spacing w:val="-2"/>
        </w:rPr>
        <w:t>поведения</w:t>
      </w:r>
      <w:r>
        <w:t xml:space="preserve"> </w:t>
      </w:r>
      <w:r>
        <w:rPr>
          <w:spacing w:val="-1"/>
        </w:rPr>
        <w:t>человека</w:t>
      </w:r>
      <w:r>
        <w:t xml:space="preserve"> с</w:t>
      </w:r>
      <w:r>
        <w:rPr>
          <w:spacing w:val="69"/>
        </w:rPr>
        <w:t xml:space="preserve"> </w:t>
      </w:r>
      <w:r>
        <w:rPr>
          <w:spacing w:val="-1"/>
        </w:rPr>
        <w:t>диким</w:t>
      </w:r>
      <w:r>
        <w:t xml:space="preserve"> </w:t>
      </w:r>
      <w:r>
        <w:rPr>
          <w:spacing w:val="-1"/>
        </w:rPr>
        <w:t>животным</w:t>
      </w:r>
      <w:r>
        <w:rPr>
          <w:spacing w:val="69"/>
        </w:rPr>
        <w:t xml:space="preserve"> </w:t>
      </w:r>
      <w:r>
        <w:t>в</w:t>
      </w:r>
      <w:r>
        <w:rPr>
          <w:spacing w:val="-1"/>
        </w:rPr>
        <w:t xml:space="preserve"> зоопарке, </w:t>
      </w:r>
      <w:r>
        <w:t>в</w:t>
      </w:r>
      <w:r>
        <w:rPr>
          <w:spacing w:val="-1"/>
        </w:rPr>
        <w:t xml:space="preserve"> природе.</w:t>
      </w:r>
    </w:p>
    <w:p w:rsidR="00A52AB9" w:rsidRDefault="00A52AB9" w:rsidP="00A52AB9">
      <w:pPr>
        <w:pStyle w:val="a3"/>
        <w:kinsoku w:val="0"/>
        <w:overflowPunct w:val="0"/>
        <w:ind w:left="102" w:right="115" w:firstLine="707"/>
        <w:jc w:val="both"/>
        <w:rPr>
          <w:spacing w:val="-1"/>
        </w:rPr>
      </w:pPr>
      <w:r>
        <w:rPr>
          <w:spacing w:val="-1"/>
        </w:rPr>
        <w:t>Правила</w:t>
      </w:r>
      <w:r>
        <w:rPr>
          <w:spacing w:val="25"/>
        </w:rPr>
        <w:t xml:space="preserve"> </w:t>
      </w:r>
      <w:r>
        <w:rPr>
          <w:spacing w:val="-1"/>
        </w:rPr>
        <w:t>поведение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лесу,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воде,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грозу.</w:t>
      </w:r>
      <w:r>
        <w:rPr>
          <w:spacing w:val="25"/>
        </w:rPr>
        <w:t xml:space="preserve"> </w:t>
      </w:r>
      <w:r>
        <w:rPr>
          <w:spacing w:val="-1"/>
        </w:rPr>
        <w:t>Предупреждение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отравле</w:t>
      </w:r>
      <w:proofErr w:type="spellEnd"/>
      <w:r>
        <w:rPr>
          <w:spacing w:val="-1"/>
        </w:rPr>
        <w:t>-</w:t>
      </w:r>
      <w:r>
        <w:rPr>
          <w:spacing w:val="43"/>
        </w:rPr>
        <w:t xml:space="preserve"> </w:t>
      </w:r>
      <w:proofErr w:type="spellStart"/>
      <w:r>
        <w:t>ния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ядовитыми</w:t>
      </w:r>
      <w:r>
        <w:rPr>
          <w:spacing w:val="17"/>
        </w:rPr>
        <w:t xml:space="preserve"> </w:t>
      </w:r>
      <w:r>
        <w:rPr>
          <w:spacing w:val="-1"/>
        </w:rPr>
        <w:t>грибами,</w:t>
      </w:r>
      <w:r>
        <w:rPr>
          <w:spacing w:val="17"/>
        </w:rPr>
        <w:t xml:space="preserve"> </w:t>
      </w:r>
      <w:r>
        <w:rPr>
          <w:spacing w:val="-1"/>
        </w:rPr>
        <w:t>ягодами.</w:t>
      </w:r>
      <w:r>
        <w:rPr>
          <w:spacing w:val="15"/>
        </w:rPr>
        <w:t xml:space="preserve"> </w:t>
      </w:r>
      <w:r>
        <w:rPr>
          <w:spacing w:val="-1"/>
        </w:rPr>
        <w:t>Признаки.</w:t>
      </w:r>
      <w:r>
        <w:rPr>
          <w:spacing w:val="17"/>
        </w:rPr>
        <w:t xml:space="preserve"> </w:t>
      </w:r>
      <w:r>
        <w:rPr>
          <w:spacing w:val="-1"/>
        </w:rPr>
        <w:t>Вызов</w:t>
      </w:r>
      <w:r>
        <w:rPr>
          <w:spacing w:val="17"/>
        </w:rPr>
        <w:t xml:space="preserve"> </w:t>
      </w:r>
      <w:r>
        <w:rPr>
          <w:spacing w:val="-2"/>
        </w:rPr>
        <w:t>скорой</w:t>
      </w:r>
      <w:r>
        <w:rPr>
          <w:spacing w:val="19"/>
        </w:rPr>
        <w:t xml:space="preserve"> </w:t>
      </w:r>
      <w:r>
        <w:rPr>
          <w:spacing w:val="-2"/>
        </w:rPr>
        <w:t>помощи</w:t>
      </w:r>
      <w:r>
        <w:rPr>
          <w:spacing w:val="19"/>
        </w:rPr>
        <w:t xml:space="preserve"> </w:t>
      </w:r>
      <w:r>
        <w:rPr>
          <w:spacing w:val="-1"/>
        </w:rPr>
        <w:t>по</w:t>
      </w:r>
      <w:r>
        <w:rPr>
          <w:spacing w:val="19"/>
        </w:rPr>
        <w:t xml:space="preserve"> </w:t>
      </w:r>
      <w:r>
        <w:rPr>
          <w:spacing w:val="-1"/>
        </w:rPr>
        <w:t>теле-</w:t>
      </w:r>
      <w:r>
        <w:rPr>
          <w:spacing w:val="45"/>
        </w:rPr>
        <w:t xml:space="preserve"> </w:t>
      </w:r>
      <w:r>
        <w:rPr>
          <w:spacing w:val="-1"/>
        </w:rPr>
        <w:t>фону. Описание</w:t>
      </w:r>
      <w:r>
        <w:t xml:space="preserve"> </w:t>
      </w:r>
      <w:r>
        <w:rPr>
          <w:spacing w:val="-1"/>
        </w:rPr>
        <w:t>состояния</w:t>
      </w:r>
      <w:r>
        <w:rPr>
          <w:spacing w:val="-3"/>
        </w:rPr>
        <w:t xml:space="preserve"> </w:t>
      </w:r>
      <w:r>
        <w:rPr>
          <w:spacing w:val="-1"/>
        </w:rPr>
        <w:t>больного.</w:t>
      </w:r>
    </w:p>
    <w:p w:rsidR="00A52AB9" w:rsidRDefault="00A52AB9" w:rsidP="00A52AB9">
      <w:pPr>
        <w:pStyle w:val="a3"/>
        <w:kinsoku w:val="0"/>
        <w:overflowPunct w:val="0"/>
        <w:ind w:left="810" w:right="106" w:firstLine="0"/>
        <w:rPr>
          <w:spacing w:val="-2"/>
        </w:rPr>
      </w:pPr>
      <w:r>
        <w:rPr>
          <w:spacing w:val="-1"/>
        </w:rPr>
        <w:t>Правила</w:t>
      </w:r>
      <w:r>
        <w:t xml:space="preserve"> </w:t>
      </w:r>
      <w:r>
        <w:rPr>
          <w:spacing w:val="-2"/>
        </w:rPr>
        <w:t>поведения</w:t>
      </w:r>
      <w:r>
        <w:t xml:space="preserve"> с </w:t>
      </w:r>
      <w:r>
        <w:rPr>
          <w:spacing w:val="-1"/>
        </w:rPr>
        <w:t>незнакомыми</w:t>
      </w:r>
      <w:r>
        <w:t xml:space="preserve"> </w:t>
      </w:r>
      <w:r>
        <w:rPr>
          <w:spacing w:val="-1"/>
        </w:rPr>
        <w:t>людьми,</w:t>
      </w:r>
      <w:r>
        <w:t xml:space="preserve"> в</w:t>
      </w:r>
      <w:r>
        <w:rPr>
          <w:spacing w:val="-1"/>
        </w:rPr>
        <w:t xml:space="preserve"> незнакомом</w:t>
      </w:r>
      <w:r>
        <w:rPr>
          <w:spacing w:val="-3"/>
        </w:rPr>
        <w:t xml:space="preserve"> </w:t>
      </w:r>
      <w:r>
        <w:t>месте.</w:t>
      </w:r>
      <w:r>
        <w:rPr>
          <w:spacing w:val="49"/>
        </w:rPr>
        <w:t xml:space="preserve"> </w:t>
      </w:r>
      <w:r>
        <w:rPr>
          <w:spacing w:val="-1"/>
        </w:rPr>
        <w:t>Правила</w:t>
      </w:r>
      <w:r>
        <w:rPr>
          <w:spacing w:val="49"/>
        </w:rPr>
        <w:t xml:space="preserve"> </w:t>
      </w:r>
      <w:r>
        <w:rPr>
          <w:spacing w:val="-2"/>
        </w:rPr>
        <w:t>поведения</w:t>
      </w:r>
      <w:r>
        <w:rPr>
          <w:spacing w:val="50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3"/>
        </w:rPr>
        <w:t>улице.</w:t>
      </w:r>
      <w:r>
        <w:rPr>
          <w:spacing w:val="51"/>
        </w:rPr>
        <w:t xml:space="preserve"> </w:t>
      </w:r>
      <w:r>
        <w:rPr>
          <w:spacing w:val="-2"/>
        </w:rPr>
        <w:t>Движения</w:t>
      </w:r>
      <w:r>
        <w:rPr>
          <w:spacing w:val="52"/>
        </w:rPr>
        <w:t xml:space="preserve"> </w:t>
      </w:r>
      <w:r>
        <w:rPr>
          <w:spacing w:val="-1"/>
        </w:rPr>
        <w:t>по</w:t>
      </w:r>
      <w:r>
        <w:rPr>
          <w:spacing w:val="53"/>
        </w:rPr>
        <w:t xml:space="preserve"> </w:t>
      </w:r>
      <w:r>
        <w:rPr>
          <w:spacing w:val="-4"/>
        </w:rPr>
        <w:t>улице</w:t>
      </w:r>
      <w:r>
        <w:rPr>
          <w:spacing w:val="60"/>
        </w:rPr>
        <w:t xml:space="preserve"> </w:t>
      </w:r>
      <w:r>
        <w:rPr>
          <w:spacing w:val="-2"/>
        </w:rPr>
        <w:t>группой.</w:t>
      </w:r>
      <w:r>
        <w:rPr>
          <w:spacing w:val="51"/>
        </w:rPr>
        <w:t xml:space="preserve"> </w:t>
      </w:r>
      <w:r>
        <w:rPr>
          <w:spacing w:val="-2"/>
        </w:rPr>
        <w:t>Изучение</w:t>
      </w:r>
    </w:p>
    <w:p w:rsidR="00A52AB9" w:rsidRDefault="00A52AB9" w:rsidP="00A52AB9">
      <w:pPr>
        <w:pStyle w:val="a3"/>
        <w:kinsoku w:val="0"/>
        <w:overflowPunct w:val="0"/>
        <w:spacing w:before="2"/>
        <w:ind w:left="102" w:right="113" w:firstLine="0"/>
        <w:jc w:val="both"/>
        <w:rPr>
          <w:spacing w:val="-1"/>
        </w:rPr>
      </w:pPr>
      <w:r>
        <w:rPr>
          <w:spacing w:val="-1"/>
        </w:rPr>
        <w:t>ПДД:</w:t>
      </w:r>
      <w:r>
        <w:rPr>
          <w:spacing w:val="12"/>
        </w:rPr>
        <w:t xml:space="preserve"> </w:t>
      </w:r>
      <w:r>
        <w:rPr>
          <w:spacing w:val="-1"/>
        </w:rPr>
        <w:t>сигналы</w:t>
      </w:r>
      <w:r>
        <w:rPr>
          <w:spacing w:val="12"/>
        </w:rPr>
        <w:t xml:space="preserve"> </w:t>
      </w:r>
      <w:r>
        <w:rPr>
          <w:spacing w:val="-2"/>
        </w:rPr>
        <w:t>светофора,</w:t>
      </w:r>
      <w:r>
        <w:rPr>
          <w:spacing w:val="10"/>
        </w:rPr>
        <w:t xml:space="preserve"> </w:t>
      </w:r>
      <w:r>
        <w:rPr>
          <w:spacing w:val="-3"/>
        </w:rPr>
        <w:t>пешеходный</w:t>
      </w:r>
      <w:r>
        <w:rPr>
          <w:spacing w:val="10"/>
        </w:rPr>
        <w:t xml:space="preserve"> </w:t>
      </w:r>
      <w:r>
        <w:rPr>
          <w:spacing w:val="-4"/>
        </w:rPr>
        <w:t>переход,</w:t>
      </w:r>
      <w:r>
        <w:rPr>
          <w:spacing w:val="10"/>
        </w:rPr>
        <w:t xml:space="preserve"> </w:t>
      </w:r>
      <w:r>
        <w:rPr>
          <w:spacing w:val="-1"/>
        </w:rPr>
        <w:t>правила</w:t>
      </w:r>
      <w:r>
        <w:rPr>
          <w:spacing w:val="11"/>
        </w:rPr>
        <w:t xml:space="preserve"> </w:t>
      </w:r>
      <w:r>
        <w:rPr>
          <w:spacing w:val="-3"/>
        </w:rPr>
        <w:t>нахождения</w:t>
      </w:r>
      <w:r>
        <w:rPr>
          <w:spacing w:val="11"/>
        </w:rPr>
        <w:t xml:space="preserve"> </w:t>
      </w:r>
      <w:r>
        <w:rPr>
          <w:spacing w:val="-2"/>
        </w:rPr>
        <w:t>ребенка</w:t>
      </w:r>
      <w:r>
        <w:rPr>
          <w:spacing w:val="4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spacing w:val="-16"/>
        </w:rPr>
        <w:t>у</w:t>
      </w:r>
      <w:r>
        <w:rPr>
          <w:spacing w:val="-1"/>
        </w:rPr>
        <w:t>л</w:t>
      </w:r>
      <w:r>
        <w:t>ице</w:t>
      </w:r>
      <w:r>
        <w:rPr>
          <w:spacing w:val="6"/>
        </w:rPr>
        <w:t xml:space="preserve"> </w:t>
      </w:r>
      <w:r>
        <w:t>(</w:t>
      </w:r>
      <w:r>
        <w:rPr>
          <w:spacing w:val="-3"/>
        </w:rPr>
        <w:t>с</w:t>
      </w:r>
      <w:r>
        <w:t>о</w:t>
      </w:r>
      <w:r>
        <w:rPr>
          <w:spacing w:val="-2"/>
        </w:rPr>
        <w:t>пр</w:t>
      </w:r>
      <w:r>
        <w:t>о</w:t>
      </w:r>
      <w:r>
        <w:rPr>
          <w:spacing w:val="-3"/>
        </w:rPr>
        <w:t>в</w:t>
      </w:r>
      <w:r>
        <w:rPr>
          <w:spacing w:val="-6"/>
        </w:rPr>
        <w:t>о</w:t>
      </w:r>
      <w:r>
        <w:rPr>
          <w:spacing w:val="-2"/>
        </w:rPr>
        <w:t>ж</w:t>
      </w:r>
      <w:r>
        <w:t>де</w:t>
      </w:r>
      <w:r>
        <w:rPr>
          <w:spacing w:val="-2"/>
        </w:rPr>
        <w:t>н</w:t>
      </w:r>
      <w:r>
        <w:t>ие</w:t>
      </w:r>
      <w:r>
        <w:rPr>
          <w:spacing w:val="6"/>
        </w:rPr>
        <w:t xml:space="preserve"> </w:t>
      </w:r>
      <w:r>
        <w:t>в</w:t>
      </w:r>
      <w:r>
        <w:rPr>
          <w:spacing w:val="-4"/>
        </w:rPr>
        <w:t>з</w:t>
      </w:r>
      <w:r>
        <w:t>р</w:t>
      </w:r>
      <w:r>
        <w:rPr>
          <w:spacing w:val="5"/>
        </w:rPr>
        <w:t>о</w:t>
      </w:r>
      <w:r>
        <w:t>слым,</w:t>
      </w:r>
      <w:r>
        <w:rPr>
          <w:spacing w:val="3"/>
        </w:rPr>
        <w:t xml:space="preserve"> </w:t>
      </w:r>
      <w:r>
        <w:t>д</w:t>
      </w:r>
      <w:r>
        <w:rPr>
          <w:spacing w:val="-3"/>
        </w:rPr>
        <w:t>в</w:t>
      </w:r>
      <w:r>
        <w:t>и</w:t>
      </w:r>
      <w:r>
        <w:rPr>
          <w:spacing w:val="-5"/>
        </w:rPr>
        <w:t>ж</w:t>
      </w:r>
      <w:r>
        <w:t>е</w:t>
      </w:r>
      <w:r>
        <w:rPr>
          <w:spacing w:val="-2"/>
        </w:rPr>
        <w:t>н</w:t>
      </w:r>
      <w:r>
        <w:t>ие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тр</w:t>
      </w:r>
      <w:r>
        <w:rPr>
          <w:spacing w:val="-4"/>
        </w:rPr>
        <w:t>о</w:t>
      </w:r>
      <w:r>
        <w:rPr>
          <w:spacing w:val="-6"/>
        </w:rPr>
        <w:t>т</w:t>
      </w:r>
      <w:r>
        <w:rPr>
          <w:spacing w:val="-9"/>
        </w:rPr>
        <w:t>у</w:t>
      </w:r>
      <w:r>
        <w:t>а</w:t>
      </w:r>
      <w:r>
        <w:rPr>
          <w:spacing w:val="-2"/>
        </w:rPr>
        <w:t>р</w:t>
      </w:r>
      <w:r>
        <w:rPr>
          <w:spacing w:val="-31"/>
        </w:rPr>
        <w:t>у</w:t>
      </w:r>
      <w:r>
        <w:t>,</w:t>
      </w:r>
      <w:r>
        <w:rPr>
          <w:spacing w:val="8"/>
        </w:rPr>
        <w:t xml:space="preserve"> </w:t>
      </w:r>
      <w:r>
        <w:t>пе</w:t>
      </w:r>
      <w:r>
        <w:rPr>
          <w:spacing w:val="1"/>
        </w:rPr>
        <w:t>р</w:t>
      </w:r>
      <w:r>
        <w:rPr>
          <w:spacing w:val="-7"/>
        </w:rPr>
        <w:t>е</w:t>
      </w:r>
      <w:r>
        <w:rPr>
          <w:spacing w:val="-11"/>
        </w:rPr>
        <w:t>х</w:t>
      </w:r>
      <w:r>
        <w:rPr>
          <w:spacing w:val="-9"/>
        </w:rPr>
        <w:t>о</w:t>
      </w:r>
      <w:r>
        <w:t>д</w:t>
      </w:r>
      <w:r>
        <w:rPr>
          <w:spacing w:val="7"/>
        </w:rPr>
        <w:t xml:space="preserve"> </w:t>
      </w:r>
      <w:r>
        <w:rPr>
          <w:spacing w:val="-16"/>
        </w:rPr>
        <w:t>у</w:t>
      </w:r>
      <w:r>
        <w:rPr>
          <w:spacing w:val="-1"/>
        </w:rPr>
        <w:t>л</w:t>
      </w:r>
      <w:r>
        <w:t>ицы</w:t>
      </w:r>
      <w:r>
        <w:rPr>
          <w:spacing w:val="4"/>
        </w:rPr>
        <w:t xml:space="preserve"> </w:t>
      </w:r>
      <w:r>
        <w:rPr>
          <w:spacing w:val="-2"/>
        </w:rPr>
        <w:t>п</w:t>
      </w:r>
      <w:r>
        <w:t xml:space="preserve">о </w:t>
      </w:r>
      <w:r>
        <w:rPr>
          <w:spacing w:val="-3"/>
        </w:rPr>
        <w:t>пешеходному</w:t>
      </w:r>
      <w:r>
        <w:rPr>
          <w:spacing w:val="9"/>
        </w:rPr>
        <w:t xml:space="preserve"> </w:t>
      </w:r>
      <w:r>
        <w:rPr>
          <w:spacing w:val="-3"/>
        </w:rPr>
        <w:t>переходу).</w:t>
      </w:r>
      <w:r>
        <w:rPr>
          <w:spacing w:val="12"/>
        </w:rPr>
        <w:t xml:space="preserve"> </w:t>
      </w:r>
      <w:r>
        <w:rPr>
          <w:spacing w:val="-1"/>
        </w:rPr>
        <w:t>Правила</w:t>
      </w:r>
      <w:r>
        <w:rPr>
          <w:spacing w:val="13"/>
        </w:rPr>
        <w:t xml:space="preserve"> </w:t>
      </w:r>
      <w:r>
        <w:rPr>
          <w:spacing w:val="-2"/>
        </w:rPr>
        <w:t>безопасного</w:t>
      </w:r>
      <w:r>
        <w:rPr>
          <w:spacing w:val="14"/>
        </w:rPr>
        <w:t xml:space="preserve"> </w:t>
      </w:r>
      <w:r>
        <w:rPr>
          <w:spacing w:val="-2"/>
        </w:rPr>
        <w:t>поведения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общественном</w:t>
      </w:r>
      <w:r>
        <w:rPr>
          <w:spacing w:val="33"/>
        </w:rPr>
        <w:t xml:space="preserve"> </w:t>
      </w:r>
      <w:r>
        <w:rPr>
          <w:spacing w:val="-1"/>
        </w:rPr>
        <w:t>транспорте.</w:t>
      </w:r>
    </w:p>
    <w:p w:rsidR="00A52AB9" w:rsidRDefault="00A52AB9" w:rsidP="00A52AB9">
      <w:pPr>
        <w:pStyle w:val="a3"/>
        <w:kinsoku w:val="0"/>
        <w:overflowPunct w:val="0"/>
        <w:ind w:left="102" w:right="110" w:firstLine="707"/>
        <w:jc w:val="both"/>
        <w:rPr>
          <w:spacing w:val="-1"/>
        </w:rPr>
      </w:pPr>
      <w:r>
        <w:rPr>
          <w:spacing w:val="-1"/>
        </w:rPr>
        <w:t>Правила</w:t>
      </w:r>
      <w:r>
        <w:rPr>
          <w:spacing w:val="17"/>
        </w:rPr>
        <w:t xml:space="preserve"> </w:t>
      </w:r>
      <w:r>
        <w:rPr>
          <w:spacing w:val="-1"/>
        </w:rPr>
        <w:t>безопасного</w:t>
      </w:r>
      <w:r>
        <w:rPr>
          <w:spacing w:val="19"/>
        </w:rPr>
        <w:t xml:space="preserve"> </w:t>
      </w:r>
      <w:r>
        <w:rPr>
          <w:spacing w:val="-1"/>
        </w:rPr>
        <w:t>использование</w:t>
      </w:r>
      <w:r>
        <w:rPr>
          <w:spacing w:val="18"/>
        </w:rPr>
        <w:t xml:space="preserve"> </w:t>
      </w:r>
      <w:r>
        <w:rPr>
          <w:spacing w:val="-1"/>
        </w:rPr>
        <w:t>учебных</w:t>
      </w:r>
      <w:r>
        <w:rPr>
          <w:spacing w:val="18"/>
        </w:rPr>
        <w:t xml:space="preserve"> </w:t>
      </w:r>
      <w:r>
        <w:rPr>
          <w:spacing w:val="-1"/>
        </w:rPr>
        <w:t>принадлежностей,</w:t>
      </w:r>
      <w:r>
        <w:rPr>
          <w:spacing w:val="17"/>
        </w:rPr>
        <w:t xml:space="preserve"> </w:t>
      </w:r>
      <w:r>
        <w:t>ин-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струментов</w:t>
      </w:r>
      <w:proofErr w:type="spellEnd"/>
      <w:r>
        <w:rPr>
          <w:spacing w:val="65"/>
        </w:rPr>
        <w:t xml:space="preserve"> </w:t>
      </w:r>
      <w:r>
        <w:rPr>
          <w:spacing w:val="-1"/>
        </w:rPr>
        <w:t>для</w:t>
      </w:r>
      <w:r>
        <w:rPr>
          <w:spacing w:val="68"/>
        </w:rPr>
        <w:t xml:space="preserve"> </w:t>
      </w:r>
      <w:r>
        <w:rPr>
          <w:spacing w:val="-1"/>
        </w:rPr>
        <w:t>практических</w:t>
      </w:r>
      <w:r>
        <w:rPr>
          <w:spacing w:val="67"/>
        </w:rPr>
        <w:t xml:space="preserve"> </w:t>
      </w:r>
      <w:r>
        <w:rPr>
          <w:spacing w:val="-1"/>
        </w:rPr>
        <w:t>работ</w:t>
      </w:r>
      <w:r>
        <w:rPr>
          <w:spacing w:val="66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1"/>
        </w:rPr>
        <w:t>опытов,</w:t>
      </w:r>
      <w:r>
        <w:rPr>
          <w:spacing w:val="67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rPr>
          <w:spacing w:val="-1"/>
        </w:rPr>
        <w:t>инвентарем</w:t>
      </w:r>
      <w:r>
        <w:rPr>
          <w:spacing w:val="66"/>
        </w:rPr>
        <w:t xml:space="preserve"> </w:t>
      </w:r>
      <w:r>
        <w:rPr>
          <w:spacing w:val="-1"/>
        </w:rPr>
        <w:t>для</w:t>
      </w:r>
      <w:r>
        <w:rPr>
          <w:spacing w:val="69"/>
        </w:rPr>
        <w:t xml:space="preserve"> </w:t>
      </w:r>
      <w:r>
        <w:rPr>
          <w:spacing w:val="-2"/>
        </w:rPr>
        <w:t>уборки</w:t>
      </w:r>
      <w:r>
        <w:rPr>
          <w:spacing w:val="59"/>
        </w:rPr>
        <w:t xml:space="preserve"> </w:t>
      </w:r>
      <w:r>
        <w:t>класса.</w:t>
      </w:r>
      <w:r>
        <w:rPr>
          <w:spacing w:val="19"/>
        </w:rPr>
        <w:t xml:space="preserve"> </w:t>
      </w:r>
      <w:r>
        <w:rPr>
          <w:spacing w:val="-1"/>
        </w:rPr>
        <w:t>Правила</w:t>
      </w:r>
      <w:r>
        <w:rPr>
          <w:spacing w:val="8"/>
        </w:rPr>
        <w:t xml:space="preserve"> </w:t>
      </w:r>
      <w:r>
        <w:rPr>
          <w:spacing w:val="-1"/>
        </w:rPr>
        <w:t>обращения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-1"/>
        </w:rPr>
        <w:t>горячей</w:t>
      </w:r>
      <w:r>
        <w:rPr>
          <w:spacing w:val="9"/>
        </w:rPr>
        <w:t xml:space="preserve"> </w:t>
      </w:r>
      <w:r>
        <w:t>водой</w:t>
      </w:r>
      <w:r>
        <w:rPr>
          <w:spacing w:val="10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rPr>
          <w:spacing w:val="-1"/>
        </w:rPr>
        <w:t>кране,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чайнике),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электриче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t>ством</w:t>
      </w:r>
      <w:proofErr w:type="spellEnd"/>
      <w:r>
        <w:t>,</w:t>
      </w:r>
      <w:r>
        <w:rPr>
          <w:spacing w:val="-1"/>
        </w:rPr>
        <w:t xml:space="preserve"> газом</w:t>
      </w:r>
      <w:r>
        <w:t xml:space="preserve"> (на</w:t>
      </w:r>
      <w:r>
        <w:rPr>
          <w:spacing w:val="-3"/>
        </w:rPr>
        <w:t xml:space="preserve"> </w:t>
      </w:r>
      <w:r>
        <w:rPr>
          <w:spacing w:val="-1"/>
        </w:rPr>
        <w:t>кухне).</w:t>
      </w:r>
    </w:p>
    <w:p w:rsidR="00A52AB9" w:rsidRDefault="00A52AB9" w:rsidP="00A52AB9">
      <w:r>
        <w:rPr>
          <w:spacing w:val="-1"/>
        </w:rPr>
        <w:t>Телефоны</w:t>
      </w:r>
      <w:r>
        <w:rPr>
          <w:spacing w:val="-3"/>
        </w:rPr>
        <w:t xml:space="preserve"> </w:t>
      </w:r>
      <w:r>
        <w:rPr>
          <w:spacing w:val="-1"/>
        </w:rPr>
        <w:t>первой</w:t>
      </w:r>
      <w:r>
        <w:t xml:space="preserve"> </w:t>
      </w:r>
      <w:r>
        <w:rPr>
          <w:spacing w:val="-1"/>
        </w:rPr>
        <w:t>помощи.</w:t>
      </w:r>
      <w:r>
        <w:t xml:space="preserve"> </w:t>
      </w:r>
      <w:r>
        <w:rPr>
          <w:spacing w:val="-2"/>
        </w:rPr>
        <w:t>Звонок</w:t>
      </w:r>
      <w: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rPr>
          <w:spacing w:val="-1"/>
        </w:rPr>
        <w:t>экстренных</w:t>
      </w:r>
      <w:r>
        <w:rPr>
          <w:spacing w:val="1"/>
        </w:rPr>
        <w:t xml:space="preserve"> </w:t>
      </w:r>
      <w:r>
        <w:rPr>
          <w:spacing w:val="-1"/>
        </w:rPr>
        <w:t>служб</w:t>
      </w:r>
    </w:p>
    <w:p w:rsidR="00A52AB9" w:rsidRDefault="00A52AB9" w:rsidP="00A52AB9"/>
    <w:p w:rsidR="00A52AB9" w:rsidRDefault="00A52AB9" w:rsidP="00A52AB9"/>
    <w:p w:rsidR="00633553" w:rsidRPr="00A52AB9" w:rsidRDefault="00633553" w:rsidP="00A52AB9">
      <w:pPr>
        <w:sectPr w:rsidR="00633553" w:rsidRPr="00A52AB9">
          <w:pgSz w:w="11910" w:h="16840"/>
          <w:pgMar w:top="1080" w:right="740" w:bottom="280" w:left="1600" w:header="720" w:footer="720" w:gutter="0"/>
          <w:cols w:space="720"/>
          <w:noEndnote/>
        </w:sectPr>
      </w:pPr>
    </w:p>
    <w:p w:rsidR="00837549" w:rsidRDefault="00633553" w:rsidP="00837549">
      <w:pPr>
        <w:pStyle w:val="1"/>
        <w:kinsoku w:val="0"/>
        <w:overflowPunct w:val="0"/>
        <w:ind w:left="1350" w:right="117"/>
        <w:rPr>
          <w:b w:val="0"/>
          <w:bCs w:val="0"/>
        </w:rPr>
      </w:pPr>
      <w:r>
        <w:rPr>
          <w:spacing w:val="-1"/>
        </w:rPr>
        <w:lastRenderedPageBreak/>
        <w:t>.</w:t>
      </w:r>
      <w:r w:rsidR="00837549" w:rsidRPr="00837549">
        <w:rPr>
          <w:spacing w:val="-1"/>
        </w:rPr>
        <w:t xml:space="preserve"> </w:t>
      </w:r>
      <w:r w:rsidR="00837549">
        <w:rPr>
          <w:spacing w:val="-1"/>
        </w:rPr>
        <w:t>Описание</w:t>
      </w:r>
      <w:r w:rsidR="00837549">
        <w:t xml:space="preserve"> </w:t>
      </w:r>
      <w:r w:rsidR="00837549">
        <w:rPr>
          <w:spacing w:val="-1"/>
        </w:rPr>
        <w:t>ценностных</w:t>
      </w:r>
      <w:r w:rsidR="00837549">
        <w:rPr>
          <w:spacing w:val="1"/>
        </w:rPr>
        <w:t xml:space="preserve"> </w:t>
      </w:r>
      <w:r w:rsidR="00837549">
        <w:rPr>
          <w:spacing w:val="-1"/>
        </w:rPr>
        <w:t>ориентиров учебного</w:t>
      </w:r>
      <w:r w:rsidR="00837549">
        <w:rPr>
          <w:spacing w:val="1"/>
        </w:rPr>
        <w:t xml:space="preserve"> </w:t>
      </w:r>
      <w:r w:rsidR="00837549">
        <w:rPr>
          <w:spacing w:val="-1"/>
        </w:rPr>
        <w:t>предмета</w:t>
      </w:r>
    </w:p>
    <w:p w:rsidR="00837549" w:rsidRDefault="00837549" w:rsidP="00837549">
      <w:pPr>
        <w:pStyle w:val="a3"/>
        <w:kinsoku w:val="0"/>
        <w:overflowPunct w:val="0"/>
        <w:spacing w:before="245"/>
        <w:ind w:left="102" w:right="113" w:firstLine="719"/>
        <w:jc w:val="both"/>
        <w:rPr>
          <w:spacing w:val="5"/>
        </w:rPr>
      </w:pPr>
      <w:r>
        <w:rPr>
          <w:spacing w:val="4"/>
        </w:rPr>
        <w:t>Духовно-нравственное</w:t>
      </w:r>
      <w:r>
        <w:rPr>
          <w:spacing w:val="30"/>
        </w:rPr>
        <w:t xml:space="preserve"> </w:t>
      </w:r>
      <w:r>
        <w:rPr>
          <w:spacing w:val="4"/>
        </w:rPr>
        <w:t>развитие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5"/>
        </w:rPr>
        <w:t>воспитание</w:t>
      </w:r>
      <w:r>
        <w:rPr>
          <w:spacing w:val="28"/>
        </w:rPr>
        <w:t xml:space="preserve"> </w:t>
      </w:r>
      <w:r>
        <w:rPr>
          <w:spacing w:val="3"/>
        </w:rPr>
        <w:t>обучающихся</w:t>
      </w:r>
      <w:r>
        <w:rPr>
          <w:spacing w:val="30"/>
        </w:rPr>
        <w:t xml:space="preserve"> </w:t>
      </w:r>
      <w:r>
        <w:rPr>
          <w:spacing w:val="3"/>
        </w:rPr>
        <w:t>являет-</w:t>
      </w:r>
      <w:r>
        <w:rPr>
          <w:spacing w:val="52"/>
        </w:rPr>
        <w:t xml:space="preserve"> </w:t>
      </w:r>
      <w:proofErr w:type="spellStart"/>
      <w:r>
        <w:rPr>
          <w:spacing w:val="2"/>
        </w:rPr>
        <w:t>ся</w:t>
      </w:r>
      <w:proofErr w:type="spellEnd"/>
      <w:r>
        <w:rPr>
          <w:spacing w:val="18"/>
        </w:rPr>
        <w:t xml:space="preserve"> </w:t>
      </w:r>
      <w:r>
        <w:rPr>
          <w:spacing w:val="3"/>
        </w:rPr>
        <w:t>первостепенной</w:t>
      </w:r>
      <w:r>
        <w:rPr>
          <w:spacing w:val="17"/>
        </w:rPr>
        <w:t xml:space="preserve"> </w:t>
      </w:r>
      <w:r>
        <w:rPr>
          <w:spacing w:val="3"/>
        </w:rPr>
        <w:t>задачей</w:t>
      </w:r>
      <w:r>
        <w:rPr>
          <w:spacing w:val="16"/>
        </w:rPr>
        <w:t xml:space="preserve"> </w:t>
      </w:r>
      <w:r>
        <w:rPr>
          <w:spacing w:val="3"/>
        </w:rPr>
        <w:t>современной</w:t>
      </w:r>
      <w:r>
        <w:rPr>
          <w:spacing w:val="17"/>
        </w:rPr>
        <w:t xml:space="preserve"> </w:t>
      </w:r>
      <w:r>
        <w:rPr>
          <w:spacing w:val="3"/>
        </w:rPr>
        <w:t>образовательной</w:t>
      </w:r>
      <w:r>
        <w:rPr>
          <w:spacing w:val="19"/>
        </w:rPr>
        <w:t xml:space="preserve"> </w:t>
      </w:r>
      <w:r>
        <w:rPr>
          <w:spacing w:val="3"/>
        </w:rPr>
        <w:t>системы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3"/>
        </w:rPr>
        <w:t>пред-</w:t>
      </w:r>
      <w:r>
        <w:rPr>
          <w:spacing w:val="49"/>
        </w:rPr>
        <w:t xml:space="preserve"> </w:t>
      </w:r>
      <w:proofErr w:type="spellStart"/>
      <w:r>
        <w:rPr>
          <w:spacing w:val="3"/>
        </w:rPr>
        <w:t>ставляет</w:t>
      </w:r>
      <w:proofErr w:type="spellEnd"/>
      <w:r>
        <w:rPr>
          <w:spacing w:val="8"/>
        </w:rPr>
        <w:t xml:space="preserve"> </w:t>
      </w:r>
      <w:r>
        <w:rPr>
          <w:spacing w:val="3"/>
        </w:rPr>
        <w:t>собой</w:t>
      </w:r>
      <w:r>
        <w:rPr>
          <w:spacing w:val="9"/>
        </w:rPr>
        <w:t xml:space="preserve"> </w:t>
      </w:r>
      <w:r>
        <w:rPr>
          <w:spacing w:val="3"/>
        </w:rPr>
        <w:t>важный</w:t>
      </w:r>
      <w:r>
        <w:rPr>
          <w:spacing w:val="13"/>
        </w:rPr>
        <w:t xml:space="preserve"> </w:t>
      </w:r>
      <w:r>
        <w:rPr>
          <w:spacing w:val="5"/>
        </w:rPr>
        <w:t>компонент</w:t>
      </w:r>
      <w:r>
        <w:rPr>
          <w:spacing w:val="15"/>
        </w:rPr>
        <w:t xml:space="preserve"> </w:t>
      </w:r>
      <w:r>
        <w:rPr>
          <w:spacing w:val="5"/>
        </w:rPr>
        <w:t>социального</w:t>
      </w:r>
      <w:r>
        <w:rPr>
          <w:spacing w:val="14"/>
        </w:rPr>
        <w:t xml:space="preserve"> </w:t>
      </w:r>
      <w:r>
        <w:rPr>
          <w:spacing w:val="5"/>
        </w:rPr>
        <w:t>заказа</w:t>
      </w:r>
      <w:r>
        <w:rPr>
          <w:spacing w:val="11"/>
        </w:rPr>
        <w:t xml:space="preserve"> </w:t>
      </w:r>
      <w:r>
        <w:rPr>
          <w:spacing w:val="3"/>
        </w:rPr>
        <w:t>для</w:t>
      </w:r>
      <w:r>
        <w:rPr>
          <w:spacing w:val="13"/>
        </w:rPr>
        <w:t xml:space="preserve"> </w:t>
      </w:r>
      <w:r>
        <w:rPr>
          <w:spacing w:val="5"/>
        </w:rPr>
        <w:t>образования.</w:t>
      </w:r>
    </w:p>
    <w:p w:rsidR="00837549" w:rsidRDefault="00837549" w:rsidP="00837549">
      <w:pPr>
        <w:pStyle w:val="a3"/>
        <w:kinsoku w:val="0"/>
        <w:overflowPunct w:val="0"/>
        <w:spacing w:before="2"/>
        <w:ind w:left="102" w:right="106" w:firstLine="335"/>
        <w:rPr>
          <w:spacing w:val="-1"/>
        </w:rPr>
      </w:pPr>
      <w:r>
        <w:rPr>
          <w:spacing w:val="-1"/>
        </w:rPr>
        <w:t>Ценностные</w:t>
      </w:r>
      <w:r>
        <w:rPr>
          <w:spacing w:val="6"/>
        </w:rPr>
        <w:t xml:space="preserve"> </w:t>
      </w:r>
      <w:r>
        <w:rPr>
          <w:spacing w:val="-2"/>
        </w:rPr>
        <w:t>ориентиры</w:t>
      </w:r>
      <w:r>
        <w:rPr>
          <w:spacing w:val="9"/>
        </w:rPr>
        <w:t xml:space="preserve"> </w:t>
      </w:r>
      <w:r>
        <w:rPr>
          <w:spacing w:val="-1"/>
        </w:rPr>
        <w:t>начального</w:t>
      </w:r>
      <w:r>
        <w:rPr>
          <w:spacing w:val="9"/>
        </w:rPr>
        <w:t xml:space="preserve"> </w:t>
      </w:r>
      <w:r>
        <w:rPr>
          <w:spacing w:val="-1"/>
        </w:rPr>
        <w:t>образования</w:t>
      </w:r>
      <w:r>
        <w:rPr>
          <w:spacing w:val="1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современном</w:t>
      </w:r>
      <w:r>
        <w:rPr>
          <w:spacing w:val="8"/>
        </w:rPr>
        <w:t xml:space="preserve"> </w:t>
      </w:r>
      <w:r>
        <w:rPr>
          <w:spacing w:val="-1"/>
        </w:rPr>
        <w:t>этапе</w:t>
      </w:r>
      <w:r>
        <w:rPr>
          <w:spacing w:val="12"/>
        </w:rPr>
        <w:t xml:space="preserve"> </w:t>
      </w:r>
      <w:r>
        <w:rPr>
          <w:spacing w:val="-1"/>
        </w:rPr>
        <w:t>со-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ставляют</w:t>
      </w:r>
      <w:proofErr w:type="spellEnd"/>
      <w:r>
        <w:rPr>
          <w:spacing w:val="-1"/>
        </w:rPr>
        <w:t>:</w:t>
      </w:r>
    </w:p>
    <w:p w:rsidR="00837549" w:rsidRDefault="00837549" w:rsidP="00837549">
      <w:pPr>
        <w:pStyle w:val="a3"/>
        <w:numPr>
          <w:ilvl w:val="0"/>
          <w:numId w:val="11"/>
        </w:numPr>
        <w:tabs>
          <w:tab w:val="left" w:pos="810"/>
        </w:tabs>
        <w:kinsoku w:val="0"/>
        <w:overflowPunct w:val="0"/>
        <w:ind w:right="118"/>
        <w:jc w:val="both"/>
        <w:rPr>
          <w:spacing w:val="-1"/>
        </w:rPr>
      </w:pPr>
      <w:r>
        <w:rPr>
          <w:spacing w:val="-1"/>
        </w:rPr>
        <w:t>природа</w:t>
      </w:r>
      <w:r>
        <w:rPr>
          <w:spacing w:val="18"/>
        </w:rPr>
        <w:t xml:space="preserve"> </w:t>
      </w:r>
      <w:r>
        <w:rPr>
          <w:spacing w:val="-1"/>
        </w:rPr>
        <w:t>как</w:t>
      </w:r>
      <w:r>
        <w:rPr>
          <w:spacing w:val="18"/>
        </w:rPr>
        <w:t xml:space="preserve"> </w:t>
      </w:r>
      <w:r>
        <w:rPr>
          <w:spacing w:val="-1"/>
        </w:rPr>
        <w:t>одна</w:t>
      </w:r>
      <w:r>
        <w:rPr>
          <w:spacing w:val="16"/>
        </w:rPr>
        <w:t xml:space="preserve"> </w:t>
      </w:r>
      <w:r>
        <w:rPr>
          <w:spacing w:val="-1"/>
        </w:rPr>
        <w:t>из</w:t>
      </w:r>
      <w:r>
        <w:rPr>
          <w:spacing w:val="17"/>
        </w:rPr>
        <w:t xml:space="preserve"> </w:t>
      </w:r>
      <w:r>
        <w:rPr>
          <w:spacing w:val="-1"/>
        </w:rPr>
        <w:t>важнейших</w:t>
      </w:r>
      <w:r>
        <w:rPr>
          <w:spacing w:val="19"/>
        </w:rPr>
        <w:t xml:space="preserve"> </w:t>
      </w:r>
      <w:r>
        <w:rPr>
          <w:spacing w:val="-1"/>
        </w:rPr>
        <w:t>основ</w:t>
      </w:r>
      <w:r>
        <w:rPr>
          <w:spacing w:val="17"/>
        </w:rPr>
        <w:t xml:space="preserve"> </w:t>
      </w:r>
      <w:r>
        <w:rPr>
          <w:spacing w:val="-1"/>
        </w:rPr>
        <w:t>здоровой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гармоничной</w:t>
      </w:r>
      <w:r>
        <w:rPr>
          <w:spacing w:val="19"/>
        </w:rPr>
        <w:t xml:space="preserve"> </w:t>
      </w:r>
      <w:r>
        <w:rPr>
          <w:spacing w:val="-1"/>
        </w:rPr>
        <w:t>жизни</w:t>
      </w:r>
      <w:r>
        <w:rPr>
          <w:spacing w:val="29"/>
        </w:rPr>
        <w:t xml:space="preserve"> </w:t>
      </w:r>
      <w:r>
        <w:rPr>
          <w:spacing w:val="-1"/>
        </w:rPr>
        <w:t>человека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общества;</w:t>
      </w:r>
    </w:p>
    <w:p w:rsidR="00837549" w:rsidRDefault="00837549" w:rsidP="00837549">
      <w:pPr>
        <w:pStyle w:val="a3"/>
        <w:numPr>
          <w:ilvl w:val="0"/>
          <w:numId w:val="11"/>
        </w:numPr>
        <w:tabs>
          <w:tab w:val="left" w:pos="810"/>
        </w:tabs>
        <w:kinsoku w:val="0"/>
        <w:overflowPunct w:val="0"/>
        <w:ind w:right="117"/>
        <w:jc w:val="both"/>
        <w:rPr>
          <w:spacing w:val="-1"/>
        </w:rPr>
      </w:pPr>
      <w:r>
        <w:rPr>
          <w:spacing w:val="-2"/>
        </w:rPr>
        <w:t>культура</w:t>
      </w:r>
      <w:r>
        <w:rPr>
          <w:spacing w:val="30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rPr>
          <w:spacing w:val="-1"/>
        </w:rPr>
        <w:t>процесс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результат</w:t>
      </w:r>
      <w:r>
        <w:rPr>
          <w:spacing w:val="29"/>
        </w:rPr>
        <w:t xml:space="preserve"> </w:t>
      </w:r>
      <w:r>
        <w:rPr>
          <w:spacing w:val="-1"/>
        </w:rPr>
        <w:t>человеческой</w:t>
      </w:r>
      <w:r>
        <w:rPr>
          <w:spacing w:val="31"/>
        </w:rPr>
        <w:t xml:space="preserve"> </w:t>
      </w:r>
      <w:r>
        <w:rPr>
          <w:spacing w:val="-1"/>
        </w:rPr>
        <w:t>жизнедеятельности</w:t>
      </w:r>
      <w:r>
        <w:rPr>
          <w:spacing w:val="31"/>
        </w:rPr>
        <w:t xml:space="preserve"> </w:t>
      </w:r>
      <w:r>
        <w:t>во</w:t>
      </w:r>
      <w:r>
        <w:rPr>
          <w:spacing w:val="49"/>
        </w:rPr>
        <w:t xml:space="preserve"> </w:t>
      </w:r>
      <w:r>
        <w:t>всём</w:t>
      </w:r>
      <w:r>
        <w:rPr>
          <w:spacing w:val="-1"/>
        </w:rPr>
        <w:t xml:space="preserve"> многообразии</w:t>
      </w:r>
      <w:r>
        <w:rPr>
          <w:spacing w:val="-3"/>
        </w:rPr>
        <w:t xml:space="preserve"> </w:t>
      </w:r>
      <w:r>
        <w:t xml:space="preserve">её </w:t>
      </w:r>
      <w:r>
        <w:rPr>
          <w:spacing w:val="-1"/>
        </w:rPr>
        <w:t>форм;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before="2"/>
        <w:ind w:right="111"/>
        <w:jc w:val="both"/>
        <w:rPr>
          <w:spacing w:val="-1"/>
        </w:rPr>
      </w:pPr>
      <w:r>
        <w:rPr>
          <w:spacing w:val="-1"/>
        </w:rPr>
        <w:t>наука</w:t>
      </w:r>
      <w:r>
        <w:rPr>
          <w:spacing w:val="21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rPr>
          <w:spacing w:val="-1"/>
        </w:rPr>
        <w:t>часть</w:t>
      </w:r>
      <w:r>
        <w:rPr>
          <w:spacing w:val="19"/>
        </w:rPr>
        <w:t xml:space="preserve"> </w:t>
      </w:r>
      <w:r>
        <w:rPr>
          <w:spacing w:val="-1"/>
        </w:rPr>
        <w:t>культуры,</w:t>
      </w:r>
      <w:r>
        <w:rPr>
          <w:spacing w:val="20"/>
        </w:rPr>
        <w:t xml:space="preserve"> </w:t>
      </w:r>
      <w:r>
        <w:rPr>
          <w:spacing w:val="-1"/>
        </w:rPr>
        <w:t>отражающая</w:t>
      </w:r>
      <w:r>
        <w:rPr>
          <w:spacing w:val="18"/>
        </w:rPr>
        <w:t xml:space="preserve"> </w:t>
      </w:r>
      <w:r>
        <w:rPr>
          <w:spacing w:val="-1"/>
        </w:rPr>
        <w:t>человеческое</w:t>
      </w:r>
      <w:r>
        <w:rPr>
          <w:spacing w:val="20"/>
        </w:rPr>
        <w:t xml:space="preserve"> </w:t>
      </w:r>
      <w:r>
        <w:rPr>
          <w:spacing w:val="-1"/>
        </w:rPr>
        <w:t>стремление</w:t>
      </w:r>
      <w:r>
        <w:rPr>
          <w:spacing w:val="18"/>
        </w:rPr>
        <w:t xml:space="preserve"> </w:t>
      </w:r>
      <w:r>
        <w:t>к</w:t>
      </w:r>
      <w:r>
        <w:rPr>
          <w:spacing w:val="18"/>
        </w:rPr>
        <w:t xml:space="preserve"> </w:t>
      </w:r>
      <w:proofErr w:type="spellStart"/>
      <w:r>
        <w:t>ис</w:t>
      </w:r>
      <w:proofErr w:type="spellEnd"/>
      <w:r>
        <w:t>-</w:t>
      </w:r>
      <w:r>
        <w:rPr>
          <w:spacing w:val="41"/>
        </w:rPr>
        <w:t xml:space="preserve"> </w:t>
      </w:r>
      <w:r>
        <w:t>тине,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rPr>
          <w:spacing w:val="-1"/>
        </w:rPr>
        <w:t>познанию</w:t>
      </w:r>
      <w:r>
        <w:rPr>
          <w:spacing w:val="32"/>
        </w:rPr>
        <w:t xml:space="preserve"> </w:t>
      </w:r>
      <w:r>
        <w:rPr>
          <w:spacing w:val="-1"/>
        </w:rPr>
        <w:t>закономерностей</w:t>
      </w:r>
      <w:r>
        <w:rPr>
          <w:spacing w:val="31"/>
        </w:rPr>
        <w:t xml:space="preserve"> </w:t>
      </w:r>
      <w:r>
        <w:rPr>
          <w:spacing w:val="-1"/>
        </w:rPr>
        <w:t>окружающего</w:t>
      </w:r>
      <w:r>
        <w:rPr>
          <w:spacing w:val="33"/>
        </w:rPr>
        <w:t xml:space="preserve"> </w:t>
      </w:r>
      <w:r>
        <w:rPr>
          <w:spacing w:val="-2"/>
        </w:rPr>
        <w:t>мира</w:t>
      </w:r>
      <w:r>
        <w:rPr>
          <w:spacing w:val="30"/>
        </w:rPr>
        <w:t xml:space="preserve"> </w:t>
      </w:r>
      <w:r>
        <w:rPr>
          <w:spacing w:val="-2"/>
        </w:rPr>
        <w:t>природы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со-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циума</w:t>
      </w:r>
      <w:proofErr w:type="spellEnd"/>
      <w:r>
        <w:rPr>
          <w:spacing w:val="-1"/>
        </w:rPr>
        <w:t>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line="321" w:lineRule="exact"/>
        <w:rPr>
          <w:spacing w:val="-1"/>
        </w:rPr>
      </w:pPr>
      <w:r>
        <w:rPr>
          <w:spacing w:val="-1"/>
        </w:rPr>
        <w:t>человечество</w:t>
      </w:r>
      <w:r>
        <w:rPr>
          <w:spacing w:val="-3"/>
        </w:rPr>
        <w:t xml:space="preserve"> </w:t>
      </w:r>
      <w:r>
        <w:t xml:space="preserve">как </w:t>
      </w:r>
      <w:r>
        <w:rPr>
          <w:spacing w:val="-1"/>
        </w:rPr>
        <w:t>многообразие</w:t>
      </w:r>
      <w:r>
        <w:rPr>
          <w:spacing w:val="-3"/>
        </w:rPr>
        <w:t xml:space="preserve"> </w:t>
      </w:r>
      <w:r>
        <w:rPr>
          <w:spacing w:val="-1"/>
        </w:rPr>
        <w:t>народов, культур, религий;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line="322" w:lineRule="exact"/>
        <w:rPr>
          <w:spacing w:val="-1"/>
        </w:rPr>
      </w:pPr>
      <w:r>
        <w:rPr>
          <w:spacing w:val="-1"/>
        </w:rPr>
        <w:t>международное</w:t>
      </w:r>
      <w:r>
        <w:t xml:space="preserve"> </w:t>
      </w:r>
      <w:r>
        <w:rPr>
          <w:spacing w:val="-1"/>
        </w:rPr>
        <w:t>сотрудничество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rPr>
          <w:spacing w:val="-1"/>
        </w:rPr>
        <w:t xml:space="preserve">основа </w:t>
      </w:r>
      <w:r>
        <w:rPr>
          <w:spacing w:val="-2"/>
        </w:rPr>
        <w:t>мира</w:t>
      </w:r>
      <w:r>
        <w:t xml:space="preserve"> на</w:t>
      </w:r>
      <w:r>
        <w:rPr>
          <w:spacing w:val="-3"/>
        </w:rPr>
        <w:t xml:space="preserve"> </w:t>
      </w:r>
      <w:r>
        <w:rPr>
          <w:spacing w:val="-1"/>
        </w:rPr>
        <w:t>Земле;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ind w:right="113"/>
        <w:jc w:val="both"/>
        <w:rPr>
          <w:spacing w:val="-1"/>
        </w:rPr>
      </w:pPr>
      <w:r>
        <w:rPr>
          <w:spacing w:val="-1"/>
        </w:rPr>
        <w:t>патриотизм</w:t>
      </w:r>
      <w:r>
        <w:rPr>
          <w:spacing w:val="37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rPr>
          <w:spacing w:val="-1"/>
        </w:rPr>
        <w:t>одно</w:t>
      </w:r>
      <w:r>
        <w:rPr>
          <w:spacing w:val="40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rPr>
          <w:spacing w:val="-1"/>
        </w:rPr>
        <w:t>проявлений</w:t>
      </w:r>
      <w:r>
        <w:rPr>
          <w:spacing w:val="40"/>
        </w:rPr>
        <w:t xml:space="preserve"> </w:t>
      </w:r>
      <w:r>
        <w:rPr>
          <w:spacing w:val="-2"/>
        </w:rPr>
        <w:t>духовной</w:t>
      </w:r>
      <w:r>
        <w:rPr>
          <w:spacing w:val="40"/>
        </w:rPr>
        <w:t xml:space="preserve"> </w:t>
      </w:r>
      <w:r>
        <w:rPr>
          <w:spacing w:val="-1"/>
        </w:rPr>
        <w:t>зрелости</w:t>
      </w:r>
      <w:r>
        <w:rPr>
          <w:spacing w:val="40"/>
        </w:rPr>
        <w:t xml:space="preserve"> </w:t>
      </w:r>
      <w:r>
        <w:rPr>
          <w:spacing w:val="-1"/>
        </w:rPr>
        <w:t>человека,</w:t>
      </w:r>
      <w:r>
        <w:rPr>
          <w:spacing w:val="39"/>
        </w:rPr>
        <w:t xml:space="preserve"> </w:t>
      </w:r>
      <w:r>
        <w:rPr>
          <w:spacing w:val="-1"/>
        </w:rPr>
        <w:t>вы-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ражающейся</w:t>
      </w:r>
      <w:proofErr w:type="spellEnd"/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любви</w:t>
      </w:r>
      <w:r>
        <w:rPr>
          <w:spacing w:val="47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rPr>
          <w:spacing w:val="-2"/>
        </w:rPr>
        <w:t>России,</w:t>
      </w:r>
      <w:r>
        <w:rPr>
          <w:spacing w:val="46"/>
        </w:rPr>
        <w:t xml:space="preserve"> </w:t>
      </w:r>
      <w:r>
        <w:rPr>
          <w:spacing w:val="-2"/>
        </w:rPr>
        <w:t>народу,</w:t>
      </w:r>
      <w:r>
        <w:rPr>
          <w:spacing w:val="46"/>
        </w:rPr>
        <w:t xml:space="preserve"> </w:t>
      </w:r>
      <w:r>
        <w:rPr>
          <w:spacing w:val="-1"/>
        </w:rPr>
        <w:t>малой</w:t>
      </w:r>
      <w:r>
        <w:rPr>
          <w:spacing w:val="45"/>
        </w:rPr>
        <w:t xml:space="preserve"> </w:t>
      </w:r>
      <w:r>
        <w:rPr>
          <w:spacing w:val="-1"/>
        </w:rPr>
        <w:t>родине,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осознанном</w:t>
      </w:r>
      <w:r>
        <w:rPr>
          <w:spacing w:val="43"/>
        </w:rPr>
        <w:t xml:space="preserve"> </w:t>
      </w:r>
      <w:r>
        <w:rPr>
          <w:spacing w:val="-1"/>
        </w:rPr>
        <w:t>желании</w:t>
      </w:r>
      <w:r>
        <w:t xml:space="preserve"> </w:t>
      </w:r>
      <w:r>
        <w:rPr>
          <w:spacing w:val="-1"/>
        </w:rPr>
        <w:t>служить Отечеству;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ind w:right="109"/>
        <w:jc w:val="both"/>
        <w:rPr>
          <w:spacing w:val="-1"/>
        </w:rPr>
      </w:pPr>
      <w:r>
        <w:t>семья</w:t>
      </w:r>
      <w:r>
        <w:rPr>
          <w:spacing w:val="6"/>
        </w:rPr>
        <w:t xml:space="preserve"> </w:t>
      </w:r>
      <w:r>
        <w:rPr>
          <w:spacing w:val="-1"/>
        </w:rPr>
        <w:t>как</w:t>
      </w:r>
      <w:r>
        <w:rPr>
          <w:spacing w:val="4"/>
        </w:rPr>
        <w:t xml:space="preserve"> </w:t>
      </w:r>
      <w:r>
        <w:rPr>
          <w:spacing w:val="-1"/>
        </w:rPr>
        <w:t>основа</w:t>
      </w:r>
      <w:r>
        <w:rPr>
          <w:spacing w:val="3"/>
        </w:rPr>
        <w:t xml:space="preserve"> </w:t>
      </w:r>
      <w:r>
        <w:rPr>
          <w:spacing w:val="-1"/>
        </w:rPr>
        <w:t>духовно-нравственного</w:t>
      </w:r>
      <w:r>
        <w:rPr>
          <w:spacing w:val="4"/>
        </w:rPr>
        <w:t xml:space="preserve"> </w:t>
      </w:r>
      <w:r>
        <w:rPr>
          <w:spacing w:val="-1"/>
        </w:rPr>
        <w:t>развития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2"/>
        </w:rPr>
        <w:t>воспитания</w:t>
      </w:r>
      <w:r>
        <w:rPr>
          <w:spacing w:val="6"/>
        </w:rPr>
        <w:t xml:space="preserve"> </w:t>
      </w:r>
      <w:r>
        <w:rPr>
          <w:spacing w:val="-1"/>
        </w:rPr>
        <w:t>лично-</w:t>
      </w:r>
      <w:r>
        <w:rPr>
          <w:spacing w:val="45"/>
        </w:rPr>
        <w:t xml:space="preserve"> </w:t>
      </w:r>
      <w:proofErr w:type="spellStart"/>
      <w:r>
        <w:t>сти</w:t>
      </w:r>
      <w:proofErr w:type="spellEnd"/>
      <w:r>
        <w:t>,</w:t>
      </w:r>
      <w:r>
        <w:rPr>
          <w:spacing w:val="54"/>
        </w:rPr>
        <w:t xml:space="preserve"> </w:t>
      </w:r>
      <w:r>
        <w:rPr>
          <w:spacing w:val="-1"/>
        </w:rPr>
        <w:t>залог</w:t>
      </w:r>
      <w:r>
        <w:rPr>
          <w:spacing w:val="52"/>
        </w:rPr>
        <w:t xml:space="preserve"> </w:t>
      </w:r>
      <w:r>
        <w:rPr>
          <w:spacing w:val="-1"/>
        </w:rPr>
        <w:t>преемственности</w:t>
      </w:r>
      <w:r>
        <w:rPr>
          <w:spacing w:val="54"/>
        </w:rPr>
        <w:t xml:space="preserve"> </w:t>
      </w:r>
      <w:r>
        <w:rPr>
          <w:spacing w:val="-1"/>
        </w:rPr>
        <w:t>культурно-ценностных</w:t>
      </w:r>
      <w:r>
        <w:rPr>
          <w:spacing w:val="55"/>
        </w:rPr>
        <w:t xml:space="preserve"> </w:t>
      </w:r>
      <w:r>
        <w:rPr>
          <w:spacing w:val="-2"/>
        </w:rPr>
        <w:t>традиций</w:t>
      </w:r>
      <w:r>
        <w:rPr>
          <w:spacing w:val="52"/>
        </w:rPr>
        <w:t xml:space="preserve"> </w:t>
      </w:r>
      <w:r>
        <w:rPr>
          <w:spacing w:val="-1"/>
        </w:rPr>
        <w:t>народов</w:t>
      </w:r>
      <w:r>
        <w:rPr>
          <w:spacing w:val="33"/>
        </w:rPr>
        <w:t xml:space="preserve"> </w:t>
      </w:r>
      <w:r>
        <w:rPr>
          <w:spacing w:val="-1"/>
        </w:rPr>
        <w:t>России</w:t>
      </w:r>
      <w:r>
        <w:rPr>
          <w:spacing w:val="60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rPr>
          <w:spacing w:val="-1"/>
        </w:rPr>
        <w:t>поколения</w:t>
      </w:r>
      <w:r>
        <w:rPr>
          <w:spacing w:val="62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rPr>
          <w:spacing w:val="-1"/>
        </w:rPr>
        <w:t>поколению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жизнеспособности</w:t>
      </w:r>
      <w:r>
        <w:rPr>
          <w:spacing w:val="62"/>
        </w:rPr>
        <w:t xml:space="preserve"> </w:t>
      </w:r>
      <w:r>
        <w:rPr>
          <w:spacing w:val="-1"/>
        </w:rPr>
        <w:t>российского</w:t>
      </w:r>
      <w:r>
        <w:rPr>
          <w:spacing w:val="30"/>
        </w:rPr>
        <w:t xml:space="preserve"> </w:t>
      </w:r>
      <w:r>
        <w:rPr>
          <w:spacing w:val="-1"/>
        </w:rPr>
        <w:t>общества;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line="241" w:lineRule="auto"/>
        <w:ind w:right="114"/>
        <w:jc w:val="both"/>
        <w:rPr>
          <w:spacing w:val="-2"/>
        </w:rPr>
      </w:pPr>
      <w:r>
        <w:rPr>
          <w:spacing w:val="-1"/>
        </w:rPr>
        <w:t>труд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творчество</w:t>
      </w:r>
      <w:r>
        <w:rPr>
          <w:spacing w:val="62"/>
        </w:rPr>
        <w:t xml:space="preserve"> </w:t>
      </w:r>
      <w:r>
        <w:t>как</w:t>
      </w:r>
      <w:r>
        <w:rPr>
          <w:spacing w:val="62"/>
        </w:rPr>
        <w:t xml:space="preserve"> </w:t>
      </w:r>
      <w:r>
        <w:rPr>
          <w:spacing w:val="-1"/>
        </w:rPr>
        <w:t>отличительные</w:t>
      </w:r>
      <w:r>
        <w:rPr>
          <w:spacing w:val="61"/>
        </w:rPr>
        <w:t xml:space="preserve"> </w:t>
      </w:r>
      <w:r>
        <w:rPr>
          <w:spacing w:val="-1"/>
        </w:rPr>
        <w:t>черты</w:t>
      </w:r>
      <w:r>
        <w:rPr>
          <w:spacing w:val="62"/>
        </w:rPr>
        <w:t xml:space="preserve"> </w:t>
      </w:r>
      <w:r>
        <w:rPr>
          <w:spacing w:val="-1"/>
        </w:rPr>
        <w:t>духовно</w:t>
      </w:r>
      <w:r>
        <w:rPr>
          <w:spacing w:val="6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нравственно</w:t>
      </w:r>
      <w:r>
        <w:rPr>
          <w:spacing w:val="27"/>
        </w:rPr>
        <w:t xml:space="preserve"> </w:t>
      </w:r>
      <w:r>
        <w:rPr>
          <w:spacing w:val="-1"/>
        </w:rPr>
        <w:t>развитой</w:t>
      </w:r>
      <w:r>
        <w:t xml:space="preserve"> </w:t>
      </w:r>
      <w:r>
        <w:rPr>
          <w:spacing w:val="-2"/>
        </w:rPr>
        <w:t>личности;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before="1" w:line="322" w:lineRule="exact"/>
        <w:ind w:right="111"/>
        <w:jc w:val="both"/>
        <w:rPr>
          <w:spacing w:val="-1"/>
        </w:rPr>
      </w:pPr>
      <w:r>
        <w:rPr>
          <w:spacing w:val="-1"/>
        </w:rPr>
        <w:t>здоровый</w:t>
      </w:r>
      <w:r>
        <w:rPr>
          <w:spacing w:val="7"/>
        </w:rPr>
        <w:t xml:space="preserve"> </w:t>
      </w:r>
      <w:r>
        <w:rPr>
          <w:spacing w:val="-1"/>
        </w:rPr>
        <w:t>образ</w:t>
      </w:r>
      <w:r>
        <w:rPr>
          <w:spacing w:val="6"/>
        </w:rPr>
        <w:t xml:space="preserve"> </w:t>
      </w:r>
      <w:r>
        <w:rPr>
          <w:spacing w:val="-1"/>
        </w:rPr>
        <w:t>жизни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единстве</w:t>
      </w:r>
      <w:r>
        <w:rPr>
          <w:spacing w:val="5"/>
        </w:rPr>
        <w:t xml:space="preserve"> </w:t>
      </w:r>
      <w:r>
        <w:rPr>
          <w:spacing w:val="-1"/>
        </w:rPr>
        <w:t>составляющих:</w:t>
      </w:r>
      <w:r>
        <w:rPr>
          <w:spacing w:val="7"/>
        </w:rPr>
        <w:t xml:space="preserve"> </w:t>
      </w:r>
      <w:r>
        <w:rPr>
          <w:spacing w:val="-1"/>
        </w:rPr>
        <w:t>здоровье</w:t>
      </w:r>
      <w:r>
        <w:rPr>
          <w:spacing w:val="4"/>
        </w:rPr>
        <w:t xml:space="preserve"> </w:t>
      </w:r>
      <w:r>
        <w:rPr>
          <w:spacing w:val="-1"/>
        </w:rPr>
        <w:t>физическое,</w:t>
      </w:r>
      <w:r>
        <w:rPr>
          <w:spacing w:val="55"/>
        </w:rPr>
        <w:t xml:space="preserve"> </w:t>
      </w:r>
      <w:r>
        <w:rPr>
          <w:spacing w:val="-1"/>
        </w:rPr>
        <w:t>психическое,</w:t>
      </w:r>
      <w:r>
        <w:rPr>
          <w:spacing w:val="-4"/>
        </w:rPr>
        <w:t xml:space="preserve"> </w:t>
      </w:r>
      <w:r>
        <w:rPr>
          <w:spacing w:val="-1"/>
        </w:rPr>
        <w:t>духовно-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социально-нравственное.;</w:t>
      </w:r>
    </w:p>
    <w:p w:rsidR="00837549" w:rsidRDefault="00837549" w:rsidP="00837549">
      <w:pPr>
        <w:pStyle w:val="a3"/>
        <w:numPr>
          <w:ilvl w:val="1"/>
          <w:numId w:val="11"/>
        </w:numPr>
        <w:tabs>
          <w:tab w:val="left" w:pos="822"/>
        </w:tabs>
        <w:kinsoku w:val="0"/>
        <w:overflowPunct w:val="0"/>
        <w:spacing w:line="322" w:lineRule="exact"/>
        <w:ind w:right="105"/>
        <w:jc w:val="both"/>
        <w:rPr>
          <w:spacing w:val="-1"/>
        </w:rPr>
      </w:pPr>
      <w:r>
        <w:rPr>
          <w:spacing w:val="-1"/>
        </w:rPr>
        <w:t>нравственный</w:t>
      </w:r>
      <w:r>
        <w:rPr>
          <w:spacing w:val="7"/>
        </w:rPr>
        <w:t xml:space="preserve"> </w:t>
      </w:r>
      <w:r>
        <w:rPr>
          <w:spacing w:val="-2"/>
        </w:rPr>
        <w:t>выбор</w:t>
      </w:r>
      <w:r>
        <w:rPr>
          <w:spacing w:val="10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ответственность</w:t>
      </w:r>
      <w:r>
        <w:rPr>
          <w:spacing w:val="5"/>
        </w:rPr>
        <w:t xml:space="preserve"> </w:t>
      </w:r>
      <w:r>
        <w:rPr>
          <w:spacing w:val="-1"/>
        </w:rPr>
        <w:t>человека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2"/>
        </w:rPr>
        <w:t>отношении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приро</w:t>
      </w:r>
      <w:proofErr w:type="spellEnd"/>
      <w:r>
        <w:rPr>
          <w:spacing w:val="-1"/>
        </w:rPr>
        <w:t>-</w:t>
      </w:r>
      <w:r>
        <w:rPr>
          <w:spacing w:val="61"/>
        </w:rPr>
        <w:t xml:space="preserve"> </w:t>
      </w:r>
      <w:r>
        <w:t>де,</w:t>
      </w:r>
      <w:r>
        <w:rPr>
          <w:spacing w:val="3"/>
        </w:rPr>
        <w:t xml:space="preserve"> </w:t>
      </w:r>
      <w:r>
        <w:rPr>
          <w:spacing w:val="-1"/>
        </w:rPr>
        <w:t>историко-культурному</w:t>
      </w:r>
      <w:r>
        <w:t xml:space="preserve"> </w:t>
      </w:r>
      <w:r>
        <w:rPr>
          <w:spacing w:val="-1"/>
        </w:rPr>
        <w:t>наследию,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rPr>
          <w:spacing w:val="-1"/>
        </w:rPr>
        <w:t>самому</w:t>
      </w:r>
      <w:r>
        <w:t xml:space="preserve"> себе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окружающим</w:t>
      </w:r>
      <w:r>
        <w:rPr>
          <w:spacing w:val="47"/>
        </w:rPr>
        <w:t xml:space="preserve"> </w:t>
      </w:r>
      <w:r>
        <w:rPr>
          <w:spacing w:val="-1"/>
        </w:rPr>
        <w:t>людям.</w:t>
      </w:r>
    </w:p>
    <w:p w:rsidR="00633553" w:rsidRDefault="00633553" w:rsidP="00633553">
      <w:pPr>
        <w:pStyle w:val="a3"/>
        <w:kinsoku w:val="0"/>
        <w:overflowPunct w:val="0"/>
        <w:spacing w:line="321" w:lineRule="exact"/>
        <w:ind w:left="810" w:right="117" w:firstLine="0"/>
        <w:rPr>
          <w:spacing w:val="-1"/>
        </w:rPr>
      </w:pPr>
    </w:p>
    <w:p w:rsidR="00633553" w:rsidRDefault="00633553" w:rsidP="00633553">
      <w:pPr>
        <w:pStyle w:val="a3"/>
        <w:kinsoku w:val="0"/>
        <w:overflowPunct w:val="0"/>
        <w:spacing w:line="321" w:lineRule="exact"/>
        <w:ind w:left="810" w:right="117" w:firstLine="0"/>
        <w:rPr>
          <w:spacing w:val="-1"/>
        </w:rPr>
        <w:sectPr w:rsidR="00633553">
          <w:pgSz w:w="11910" w:h="16840"/>
          <w:pgMar w:top="1060" w:right="740" w:bottom="280" w:left="1600" w:header="720" w:footer="720" w:gutter="0"/>
          <w:cols w:space="720"/>
          <w:noEndnote/>
        </w:sectPr>
      </w:pPr>
    </w:p>
    <w:p w:rsidR="00837549" w:rsidRDefault="00837549" w:rsidP="00837549">
      <w:pPr>
        <w:pStyle w:val="1"/>
        <w:kinsoku w:val="0"/>
        <w:overflowPunct w:val="0"/>
        <w:spacing w:before="64" w:line="322" w:lineRule="exact"/>
        <w:ind w:left="1846" w:right="1855"/>
        <w:jc w:val="center"/>
        <w:rPr>
          <w:b w:val="0"/>
          <w:bCs w:val="0"/>
        </w:rPr>
      </w:pPr>
      <w:r>
        <w:rPr>
          <w:spacing w:val="-1"/>
        </w:rPr>
        <w:lastRenderedPageBreak/>
        <w:t>Тематическое</w:t>
      </w:r>
      <w:r>
        <w:t xml:space="preserve"> </w:t>
      </w:r>
      <w:r>
        <w:rPr>
          <w:spacing w:val="-1"/>
        </w:rPr>
        <w:t>планирование</w:t>
      </w:r>
      <w: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837549" w:rsidRDefault="00837549" w:rsidP="00837549">
      <w:pPr>
        <w:kinsoku w:val="0"/>
        <w:overflowPunct w:val="0"/>
        <w:ind w:left="749" w:right="75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 </w:t>
      </w:r>
      <w:r>
        <w:rPr>
          <w:b/>
          <w:bCs/>
          <w:spacing w:val="-1"/>
          <w:sz w:val="28"/>
          <w:szCs w:val="28"/>
        </w:rPr>
        <w:t>определением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основных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видов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учебной деятельности</w:t>
      </w:r>
      <w:r>
        <w:rPr>
          <w:b/>
          <w:bCs/>
          <w:spacing w:val="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3 </w:t>
      </w:r>
      <w:r>
        <w:rPr>
          <w:b/>
          <w:bCs/>
          <w:spacing w:val="-1"/>
          <w:sz w:val="28"/>
          <w:szCs w:val="28"/>
        </w:rPr>
        <w:t>класс</w:t>
      </w:r>
    </w:p>
    <w:p w:rsidR="00837549" w:rsidRDefault="00837549" w:rsidP="00837549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837549" w:rsidRDefault="00837549" w:rsidP="00837549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4112"/>
        <w:gridCol w:w="852"/>
        <w:gridCol w:w="3934"/>
      </w:tblGrid>
      <w:tr w:rsidR="00837549" w:rsidTr="00E514B1">
        <w:trPr>
          <w:trHeight w:hRule="exact" w:val="28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210"/>
            </w:pPr>
            <w:r>
              <w:rPr>
                <w:b/>
                <w:bCs/>
              </w:rPr>
              <w:t>№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93"/>
            </w:pP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759"/>
            </w:pPr>
            <w:r>
              <w:rPr>
                <w:b/>
                <w:bCs/>
                <w:spacing w:val="-1"/>
              </w:rPr>
              <w:t>Содержание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предмета</w:t>
            </w: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517"/>
            </w:pPr>
            <w:r>
              <w:rPr>
                <w:b/>
                <w:bCs/>
              </w:rPr>
              <w:t xml:space="preserve">Вид </w:t>
            </w:r>
            <w:r>
              <w:rPr>
                <w:b/>
                <w:bCs/>
                <w:spacing w:val="-1"/>
              </w:rPr>
              <w:t>учебной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деятельности</w:t>
            </w:r>
          </w:p>
        </w:tc>
      </w:tr>
      <w:tr w:rsidR="00837549" w:rsidTr="00E514B1">
        <w:trPr>
          <w:trHeight w:hRule="exact" w:val="838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517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1668" w:right="1671"/>
              <w:jc w:val="center"/>
            </w:pPr>
            <w:r>
              <w:rPr>
                <w:b/>
                <w:bCs/>
                <w:spacing w:val="-1"/>
              </w:rPr>
              <w:t>Раздел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294" w:hanging="130"/>
            </w:pPr>
            <w:r>
              <w:rPr>
                <w:b/>
                <w:bCs/>
              </w:rPr>
              <w:t>Кол- во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14"/>
            </w:pPr>
            <w:r>
              <w:rPr>
                <w:b/>
                <w:bCs/>
                <w:spacing w:val="-1"/>
              </w:rPr>
              <w:t>часов</w:t>
            </w: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114"/>
            </w:pPr>
          </w:p>
        </w:tc>
      </w:tr>
      <w:tr w:rsidR="00837549" w:rsidTr="00E514B1">
        <w:trPr>
          <w:trHeight w:hRule="exact" w:val="77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217" w:right="217"/>
              <w:jc w:val="center"/>
            </w:pPr>
            <w:r>
              <w:rPr>
                <w:b/>
                <w:bCs/>
              </w:rPr>
              <w:t>I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69" w:lineRule="exact"/>
              <w:ind w:left="102"/>
              <w:jc w:val="both"/>
            </w:pPr>
            <w:r>
              <w:rPr>
                <w:b/>
                <w:bCs/>
                <w:spacing w:val="-1"/>
              </w:rPr>
              <w:t>Временные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представления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4"/>
              <w:jc w:val="both"/>
              <w:rPr>
                <w:spacing w:val="-1"/>
              </w:rPr>
            </w:pPr>
            <w:r>
              <w:rPr>
                <w:spacing w:val="-1"/>
              </w:rPr>
              <w:t>Части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суток.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Называние.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Порядок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следования.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Соотнесение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положе-</w:t>
            </w:r>
            <w:r>
              <w:rPr>
                <w:spacing w:val="45"/>
              </w:rPr>
              <w:t xml:space="preserve"> </w:t>
            </w:r>
            <w:proofErr w:type="spellStart"/>
            <w:r>
              <w:rPr>
                <w:spacing w:val="-1"/>
              </w:rPr>
              <w:t>нием</w:t>
            </w:r>
            <w:proofErr w:type="spellEnd"/>
            <w:r>
              <w:rPr>
                <w:spacing w:val="-1"/>
              </w:rPr>
              <w:t xml:space="preserve"> стрелок</w:t>
            </w:r>
            <w:r>
              <w:t xml:space="preserve"> на</w:t>
            </w:r>
            <w:r>
              <w:rPr>
                <w:spacing w:val="-1"/>
              </w:rPr>
              <w:t xml:space="preserve"> циферблате</w:t>
            </w:r>
            <w:r>
              <w:t xml:space="preserve"> </w:t>
            </w:r>
            <w:r>
              <w:rPr>
                <w:spacing w:val="-1"/>
              </w:rPr>
              <w:t>часов.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2"/>
              <w:jc w:val="both"/>
            </w:pPr>
            <w:r>
              <w:t>Дни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недели.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Называние.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Порядок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следования.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Рабочие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выходные</w:t>
            </w:r>
            <w:r>
              <w:rPr>
                <w:spacing w:val="31"/>
              </w:rPr>
              <w:t xml:space="preserve"> </w:t>
            </w:r>
            <w:r>
              <w:t>дни.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4"/>
              <w:jc w:val="both"/>
            </w:pPr>
            <w:r>
              <w:rPr>
                <w:spacing w:val="-1"/>
              </w:rPr>
              <w:t>Месяца,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времена</w:t>
            </w:r>
            <w:r>
              <w:rPr>
                <w:spacing w:val="46"/>
              </w:rPr>
              <w:t xml:space="preserve"> </w:t>
            </w:r>
            <w:r>
              <w:t>года.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Углубление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представлений,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формируемых</w:t>
            </w:r>
            <w:r>
              <w:rPr>
                <w:spacing w:val="49"/>
              </w:rPr>
              <w:t xml:space="preserve"> </w:t>
            </w:r>
            <w:r>
              <w:t>во</w:t>
            </w:r>
            <w:r>
              <w:rPr>
                <w:spacing w:val="47"/>
              </w:rPr>
              <w:t xml:space="preserve"> </w:t>
            </w:r>
            <w:r>
              <w:t>2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классе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через</w:t>
            </w:r>
            <w:r>
              <w:rPr>
                <w:spacing w:val="51"/>
              </w:rPr>
              <w:t xml:space="preserve"> </w:t>
            </w:r>
            <w:r>
              <w:t>обобщение</w:t>
            </w:r>
            <w:r>
              <w:rPr>
                <w:spacing w:val="49"/>
              </w:rPr>
              <w:t xml:space="preserve"> </w:t>
            </w:r>
            <w:proofErr w:type="spellStart"/>
            <w:r>
              <w:rPr>
                <w:spacing w:val="-1"/>
              </w:rPr>
              <w:t>представле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ний</w:t>
            </w:r>
            <w:proofErr w:type="spellEnd"/>
            <w:r>
              <w:t>,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полученных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ходе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наблюдений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опытов,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сведений</w:t>
            </w:r>
            <w:r>
              <w:rPr>
                <w:spacing w:val="29"/>
              </w:rPr>
              <w:t xml:space="preserve"> </w:t>
            </w:r>
            <w:r>
              <w:t>из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рассказов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печатных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источников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каждом</w:t>
            </w:r>
            <w:r>
              <w:rPr>
                <w:spacing w:val="39"/>
              </w:rPr>
              <w:t xml:space="preserve"> </w:t>
            </w:r>
            <w:proofErr w:type="spellStart"/>
            <w:r>
              <w:t>вре</w:t>
            </w:r>
            <w:proofErr w:type="spellEnd"/>
            <w:r>
              <w:t>-</w:t>
            </w:r>
            <w:r>
              <w:rPr>
                <w:spacing w:val="37"/>
              </w:rPr>
              <w:t xml:space="preserve"> </w:t>
            </w:r>
            <w:proofErr w:type="spellStart"/>
            <w:r>
              <w:rPr>
                <w:spacing w:val="-1"/>
              </w:rPr>
              <w:t>мени</w:t>
            </w:r>
            <w:proofErr w:type="spellEnd"/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года,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изучение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последователь-</w:t>
            </w:r>
            <w:r>
              <w:rPr>
                <w:spacing w:val="45"/>
              </w:rPr>
              <w:t xml:space="preserve"> </w:t>
            </w:r>
            <w:proofErr w:type="spellStart"/>
            <w:r>
              <w:rPr>
                <w:spacing w:val="-1"/>
              </w:rPr>
              <w:t>ности</w:t>
            </w:r>
            <w:proofErr w:type="spellEnd"/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месяцев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каждом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сезоне,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го-</w:t>
            </w:r>
            <w:r>
              <w:rPr>
                <w:spacing w:val="25"/>
              </w:rPr>
              <w:t xml:space="preserve"> </w:t>
            </w:r>
            <w:proofErr w:type="spellStart"/>
            <w:r>
              <w:rPr>
                <w:spacing w:val="-1"/>
              </w:rPr>
              <w:t>ду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9"/>
              </w:rPr>
              <w:t xml:space="preserve"> </w:t>
            </w:r>
            <w:r>
              <w:t>Порядок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месяцев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сезоне,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году,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начиная</w:t>
            </w:r>
            <w:r>
              <w:t xml:space="preserve"> с</w:t>
            </w:r>
            <w:r>
              <w:rPr>
                <w:spacing w:val="-1"/>
              </w:rPr>
              <w:t xml:space="preserve"> января.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279" w:right="281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Личностные:</w:t>
            </w:r>
            <w:r>
              <w:rPr>
                <w:b/>
                <w:bCs/>
                <w:spacing w:val="46"/>
              </w:rPr>
              <w:t xml:space="preserve"> </w:t>
            </w:r>
            <w:r>
              <w:rPr>
                <w:spacing w:val="-1"/>
              </w:rPr>
              <w:t>проявляет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интерес</w:t>
            </w:r>
            <w:r>
              <w:rPr>
                <w:spacing w:val="44"/>
              </w:rPr>
              <w:t xml:space="preserve"> </w:t>
            </w:r>
            <w:r>
              <w:t>к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окружающей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действительности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(класс,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школа)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помощью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взросло-</w:t>
            </w:r>
            <w:r>
              <w:rPr>
                <w:spacing w:val="35"/>
              </w:rPr>
              <w:t xml:space="preserve"> </w:t>
            </w:r>
            <w:r>
              <w:t>го;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слушает</w:t>
            </w:r>
            <w:r>
              <w:rPr>
                <w:spacing w:val="58"/>
              </w:rPr>
              <w:t xml:space="preserve"> </w:t>
            </w:r>
            <w:r>
              <w:rPr>
                <w:spacing w:val="-1"/>
              </w:rPr>
              <w:t>инструкцию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proofErr w:type="spellStart"/>
            <w:r>
              <w:rPr>
                <w:spacing w:val="-1"/>
              </w:rPr>
              <w:t>выпол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8"/>
              </w:rPr>
              <w:t xml:space="preserve"> </w:t>
            </w:r>
            <w:proofErr w:type="spellStart"/>
            <w:r>
              <w:rPr>
                <w:spacing w:val="-1"/>
              </w:rPr>
              <w:t>няет</w:t>
            </w:r>
            <w:proofErr w:type="spellEnd"/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элементарные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задания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по-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мощью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взрослого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48"/>
              </w:rPr>
              <w:t xml:space="preserve"> </w:t>
            </w:r>
            <w:proofErr w:type="spellStart"/>
            <w:r>
              <w:rPr>
                <w:spacing w:val="-1"/>
              </w:rPr>
              <w:t>неоднократ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5"/>
              </w:rPr>
              <w:t xml:space="preserve"> </w:t>
            </w:r>
            <w:r>
              <w:t>ном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повторении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возрастными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rPr>
                <w:spacing w:val="-1"/>
              </w:rPr>
              <w:t>индивидуальными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особенностями.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3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Регулятивные</w:t>
            </w:r>
            <w:r>
              <w:rPr>
                <w:spacing w:val="-1"/>
              </w:rPr>
              <w:t>: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слушает</w:t>
            </w:r>
            <w:r>
              <w:rPr>
                <w:spacing w:val="46"/>
              </w:rPr>
              <w:t xml:space="preserve"> </w:t>
            </w:r>
            <w:proofErr w:type="spellStart"/>
            <w:r>
              <w:rPr>
                <w:spacing w:val="-1"/>
              </w:rPr>
              <w:t>инструк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4"/>
              </w:rPr>
              <w:t xml:space="preserve"> </w:t>
            </w:r>
            <w:proofErr w:type="spellStart"/>
            <w:r>
              <w:t>цию</w:t>
            </w:r>
            <w:proofErr w:type="spellEnd"/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учителя,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работает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символами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образцу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совместно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учителем;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работает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символами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26"/>
              </w:rPr>
              <w:t xml:space="preserve"> </w:t>
            </w:r>
            <w:r>
              <w:t>образцу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учителя;</w:t>
            </w:r>
            <w:r>
              <w:rPr>
                <w:spacing w:val="5"/>
              </w:rPr>
              <w:t xml:space="preserve"> </w:t>
            </w:r>
            <w:r>
              <w:t>выполняет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помощи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учителя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proofErr w:type="spellStart"/>
            <w:r>
              <w:t>схе</w:t>
            </w:r>
            <w:proofErr w:type="spellEnd"/>
            <w: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1"/>
              </w:rPr>
              <w:t>мам-символам</w:t>
            </w:r>
            <w:proofErr w:type="spellEnd"/>
            <w:r>
              <w:rPr>
                <w:spacing w:val="-1"/>
              </w:rPr>
              <w:t>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2"/>
              <w:jc w:val="both"/>
              <w:rPr>
                <w:spacing w:val="-1"/>
              </w:rPr>
            </w:pPr>
            <w:r>
              <w:rPr>
                <w:b/>
                <w:bCs/>
              </w:rPr>
              <w:t>Познавательные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понимает</w:t>
            </w:r>
            <w:r>
              <w:rPr>
                <w:spacing w:val="29"/>
              </w:rPr>
              <w:t xml:space="preserve"> </w:t>
            </w:r>
            <w:proofErr w:type="spellStart"/>
            <w:r>
              <w:rPr>
                <w:spacing w:val="-1"/>
              </w:rPr>
              <w:t>неко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8"/>
              </w:rPr>
              <w:t xml:space="preserve"> </w:t>
            </w:r>
            <w:proofErr w:type="spellStart"/>
            <w:r>
              <w:t>торые</w:t>
            </w:r>
            <w:proofErr w:type="spellEnd"/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существенные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свойства</w:t>
            </w:r>
            <w:r>
              <w:rPr>
                <w:spacing w:val="15"/>
              </w:rPr>
              <w:t xml:space="preserve"> </w:t>
            </w:r>
            <w:r>
              <w:t>хо-</w:t>
            </w:r>
            <w:r>
              <w:rPr>
                <w:spacing w:val="34"/>
              </w:rPr>
              <w:t xml:space="preserve"> </w:t>
            </w:r>
            <w:proofErr w:type="spellStart"/>
            <w:r>
              <w:t>рошо</w:t>
            </w:r>
            <w:proofErr w:type="spellEnd"/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знакомых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предметов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proofErr w:type="spellStart"/>
            <w:r>
              <w:rPr>
                <w:spacing w:val="-1"/>
              </w:rPr>
              <w:t>помо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t>щью</w:t>
            </w:r>
            <w:proofErr w:type="spellEnd"/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учителя;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понимает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знаки,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сим-</w:t>
            </w:r>
            <w:r>
              <w:rPr>
                <w:spacing w:val="25"/>
              </w:rPr>
              <w:t xml:space="preserve"> </w:t>
            </w:r>
            <w:r>
              <w:t>волы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схемы,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использует</w:t>
            </w:r>
            <w:r>
              <w:rPr>
                <w:spacing w:val="31"/>
              </w:rPr>
              <w:t xml:space="preserve"> </w:t>
            </w:r>
            <w:r>
              <w:t>предметы-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заместители</w:t>
            </w:r>
            <w:r>
              <w:t xml:space="preserve"> с</w:t>
            </w:r>
            <w:r>
              <w:rPr>
                <w:spacing w:val="-1"/>
              </w:rPr>
              <w:t xml:space="preserve"> помощью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учителя.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</w:pPr>
            <w:r>
              <w:rPr>
                <w:b/>
                <w:bCs/>
                <w:spacing w:val="-1"/>
              </w:rPr>
              <w:t>Коммуникативные:</w:t>
            </w:r>
            <w:r>
              <w:rPr>
                <w:b/>
                <w:bCs/>
                <w:spacing w:val="8"/>
              </w:rPr>
              <w:t xml:space="preserve"> </w:t>
            </w:r>
            <w:r>
              <w:rPr>
                <w:spacing w:val="-1"/>
              </w:rPr>
              <w:t>слушает</w:t>
            </w:r>
            <w:r>
              <w:rPr>
                <w:spacing w:val="7"/>
              </w:rPr>
              <w:t xml:space="preserve"> </w:t>
            </w:r>
            <w:r>
              <w:t>об-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ращенную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речь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учителя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proofErr w:type="spellStart"/>
            <w:r>
              <w:t>выполня</w:t>
            </w:r>
            <w:proofErr w:type="spellEnd"/>
            <w: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1"/>
              </w:rPr>
              <w:t>ет</w:t>
            </w:r>
            <w:proofErr w:type="spellEnd"/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элементарные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инструкции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(учи-</w:t>
            </w:r>
            <w:r>
              <w:rPr>
                <w:spacing w:val="33"/>
              </w:rPr>
              <w:t xml:space="preserve"> </w:t>
            </w:r>
            <w:proofErr w:type="spellStart"/>
            <w:r>
              <w:t>тель</w:t>
            </w:r>
            <w:proofErr w:type="spellEnd"/>
            <w:r>
              <w:t>-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ученик);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слышит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обращённую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речь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взрослого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принимает</w:t>
            </w:r>
            <w:r>
              <w:rPr>
                <w:spacing w:val="53"/>
              </w:rPr>
              <w:t xml:space="preserve"> </w:t>
            </w:r>
            <w:r>
              <w:t>по-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мощь.</w:t>
            </w:r>
          </w:p>
        </w:tc>
      </w:tr>
      <w:tr w:rsidR="00837549" w:rsidTr="00E514B1">
        <w:trPr>
          <w:trHeight w:hRule="exact"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217" w:right="219"/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69" w:lineRule="exact"/>
              <w:ind w:left="102" w:right="105"/>
            </w:pPr>
            <w:r>
              <w:rPr>
                <w:b/>
                <w:bCs/>
                <w:spacing w:val="-1"/>
              </w:rPr>
              <w:t>Мир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людей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102" w:right="105"/>
            </w:pPr>
            <w:r>
              <w:rPr>
                <w:spacing w:val="-1"/>
              </w:rPr>
              <w:t>Человек.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279" w:right="281"/>
              <w:jc w:val="center"/>
            </w:pPr>
            <w:r>
              <w:rPr>
                <w:b/>
                <w:bCs/>
              </w:rPr>
              <w:t>11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99"/>
            </w:pPr>
            <w:r>
              <w:rPr>
                <w:b/>
                <w:bCs/>
                <w:spacing w:val="-1"/>
              </w:rPr>
              <w:t>Личностные: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pacing w:val="15"/>
              </w:rPr>
              <w:t xml:space="preserve"> </w:t>
            </w:r>
            <w:r>
              <w:rPr>
                <w:spacing w:val="-1"/>
              </w:rPr>
              <w:t>положительное</w:t>
            </w:r>
            <w:r>
              <w:t xml:space="preserve">  </w:t>
            </w:r>
            <w:r>
              <w:rPr>
                <w:spacing w:val="13"/>
              </w:rPr>
              <w:t xml:space="preserve"> </w:t>
            </w:r>
            <w:r>
              <w:t>от-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ношение</w:t>
            </w:r>
            <w:r>
              <w:t xml:space="preserve"> </w:t>
            </w:r>
            <w:r>
              <w:rPr>
                <w:spacing w:val="32"/>
              </w:rPr>
              <w:t xml:space="preserve"> </w:t>
            </w:r>
            <w:r>
              <w:t xml:space="preserve">к 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окружающей</w:t>
            </w:r>
            <w:r>
              <w:t xml:space="preserve"> 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1"/>
              </w:rPr>
              <w:t>действи</w:t>
            </w:r>
            <w:proofErr w:type="spellEnd"/>
            <w:r>
              <w:rPr>
                <w:spacing w:val="-1"/>
              </w:rPr>
              <w:t>-</w:t>
            </w:r>
          </w:p>
        </w:tc>
      </w:tr>
    </w:tbl>
    <w:p w:rsidR="00837549" w:rsidRDefault="00837549" w:rsidP="00837549">
      <w:pPr>
        <w:sectPr w:rsidR="00837549">
          <w:headerReference w:type="default" r:id="rId7"/>
          <w:pgSz w:w="11910" w:h="16840"/>
          <w:pgMar w:top="1040" w:right="620" w:bottom="280" w:left="1480" w:header="0" w:footer="0" w:gutter="0"/>
          <w:cols w:space="720"/>
          <w:noEndnote/>
        </w:sectPr>
      </w:pPr>
    </w:p>
    <w:p w:rsidR="00837549" w:rsidRDefault="00837549" w:rsidP="00837549">
      <w:pPr>
        <w:kinsoku w:val="0"/>
        <w:overflowPunct w:val="0"/>
        <w:spacing w:before="13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4112"/>
        <w:gridCol w:w="852"/>
        <w:gridCol w:w="3934"/>
      </w:tblGrid>
      <w:tr w:rsidR="00837549" w:rsidTr="00E514B1">
        <w:trPr>
          <w:trHeight w:hRule="exact" w:val="60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102" w:right="105"/>
              <w:jc w:val="both"/>
              <w:rPr>
                <w:spacing w:val="-1"/>
              </w:rPr>
            </w:pPr>
            <w:r>
              <w:rPr>
                <w:spacing w:val="-1"/>
              </w:rPr>
              <w:t>Профессии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людей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производстве,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сфере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обслуживания.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Удивительное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профессиях.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Любовь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3"/>
              </w:rPr>
              <w:t xml:space="preserve"> </w:t>
            </w:r>
            <w:r>
              <w:t>своему</w:t>
            </w:r>
            <w:r>
              <w:rPr>
                <w:spacing w:val="50"/>
              </w:rPr>
              <w:t xml:space="preserve"> </w:t>
            </w:r>
            <w:r>
              <w:t>делу.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Уважение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труду</w:t>
            </w:r>
            <w:r>
              <w:rPr>
                <w:spacing w:val="57"/>
              </w:rPr>
              <w:t xml:space="preserve"> </w:t>
            </w:r>
            <w:r>
              <w:t>своему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других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людей.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7"/>
              <w:jc w:val="both"/>
              <w:rPr>
                <w:spacing w:val="-1"/>
              </w:rPr>
            </w:pPr>
            <w:r>
              <w:rPr>
                <w:spacing w:val="-1"/>
              </w:rPr>
              <w:t>Ближайшее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окружение.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Семья.</w:t>
            </w:r>
            <w:r>
              <w:rPr>
                <w:spacing w:val="26"/>
              </w:rPr>
              <w:t xml:space="preserve"> </w:t>
            </w:r>
            <w:proofErr w:type="spellStart"/>
            <w:r>
              <w:rPr>
                <w:spacing w:val="-1"/>
              </w:rPr>
              <w:t>Квар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9"/>
              </w:rPr>
              <w:t xml:space="preserve"> </w:t>
            </w:r>
            <w:r>
              <w:t xml:space="preserve">тира, </w:t>
            </w:r>
            <w:r>
              <w:rPr>
                <w:spacing w:val="-1"/>
              </w:rPr>
              <w:t>школа.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6"/>
              <w:jc w:val="both"/>
            </w:pPr>
            <w:r>
              <w:rPr>
                <w:spacing w:val="-1"/>
              </w:rPr>
              <w:t>Учреждения.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Торжественные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даты.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Населенные</w:t>
            </w:r>
            <w:r>
              <w:t xml:space="preserve"> </w:t>
            </w:r>
            <w:r>
              <w:rPr>
                <w:spacing w:val="-1"/>
              </w:rPr>
              <w:t>пункты.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Страна.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Одежда.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Обувь.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Мебель.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Посуда.</w:t>
            </w:r>
            <w:r>
              <w:rPr>
                <w:spacing w:val="35"/>
              </w:rPr>
              <w:t xml:space="preserve"> </w:t>
            </w:r>
            <w:r>
              <w:t>Бытовые</w:t>
            </w:r>
            <w:r>
              <w:rPr>
                <w:spacing w:val="20"/>
              </w:rPr>
              <w:t xml:space="preserve"> </w:t>
            </w:r>
            <w:r>
              <w:t xml:space="preserve">приборы. </w:t>
            </w:r>
            <w:r>
              <w:rPr>
                <w:spacing w:val="-1"/>
              </w:rPr>
              <w:t>Светильники.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  <w:rPr>
                <w:spacing w:val="-1"/>
              </w:rPr>
            </w:pPr>
            <w:proofErr w:type="spellStart"/>
            <w:r>
              <w:t>тельности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готовность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14"/>
              </w:rPr>
              <w:t xml:space="preserve"> </w:t>
            </w:r>
            <w:proofErr w:type="spellStart"/>
            <w:r>
              <w:rPr>
                <w:spacing w:val="-1"/>
              </w:rPr>
              <w:t>организа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t>ции</w:t>
            </w:r>
            <w:proofErr w:type="spellEnd"/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взаимодействия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ней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proofErr w:type="spellStart"/>
            <w:r>
              <w:t>эстети</w:t>
            </w:r>
            <w:proofErr w:type="spellEnd"/>
            <w:r>
              <w:t>-</w:t>
            </w:r>
            <w:r>
              <w:rPr>
                <w:spacing w:val="30"/>
              </w:rPr>
              <w:t xml:space="preserve"> </w:t>
            </w:r>
            <w:proofErr w:type="spellStart"/>
            <w:r>
              <w:t>ческому</w:t>
            </w:r>
            <w:proofErr w:type="spellEnd"/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восприятию.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3"/>
              <w:jc w:val="both"/>
            </w:pPr>
            <w:r>
              <w:rPr>
                <w:b/>
                <w:bCs/>
                <w:spacing w:val="-1"/>
              </w:rPr>
              <w:t>Регулятивные:</w:t>
            </w:r>
            <w:r>
              <w:rPr>
                <w:b/>
                <w:bCs/>
                <w:spacing w:val="5"/>
              </w:rPr>
              <w:t xml:space="preserve"> </w:t>
            </w:r>
            <w:r>
              <w:rPr>
                <w:spacing w:val="-1"/>
              </w:rPr>
              <w:t>слушает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1"/>
              </w:rPr>
              <w:t>выпол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8"/>
              </w:rPr>
              <w:t xml:space="preserve"> </w:t>
            </w:r>
            <w:proofErr w:type="spellStart"/>
            <w:r>
              <w:rPr>
                <w:spacing w:val="-1"/>
              </w:rPr>
              <w:t>няет</w:t>
            </w:r>
            <w:proofErr w:type="spellEnd"/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элементарную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инструкцию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учителя;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выполняет</w:t>
            </w:r>
            <w:r>
              <w:t xml:space="preserve"> </w:t>
            </w:r>
            <w:r>
              <w:rPr>
                <w:spacing w:val="-1"/>
              </w:rPr>
              <w:t>практические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образцу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учителя;</w:t>
            </w:r>
            <w:r>
              <w:rPr>
                <w:spacing w:val="21"/>
              </w:rPr>
              <w:t xml:space="preserve"> </w:t>
            </w:r>
            <w:proofErr w:type="spellStart"/>
            <w:r>
              <w:rPr>
                <w:spacing w:val="-1"/>
              </w:rPr>
              <w:t>адек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3"/>
              </w:rPr>
              <w:t xml:space="preserve"> </w:t>
            </w:r>
            <w:proofErr w:type="spellStart"/>
            <w:r>
              <w:rPr>
                <w:spacing w:val="-1"/>
              </w:rPr>
              <w:t>ватно</w:t>
            </w:r>
            <w:proofErr w:type="spellEnd"/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реагирует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конструктивную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критику,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исправляет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указанные</w:t>
            </w:r>
            <w:r>
              <w:rPr>
                <w:spacing w:val="30"/>
              </w:rPr>
              <w:t xml:space="preserve"> </w:t>
            </w:r>
            <w:r>
              <w:t>ошибки.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2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Познавательные:</w:t>
            </w:r>
            <w:r>
              <w:rPr>
                <w:b/>
                <w:bCs/>
                <w:spacing w:val="27"/>
              </w:rPr>
              <w:t xml:space="preserve"> </w:t>
            </w:r>
            <w:r>
              <w:rPr>
                <w:spacing w:val="-1"/>
              </w:rPr>
              <w:t>знает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изучаемые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объекты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неживой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природы,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свойства</w:t>
            </w:r>
            <w:r>
              <w:rPr>
                <w:spacing w:val="39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изучения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мате-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риала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жизненного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опыта,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делает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элементарные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выводы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образцу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учителя.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spacing w:line="239" w:lineRule="auto"/>
              <w:ind w:left="99" w:right="105"/>
              <w:jc w:val="both"/>
            </w:pPr>
            <w:r>
              <w:rPr>
                <w:b/>
                <w:bCs/>
                <w:spacing w:val="-1"/>
              </w:rPr>
              <w:t>Коммуникативные:</w:t>
            </w:r>
            <w:r>
              <w:rPr>
                <w:b/>
                <w:bCs/>
                <w:spacing w:val="37"/>
              </w:rPr>
              <w:t xml:space="preserve"> </w:t>
            </w:r>
            <w:r>
              <w:rPr>
                <w:spacing w:val="-1"/>
              </w:rPr>
              <w:t>сотрудничает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рамках</w:t>
            </w:r>
            <w:r>
              <w:rPr>
                <w:spacing w:val="11"/>
              </w:rPr>
              <w:t xml:space="preserve"> </w:t>
            </w:r>
            <w:r>
              <w:t>партнерства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схеме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учи-</w:t>
            </w:r>
            <w:r>
              <w:rPr>
                <w:spacing w:val="28"/>
              </w:rPr>
              <w:t xml:space="preserve"> </w:t>
            </w:r>
            <w:proofErr w:type="spellStart"/>
            <w:r>
              <w:rPr>
                <w:spacing w:val="-1"/>
              </w:rPr>
              <w:t>тель-ученик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ученик-ученик;</w:t>
            </w:r>
            <w:r>
              <w:rPr>
                <w:spacing w:val="19"/>
              </w:rPr>
              <w:t xml:space="preserve"> </w:t>
            </w:r>
            <w:proofErr w:type="spellStart"/>
            <w:r>
              <w:rPr>
                <w:spacing w:val="-1"/>
              </w:rPr>
              <w:t>рабо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тает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паре,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группе;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умеет</w:t>
            </w:r>
            <w:r>
              <w:rPr>
                <w:spacing w:val="31"/>
              </w:rPr>
              <w:t xml:space="preserve"> </w:t>
            </w:r>
            <w:proofErr w:type="spellStart"/>
            <w:r>
              <w:rPr>
                <w:spacing w:val="-1"/>
              </w:rPr>
              <w:t>обра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1"/>
              </w:rPr>
              <w:t>щаться</w:t>
            </w:r>
            <w:proofErr w:type="spellEnd"/>
            <w:r>
              <w:rPr>
                <w:spacing w:val="21"/>
              </w:rPr>
              <w:t xml:space="preserve"> </w:t>
            </w:r>
            <w:r>
              <w:t>за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принимать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помощь</w:t>
            </w:r>
            <w: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</w:t>
            </w:r>
            <w:r>
              <w:rPr>
                <w:spacing w:val="-1"/>
              </w:rPr>
              <w:t>выполнении</w:t>
            </w:r>
            <w:r>
              <w:t xml:space="preserve"> </w:t>
            </w:r>
            <w:r>
              <w:rPr>
                <w:spacing w:val="-1"/>
              </w:rPr>
              <w:t>задания.</w:t>
            </w:r>
          </w:p>
        </w:tc>
      </w:tr>
      <w:tr w:rsidR="00837549" w:rsidTr="00E514B1">
        <w:trPr>
          <w:trHeight w:hRule="exact" w:val="80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190"/>
            </w:pPr>
            <w:r>
              <w:rPr>
                <w:b/>
                <w:bCs/>
              </w:rPr>
              <w:t>III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102"/>
              <w:jc w:val="both"/>
            </w:pPr>
            <w:r>
              <w:rPr>
                <w:b/>
                <w:bCs/>
              </w:rPr>
              <w:t>Безопасное поведение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5"/>
              <w:jc w:val="both"/>
              <w:rPr>
                <w:spacing w:val="-1"/>
              </w:rPr>
            </w:pPr>
            <w:r>
              <w:rPr>
                <w:spacing w:val="-1"/>
              </w:rPr>
              <w:t>Закрепление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представления</w:t>
            </w:r>
            <w:r>
              <w:rPr>
                <w:spacing w:val="14"/>
              </w:rPr>
              <w:t xml:space="preserve"> </w:t>
            </w:r>
            <w:r>
              <w:t>о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без-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опасном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поведении,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формируемых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1-2</w:t>
            </w:r>
            <w:r>
              <w:t xml:space="preserve"> </w:t>
            </w:r>
            <w:r>
              <w:rPr>
                <w:spacing w:val="-1"/>
              </w:rPr>
              <w:t>классах.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6"/>
              <w:jc w:val="both"/>
              <w:rPr>
                <w:spacing w:val="-1"/>
              </w:rPr>
            </w:pPr>
            <w:r>
              <w:rPr>
                <w:spacing w:val="-1"/>
              </w:rPr>
              <w:t>Предупреждение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травм.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5"/>
            </w:pPr>
            <w:r>
              <w:rPr>
                <w:spacing w:val="-1"/>
              </w:rPr>
              <w:t xml:space="preserve">Безопасное поведение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природе.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 xml:space="preserve">Безопасное поведение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обществе.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279" w:right="28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99" w:right="105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Личностные: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spacing w:val="-1"/>
              </w:rPr>
              <w:t>понимание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личной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ответственности</w:t>
            </w:r>
            <w:r>
              <w:rPr>
                <w:spacing w:val="13"/>
              </w:rPr>
              <w:t xml:space="preserve"> </w:t>
            </w:r>
            <w:r>
              <w:t>за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свои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поступки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представлений</w:t>
            </w:r>
            <w:r>
              <w:rPr>
                <w:spacing w:val="36"/>
              </w:rPr>
              <w:t xml:space="preserve"> </w:t>
            </w:r>
            <w:r>
              <w:t>об</w:t>
            </w:r>
            <w:r>
              <w:rPr>
                <w:spacing w:val="36"/>
              </w:rPr>
              <w:t xml:space="preserve"> </w:t>
            </w:r>
            <w:proofErr w:type="spellStart"/>
            <w:r>
              <w:rPr>
                <w:spacing w:val="-1"/>
              </w:rPr>
              <w:t>этиче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3"/>
              </w:rPr>
              <w:t xml:space="preserve"> </w:t>
            </w:r>
            <w:proofErr w:type="spellStart"/>
            <w:r>
              <w:rPr>
                <w:spacing w:val="-1"/>
              </w:rPr>
              <w:t>ских</w:t>
            </w:r>
            <w:proofErr w:type="spellEnd"/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нормах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правилах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rPr>
                <w:spacing w:val="35"/>
              </w:rPr>
              <w:t xml:space="preserve"> </w:t>
            </w:r>
            <w:r>
              <w:t xml:space="preserve">в </w:t>
            </w:r>
            <w:r>
              <w:rPr>
                <w:spacing w:val="-1"/>
              </w:rPr>
              <w:t>современном обществе.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spacing w:line="239" w:lineRule="auto"/>
              <w:ind w:left="99" w:right="104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Регулятивные:</w:t>
            </w:r>
            <w:r>
              <w:rPr>
                <w:b/>
                <w:bCs/>
                <w:spacing w:val="44"/>
              </w:rPr>
              <w:t xml:space="preserve"> </w:t>
            </w:r>
            <w:r>
              <w:rPr>
                <w:spacing w:val="-1"/>
              </w:rPr>
              <w:t>знает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соблюдает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уроке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proofErr w:type="spellStart"/>
            <w:r>
              <w:rPr>
                <w:spacing w:val="-1"/>
              </w:rPr>
              <w:t>различ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8"/>
              </w:rPr>
              <w:t xml:space="preserve"> </w:t>
            </w:r>
            <w:proofErr w:type="spellStart"/>
            <w:r>
              <w:t>ных</w:t>
            </w:r>
            <w:proofErr w:type="spellEnd"/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формах: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парах,</w:t>
            </w:r>
            <w:r>
              <w:rPr>
                <w:spacing w:val="28"/>
              </w:rPr>
              <w:t xml:space="preserve"> </w:t>
            </w:r>
            <w:proofErr w:type="spellStart"/>
            <w:r>
              <w:rPr>
                <w:spacing w:val="-1"/>
              </w:rPr>
              <w:t>инди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9"/>
              </w:rPr>
              <w:t xml:space="preserve"> </w:t>
            </w:r>
            <w:proofErr w:type="spellStart"/>
            <w:r>
              <w:rPr>
                <w:spacing w:val="-1"/>
              </w:rPr>
              <w:t>видуальная</w:t>
            </w:r>
            <w:proofErr w:type="spellEnd"/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работа,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1"/>
              </w:rPr>
              <w:t>самостоятель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3"/>
              </w:rPr>
              <w:t xml:space="preserve"> </w:t>
            </w:r>
            <w:proofErr w:type="spellStart"/>
            <w:r>
              <w:rPr>
                <w:spacing w:val="-1"/>
              </w:rPr>
              <w:t>ная</w:t>
            </w:r>
            <w:proofErr w:type="spellEnd"/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работа,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коллективная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работа,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уроке,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со-</w:t>
            </w:r>
            <w:r>
              <w:rPr>
                <w:spacing w:val="29"/>
              </w:rPr>
              <w:t xml:space="preserve"> </w:t>
            </w:r>
            <w:proofErr w:type="spellStart"/>
            <w:r>
              <w:rPr>
                <w:spacing w:val="-1"/>
              </w:rPr>
              <w:t>блюдает</w:t>
            </w:r>
            <w:proofErr w:type="spellEnd"/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дисциплину;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умеет</w:t>
            </w:r>
            <w:r>
              <w:rPr>
                <w:spacing w:val="38"/>
              </w:rPr>
              <w:t xml:space="preserve"> </w:t>
            </w:r>
            <w:proofErr w:type="spellStart"/>
            <w:r>
              <w:rPr>
                <w:spacing w:val="-1"/>
              </w:rPr>
              <w:t>анали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5"/>
              </w:rPr>
              <w:t xml:space="preserve"> </w:t>
            </w:r>
            <w:proofErr w:type="spellStart"/>
            <w:r>
              <w:rPr>
                <w:spacing w:val="-1"/>
              </w:rPr>
              <w:t>зировать</w:t>
            </w:r>
            <w:proofErr w:type="spellEnd"/>
            <w:r>
              <w:rPr>
                <w:spacing w:val="20"/>
              </w:rPr>
              <w:t xml:space="preserve"> </w:t>
            </w:r>
            <w:r>
              <w:t>работу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одноклассников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 xml:space="preserve">уроке </w:t>
            </w:r>
            <w:r>
              <w:t>по образцу</w:t>
            </w:r>
            <w:r>
              <w:rPr>
                <w:spacing w:val="-1"/>
              </w:rPr>
              <w:t xml:space="preserve"> учителя.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Познавательные: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spacing w:val="-1"/>
              </w:rPr>
              <w:t>знает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понятия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изучаемым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темам,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уме-</w:t>
            </w:r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1"/>
              </w:rPr>
              <w:t>ет</w:t>
            </w:r>
            <w:proofErr w:type="spellEnd"/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отличать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предметы</w:t>
            </w:r>
            <w:r>
              <w:rPr>
                <w:spacing w:val="36"/>
              </w:rPr>
              <w:t xml:space="preserve"> </w:t>
            </w:r>
            <w:r>
              <w:t>живой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не-</w:t>
            </w:r>
            <w:r>
              <w:rPr>
                <w:spacing w:val="29"/>
              </w:rPr>
              <w:t xml:space="preserve"> </w:t>
            </w:r>
            <w:r>
              <w:t>живой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природы,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знает</w:t>
            </w:r>
            <w:r>
              <w:rPr>
                <w:spacing w:val="43"/>
              </w:rPr>
              <w:t xml:space="preserve"> </w:t>
            </w:r>
            <w:r>
              <w:t>их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свойства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изученного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материала,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делает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элементарные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выводы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изученного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материала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на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жизненного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опыта.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</w:pPr>
            <w:r>
              <w:rPr>
                <w:b/>
                <w:bCs/>
                <w:spacing w:val="-1"/>
              </w:rPr>
              <w:t>Коммуникативные: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spacing w:val="-1"/>
              </w:rPr>
              <w:t>слушает</w:t>
            </w:r>
            <w:r>
              <w:rPr>
                <w:spacing w:val="19"/>
              </w:rPr>
              <w:t xml:space="preserve"> </w:t>
            </w:r>
            <w:proofErr w:type="spellStart"/>
            <w:r>
              <w:t>собе</w:t>
            </w:r>
            <w:proofErr w:type="spellEnd"/>
            <w:r>
              <w:t>-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1"/>
              </w:rPr>
              <w:t>седника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52"/>
              </w:rPr>
              <w:t xml:space="preserve"> </w:t>
            </w:r>
            <w:r>
              <w:rPr>
                <w:spacing w:val="-1"/>
              </w:rPr>
              <w:t>вступает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диалог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под-</w:t>
            </w:r>
            <w:r>
              <w:rPr>
                <w:spacing w:val="28"/>
              </w:rPr>
              <w:t xml:space="preserve"> </w:t>
            </w:r>
            <w:proofErr w:type="spellStart"/>
            <w:r>
              <w:rPr>
                <w:spacing w:val="-1"/>
              </w:rPr>
              <w:t>держивает</w:t>
            </w:r>
            <w:proofErr w:type="spellEnd"/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его,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признает</w:t>
            </w:r>
            <w:r>
              <w:rPr>
                <w:spacing w:val="46"/>
              </w:rPr>
              <w:t xml:space="preserve"> </w:t>
            </w:r>
            <w:proofErr w:type="spellStart"/>
            <w:r>
              <w:rPr>
                <w:spacing w:val="-1"/>
              </w:rPr>
              <w:t>возмож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7"/>
              </w:rPr>
              <w:t xml:space="preserve"> </w:t>
            </w:r>
            <w:proofErr w:type="spellStart"/>
            <w:r>
              <w:rPr>
                <w:spacing w:val="-1"/>
              </w:rPr>
              <w:t>ность</w:t>
            </w:r>
            <w:proofErr w:type="spellEnd"/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существования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различных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точек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зрения</w:t>
            </w:r>
            <w:r>
              <w:rPr>
                <w:spacing w:val="2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права</w:t>
            </w:r>
            <w:r>
              <w:t xml:space="preserve"> </w:t>
            </w:r>
            <w:r>
              <w:rPr>
                <w:spacing w:val="-1"/>
              </w:rPr>
              <w:t>каждого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иметь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свою</w:t>
            </w:r>
            <w:r>
              <w:rPr>
                <w:spacing w:val="40"/>
              </w:rPr>
              <w:t xml:space="preserve"> </w:t>
            </w:r>
            <w:r>
              <w:t>точку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зрения,</w:t>
            </w:r>
            <w:r>
              <w:rPr>
                <w:spacing w:val="40"/>
              </w:rPr>
              <w:t xml:space="preserve"> </w:t>
            </w:r>
            <w:proofErr w:type="spellStart"/>
            <w:r>
              <w:rPr>
                <w:spacing w:val="-1"/>
              </w:rPr>
              <w:t>аргументиро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6"/>
              </w:rPr>
              <w:t xml:space="preserve"> </w:t>
            </w:r>
            <w:proofErr w:type="spellStart"/>
            <w:r>
              <w:rPr>
                <w:spacing w:val="-1"/>
              </w:rPr>
              <w:t>вать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свою</w:t>
            </w:r>
            <w:r>
              <w:t xml:space="preserve"> </w:t>
            </w:r>
            <w:r>
              <w:rPr>
                <w:spacing w:val="-1"/>
              </w:rPr>
              <w:t>позицию.</w:t>
            </w:r>
          </w:p>
        </w:tc>
      </w:tr>
      <w:tr w:rsidR="00837549" w:rsidTr="00E514B1">
        <w:trPr>
          <w:trHeight w:hRule="exact"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198"/>
            </w:pPr>
            <w:r>
              <w:rPr>
                <w:b/>
                <w:bCs/>
              </w:rPr>
              <w:t>IV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102" w:right="105"/>
            </w:pPr>
            <w:r>
              <w:rPr>
                <w:b/>
                <w:bCs/>
                <w:spacing w:val="-1"/>
              </w:rPr>
              <w:t>Мир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природы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279" w:right="281"/>
              <w:jc w:val="center"/>
            </w:pPr>
            <w:r>
              <w:rPr>
                <w:b/>
                <w:bCs/>
              </w:rPr>
              <w:t>13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tabs>
                <w:tab w:val="left" w:pos="1756"/>
                <w:tab w:val="left" w:pos="3090"/>
                <w:tab w:val="left" w:pos="3416"/>
              </w:tabs>
              <w:kinsoku w:val="0"/>
              <w:overflowPunct w:val="0"/>
              <w:spacing w:line="269" w:lineRule="exact"/>
              <w:ind w:left="99"/>
            </w:pPr>
            <w:r>
              <w:rPr>
                <w:b/>
                <w:bCs/>
                <w:spacing w:val="-1"/>
              </w:rPr>
              <w:t>Личностные:</w:t>
            </w:r>
            <w:r>
              <w:rPr>
                <w:b/>
                <w:bCs/>
                <w:spacing w:val="-1"/>
              </w:rPr>
              <w:tab/>
            </w:r>
            <w:r>
              <w:rPr>
                <w:spacing w:val="-1"/>
              </w:rPr>
              <w:t>готовность</w:t>
            </w:r>
            <w:r>
              <w:rPr>
                <w:spacing w:val="-1"/>
              </w:rPr>
              <w:tab/>
            </w:r>
            <w:r>
              <w:t>к</w:t>
            </w:r>
            <w:r>
              <w:tab/>
            </w:r>
            <w:r>
              <w:rPr>
                <w:spacing w:val="-1"/>
              </w:rPr>
              <w:t>без-</w:t>
            </w:r>
          </w:p>
        </w:tc>
      </w:tr>
    </w:tbl>
    <w:p w:rsidR="00837549" w:rsidRDefault="00837549" w:rsidP="00837549">
      <w:pPr>
        <w:sectPr w:rsidR="00837549">
          <w:headerReference w:type="default" r:id="rId8"/>
          <w:pgSz w:w="11910" w:h="16840"/>
          <w:pgMar w:top="1040" w:right="620" w:bottom="280" w:left="1480" w:header="0" w:footer="0" w:gutter="0"/>
          <w:cols w:space="720"/>
          <w:noEndnote/>
        </w:sectPr>
      </w:pPr>
    </w:p>
    <w:p w:rsidR="00837549" w:rsidRDefault="00837549" w:rsidP="00837549">
      <w:pPr>
        <w:kinsoku w:val="0"/>
        <w:overflowPunct w:val="0"/>
        <w:spacing w:before="13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4112"/>
        <w:gridCol w:w="852"/>
        <w:gridCol w:w="3934"/>
      </w:tblGrid>
      <w:tr w:rsidR="00837549" w:rsidTr="00E514B1">
        <w:trPr>
          <w:trHeight w:hRule="exact" w:val="60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102" w:right="105"/>
              <w:jc w:val="both"/>
            </w:pPr>
            <w:r>
              <w:rPr>
                <w:spacing w:val="-1"/>
              </w:rPr>
              <w:t>Человек.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Органы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чувств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человека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(глаза,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уши,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нос,</w:t>
            </w:r>
            <w:r>
              <w:rPr>
                <w:spacing w:val="33"/>
              </w:rPr>
              <w:t xml:space="preserve"> </w:t>
            </w:r>
            <w:r>
              <w:t>язык,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кожа).</w:t>
            </w:r>
            <w:r>
              <w:rPr>
                <w:spacing w:val="32"/>
              </w:rPr>
              <w:t xml:space="preserve"> </w:t>
            </w:r>
            <w:proofErr w:type="spellStart"/>
            <w:r>
              <w:rPr>
                <w:spacing w:val="-1"/>
              </w:rPr>
              <w:t>Значе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ние</w:t>
            </w:r>
            <w:proofErr w:type="spellEnd"/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жизни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человека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(ознакомление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жизнью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вокруг,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получение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новых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впечатлений).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Гигиена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органов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чувств.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Бережное</w:t>
            </w:r>
            <w:r>
              <w:rPr>
                <w:spacing w:val="42"/>
              </w:rPr>
              <w:t xml:space="preserve"> </w:t>
            </w:r>
            <w:r>
              <w:t>отношение</w:t>
            </w:r>
            <w:r>
              <w:rPr>
                <w:spacing w:val="42"/>
              </w:rPr>
              <w:t xml:space="preserve"> </w:t>
            </w:r>
            <w:r>
              <w:t>к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себе,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соблюдение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правил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охраны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органов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чувств,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соблюдение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отдыха.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102" w:right="101"/>
              <w:jc w:val="both"/>
            </w:pPr>
            <w:r>
              <w:rPr>
                <w:spacing w:val="-1"/>
              </w:rPr>
              <w:t>Звери.</w:t>
            </w:r>
            <w:r>
              <w:rPr>
                <w:spacing w:val="4"/>
              </w:rPr>
              <w:t xml:space="preserve"> </w:t>
            </w:r>
            <w:r>
              <w:t>Птицы.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Дифференциация</w:t>
            </w:r>
            <w:r>
              <w:rPr>
                <w:spacing w:val="4"/>
              </w:rPr>
              <w:t xml:space="preserve"> </w:t>
            </w:r>
            <w:r>
              <w:t>до-</w:t>
            </w:r>
            <w:r>
              <w:rPr>
                <w:spacing w:val="28"/>
              </w:rPr>
              <w:t xml:space="preserve"> </w:t>
            </w:r>
            <w:proofErr w:type="spellStart"/>
            <w:r>
              <w:rPr>
                <w:spacing w:val="-1"/>
              </w:rPr>
              <w:t>машних</w:t>
            </w:r>
            <w:proofErr w:type="spellEnd"/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rPr>
                <w:spacing w:val="-1"/>
              </w:rPr>
              <w:t>диких</w:t>
            </w:r>
            <w:r>
              <w:rPr>
                <w:spacing w:val="59"/>
              </w:rPr>
              <w:t xml:space="preserve"> </w:t>
            </w:r>
            <w:r>
              <w:rPr>
                <w:spacing w:val="-1"/>
              </w:rPr>
              <w:t>животных.</w:t>
            </w:r>
            <w:r>
              <w:rPr>
                <w:spacing w:val="54"/>
              </w:rPr>
              <w:t xml:space="preserve"> </w:t>
            </w:r>
            <w:r>
              <w:t>Рыбы.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Насекомые.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Растения.</w:t>
            </w:r>
            <w:r>
              <w:rPr>
                <w:spacing w:val="50"/>
              </w:rPr>
              <w:t xml:space="preserve"> </w:t>
            </w:r>
            <w:r>
              <w:t>Грибы.</w:t>
            </w:r>
            <w:r>
              <w:rPr>
                <w:spacing w:val="52"/>
              </w:rPr>
              <w:t xml:space="preserve"> </w:t>
            </w:r>
            <w:proofErr w:type="spellStart"/>
            <w:r>
              <w:rPr>
                <w:spacing w:val="-1"/>
              </w:rPr>
              <w:t>Меро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приятия</w:t>
            </w:r>
            <w:r>
              <w:rPr>
                <w:spacing w:val="47"/>
              </w:rPr>
              <w:t xml:space="preserve"> </w:t>
            </w:r>
            <w:r>
              <w:t>оп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охране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природы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доступ-</w:t>
            </w:r>
            <w:r>
              <w:rPr>
                <w:spacing w:val="27"/>
              </w:rPr>
              <w:t xml:space="preserve"> </w:t>
            </w:r>
            <w:proofErr w:type="spellStart"/>
            <w:r>
              <w:t>ные</w:t>
            </w:r>
            <w:proofErr w:type="spellEnd"/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детям</w:t>
            </w:r>
            <w:r>
              <w:rPr>
                <w:spacing w:val="52"/>
              </w:rPr>
              <w:t xml:space="preserve"> </w:t>
            </w:r>
            <w:r>
              <w:rPr>
                <w:spacing w:val="-1"/>
              </w:rPr>
              <w:t>(культура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наблюдения</w:t>
            </w:r>
            <w:r>
              <w:rPr>
                <w:spacing w:val="52"/>
              </w:rPr>
              <w:t xml:space="preserve"> </w:t>
            </w:r>
            <w:r>
              <w:t>за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жизнью</w:t>
            </w:r>
            <w:r>
              <w:rPr>
                <w:spacing w:val="48"/>
              </w:rPr>
              <w:t xml:space="preserve"> </w:t>
            </w:r>
            <w:r>
              <w:t>живой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природы,</w:t>
            </w:r>
            <w:r>
              <w:rPr>
                <w:spacing w:val="47"/>
              </w:rPr>
              <w:t xml:space="preserve"> </w:t>
            </w:r>
            <w:proofErr w:type="spellStart"/>
            <w:r>
              <w:rPr>
                <w:spacing w:val="-1"/>
              </w:rPr>
              <w:t>ознакомле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27"/>
              </w:rPr>
              <w:t xml:space="preserve"> </w:t>
            </w:r>
            <w:proofErr w:type="spellStart"/>
            <w:r>
              <w:t>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правилами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ухода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домашними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животными,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подкормка</w:t>
            </w:r>
            <w:r>
              <w:rPr>
                <w:spacing w:val="54"/>
              </w:rPr>
              <w:t xml:space="preserve"> </w:t>
            </w:r>
            <w:r>
              <w:t>птиц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под-</w:t>
            </w:r>
            <w:r>
              <w:rPr>
                <w:spacing w:val="29"/>
              </w:rPr>
              <w:t xml:space="preserve"> </w:t>
            </w:r>
            <w:r>
              <w:t>готовка</w:t>
            </w:r>
            <w:r>
              <w:rPr>
                <w:spacing w:val="42"/>
              </w:rPr>
              <w:t xml:space="preserve"> </w:t>
            </w:r>
            <w:r>
              <w:t>к</w:t>
            </w:r>
            <w:r>
              <w:rPr>
                <w:spacing w:val="43"/>
              </w:rPr>
              <w:t xml:space="preserve"> </w:t>
            </w:r>
            <w:r>
              <w:t>прилету</w:t>
            </w:r>
            <w:r>
              <w:rPr>
                <w:spacing w:val="38"/>
              </w:rPr>
              <w:t xml:space="preserve"> </w:t>
            </w:r>
            <w:r>
              <w:t>перелетных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птиц,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ознакомление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работой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егеря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лес-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ничего,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уход</w:t>
            </w:r>
            <w:r>
              <w:rPr>
                <w:spacing w:val="12"/>
              </w:rPr>
              <w:t xml:space="preserve"> </w:t>
            </w:r>
            <w:r>
              <w:t>за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комнатными</w:t>
            </w:r>
            <w:r>
              <w:rPr>
                <w:spacing w:val="12"/>
              </w:rPr>
              <w:t xml:space="preserve"> </w:t>
            </w:r>
            <w:proofErr w:type="spellStart"/>
            <w:r>
              <w:rPr>
                <w:spacing w:val="-1"/>
              </w:rPr>
              <w:t>расте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3"/>
              </w:rPr>
              <w:t xml:space="preserve"> </w:t>
            </w:r>
            <w:proofErr w:type="spellStart"/>
            <w:r>
              <w:rPr>
                <w:spacing w:val="-1"/>
              </w:rPr>
              <w:t>ниями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бережное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отношение</w:t>
            </w:r>
            <w:r>
              <w:rPr>
                <w:spacing w:val="39"/>
              </w:rPr>
              <w:t xml:space="preserve"> </w:t>
            </w:r>
            <w:r>
              <w:t>к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дико-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растущим растениям).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ind w:left="99" w:right="106"/>
              <w:jc w:val="both"/>
              <w:rPr>
                <w:spacing w:val="-1"/>
              </w:rPr>
            </w:pPr>
            <w:r>
              <w:rPr>
                <w:spacing w:val="-1"/>
              </w:rPr>
              <w:t>опасному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бережному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поведению</w:t>
            </w:r>
            <w:r>
              <w:rPr>
                <w:spacing w:val="32"/>
              </w:rPr>
              <w:t xml:space="preserve"> </w:t>
            </w:r>
            <w:r>
              <w:t>в природе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обществе.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4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Регулятивные:</w:t>
            </w:r>
            <w:r>
              <w:rPr>
                <w:b/>
                <w:bCs/>
                <w:spacing w:val="17"/>
              </w:rPr>
              <w:t xml:space="preserve"> </w:t>
            </w:r>
            <w:r>
              <w:rPr>
                <w:spacing w:val="-1"/>
              </w:rPr>
              <w:t>осуществляет</w:t>
            </w:r>
            <w:r>
              <w:rPr>
                <w:spacing w:val="16"/>
              </w:rPr>
              <w:t xml:space="preserve"> </w:t>
            </w:r>
            <w:proofErr w:type="spellStart"/>
            <w:r>
              <w:rPr>
                <w:spacing w:val="-1"/>
              </w:rPr>
              <w:t>вза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4"/>
              </w:rPr>
              <w:t xml:space="preserve"> </w:t>
            </w:r>
            <w:proofErr w:type="spellStart"/>
            <w:r>
              <w:rPr>
                <w:spacing w:val="-1"/>
              </w:rPr>
              <w:t>имный</w:t>
            </w:r>
            <w:proofErr w:type="spellEnd"/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контроль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совместной</w:t>
            </w:r>
            <w:r>
              <w:rPr>
                <w:spacing w:val="31"/>
              </w:rPr>
              <w:t xml:space="preserve"> </w:t>
            </w:r>
            <w:proofErr w:type="spellStart"/>
            <w:r>
              <w:rPr>
                <w:spacing w:val="-1"/>
              </w:rPr>
              <w:t>дея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5"/>
              </w:rPr>
              <w:t xml:space="preserve"> </w:t>
            </w:r>
            <w:proofErr w:type="spellStart"/>
            <w:r>
              <w:t>тельности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адекватно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оценивает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собственное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поведение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поведение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одноклассников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уроке.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ind w:left="99" w:right="102"/>
              <w:jc w:val="both"/>
              <w:rPr>
                <w:spacing w:val="-1"/>
              </w:rPr>
            </w:pPr>
            <w:r>
              <w:rPr>
                <w:b/>
                <w:bCs/>
                <w:spacing w:val="-1"/>
              </w:rPr>
              <w:t>Познавательные:</w:t>
            </w:r>
            <w:r>
              <w:rPr>
                <w:b/>
                <w:bCs/>
                <w:spacing w:val="48"/>
              </w:rPr>
              <w:t xml:space="preserve"> </w:t>
            </w:r>
            <w:proofErr w:type="spellStart"/>
            <w:r>
              <w:rPr>
                <w:spacing w:val="-1"/>
              </w:rPr>
              <w:t>Дифференциро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5"/>
              </w:rPr>
              <w:t xml:space="preserve"> </w:t>
            </w:r>
            <w:proofErr w:type="spellStart"/>
            <w:r>
              <w:rPr>
                <w:spacing w:val="-1"/>
              </w:rPr>
              <w:t>ванно</w:t>
            </w:r>
            <w:proofErr w:type="spellEnd"/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воспринимает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окружающий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мир,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его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временно</w:t>
            </w:r>
            <w:r>
              <w:rPr>
                <w:spacing w:val="57"/>
              </w:rPr>
              <w:t xml:space="preserve"> </w:t>
            </w:r>
            <w:r>
              <w:t>—</w:t>
            </w:r>
            <w:r>
              <w:rPr>
                <w:spacing w:val="55"/>
              </w:rPr>
              <w:t xml:space="preserve"> </w:t>
            </w:r>
            <w:proofErr w:type="spellStart"/>
            <w:r>
              <w:rPr>
                <w:spacing w:val="-1"/>
              </w:rPr>
              <w:t>простран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9"/>
              </w:rPr>
              <w:t xml:space="preserve"> </w:t>
            </w:r>
            <w:proofErr w:type="spellStart"/>
            <w:r>
              <w:rPr>
                <w:spacing w:val="-1"/>
              </w:rPr>
              <w:t>ственную</w:t>
            </w:r>
            <w:proofErr w:type="spellEnd"/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организацию;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использует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жизни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некоторые</w:t>
            </w:r>
            <w:r>
              <w:rPr>
                <w:spacing w:val="35"/>
              </w:rPr>
              <w:t xml:space="preserve"> </w:t>
            </w:r>
            <w:proofErr w:type="spellStart"/>
            <w:r>
              <w:rPr>
                <w:spacing w:val="-1"/>
              </w:rPr>
              <w:t>межпредметные</w:t>
            </w:r>
            <w:proofErr w:type="spellEnd"/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знания,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отражаю-</w:t>
            </w:r>
            <w:r>
              <w:rPr>
                <w:spacing w:val="43"/>
              </w:rPr>
              <w:t xml:space="preserve"> </w:t>
            </w:r>
            <w:proofErr w:type="spellStart"/>
            <w:r>
              <w:t>щие</w:t>
            </w:r>
            <w:proofErr w:type="spellEnd"/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доступные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существенные</w:t>
            </w:r>
            <w:r>
              <w:rPr>
                <w:spacing w:val="43"/>
              </w:rPr>
              <w:t xml:space="preserve"> </w:t>
            </w:r>
            <w:proofErr w:type="spellStart"/>
            <w:r>
              <w:rPr>
                <w:spacing w:val="-1"/>
              </w:rPr>
              <w:t>свя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32"/>
              </w:rPr>
              <w:t xml:space="preserve"> </w:t>
            </w:r>
            <w:proofErr w:type="spellStart"/>
            <w:r>
              <w:t>зи</w:t>
            </w:r>
            <w:proofErr w:type="spellEnd"/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отношения</w:t>
            </w:r>
            <w:r>
              <w:rPr>
                <w:spacing w:val="11"/>
              </w:rPr>
              <w:t xml:space="preserve"> </w:t>
            </w:r>
            <w:r>
              <w:t>между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объектами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процессами.</w:t>
            </w:r>
          </w:p>
          <w:p w:rsidR="00837549" w:rsidRDefault="00837549" w:rsidP="00E514B1">
            <w:pPr>
              <w:pStyle w:val="TableParagraph"/>
              <w:kinsoku w:val="0"/>
              <w:overflowPunct w:val="0"/>
              <w:spacing w:line="239" w:lineRule="auto"/>
              <w:ind w:left="99" w:right="102"/>
              <w:jc w:val="both"/>
            </w:pPr>
            <w:r>
              <w:rPr>
                <w:b/>
                <w:bCs/>
                <w:spacing w:val="-1"/>
              </w:rPr>
              <w:t>Коммуникативные:</w:t>
            </w:r>
            <w:r>
              <w:rPr>
                <w:b/>
                <w:bCs/>
                <w:spacing w:val="5"/>
              </w:rPr>
              <w:t xml:space="preserve"> </w:t>
            </w:r>
            <w:proofErr w:type="spellStart"/>
            <w:r>
              <w:rPr>
                <w:spacing w:val="-1"/>
              </w:rPr>
              <w:t>дифференци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1"/>
              </w:rPr>
              <w:t xml:space="preserve"> </w:t>
            </w:r>
            <w:proofErr w:type="spellStart"/>
            <w:r>
              <w:rPr>
                <w:spacing w:val="-1"/>
              </w:rPr>
              <w:t>рованно</w:t>
            </w:r>
            <w:proofErr w:type="spellEnd"/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использует</w:t>
            </w:r>
            <w:r>
              <w:rPr>
                <w:spacing w:val="46"/>
              </w:rPr>
              <w:t xml:space="preserve"> </w:t>
            </w:r>
            <w:r>
              <w:t>разные</w:t>
            </w:r>
            <w:r>
              <w:rPr>
                <w:spacing w:val="43"/>
              </w:rPr>
              <w:t xml:space="preserve"> </w:t>
            </w:r>
            <w:r>
              <w:t>виды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речевых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высказываний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(вопросы,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ответы,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повествование,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отрицание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др.) в</w:t>
            </w:r>
            <w:r>
              <w:rPr>
                <w:spacing w:val="-1"/>
              </w:rPr>
              <w:t xml:space="preserve"> коммуникативных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ситуациях.</w:t>
            </w:r>
          </w:p>
        </w:tc>
      </w:tr>
      <w:tr w:rsidR="00837549" w:rsidTr="00E514B1">
        <w:trPr>
          <w:trHeight w:hRule="exact"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102" w:right="105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>
            <w:pPr>
              <w:pStyle w:val="TableParagraph"/>
              <w:kinsoku w:val="0"/>
              <w:overflowPunct w:val="0"/>
              <w:spacing w:line="274" w:lineRule="exact"/>
              <w:ind w:left="279" w:right="281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Default="00837549" w:rsidP="00E514B1"/>
        </w:tc>
      </w:tr>
    </w:tbl>
    <w:p w:rsidR="00837549" w:rsidRDefault="00837549" w:rsidP="00837549">
      <w:pPr>
        <w:sectPr w:rsidR="00837549">
          <w:headerReference w:type="default" r:id="rId9"/>
          <w:pgSz w:w="11910" w:h="16840"/>
          <w:pgMar w:top="1040" w:right="620" w:bottom="280" w:left="1480" w:header="0" w:footer="0" w:gutter="0"/>
          <w:cols w:space="720"/>
          <w:noEndnote/>
        </w:sectPr>
      </w:pPr>
    </w:p>
    <w:p w:rsidR="00837549" w:rsidRPr="00837549" w:rsidRDefault="00837549" w:rsidP="00837549">
      <w:pPr>
        <w:pStyle w:val="a5"/>
        <w:numPr>
          <w:ilvl w:val="0"/>
          <w:numId w:val="11"/>
        </w:numPr>
        <w:kinsoku w:val="0"/>
        <w:overflowPunct w:val="0"/>
        <w:spacing w:before="52" w:line="241" w:lineRule="auto"/>
        <w:rPr>
          <w:sz w:val="28"/>
          <w:szCs w:val="28"/>
        </w:rPr>
      </w:pPr>
      <w:r w:rsidRPr="00837549">
        <w:rPr>
          <w:b/>
          <w:bCs/>
          <w:spacing w:val="-1"/>
          <w:sz w:val="28"/>
          <w:szCs w:val="28"/>
        </w:rPr>
        <w:lastRenderedPageBreak/>
        <w:t>Реализация</w:t>
      </w:r>
      <w:r w:rsidRPr="00837549">
        <w:rPr>
          <w:b/>
          <w:bCs/>
          <w:spacing w:val="-2"/>
          <w:sz w:val="28"/>
          <w:szCs w:val="28"/>
        </w:rPr>
        <w:t xml:space="preserve"> </w:t>
      </w:r>
      <w:r w:rsidRPr="00837549">
        <w:rPr>
          <w:b/>
          <w:bCs/>
          <w:spacing w:val="-1"/>
          <w:sz w:val="28"/>
          <w:szCs w:val="28"/>
        </w:rPr>
        <w:t>национальных, региональных</w:t>
      </w:r>
      <w:r w:rsidRPr="00837549">
        <w:rPr>
          <w:b/>
          <w:bCs/>
          <w:spacing w:val="1"/>
          <w:sz w:val="28"/>
          <w:szCs w:val="28"/>
        </w:rPr>
        <w:t xml:space="preserve"> </w:t>
      </w:r>
      <w:r w:rsidRPr="00837549">
        <w:rPr>
          <w:b/>
          <w:bCs/>
          <w:sz w:val="28"/>
          <w:szCs w:val="28"/>
        </w:rPr>
        <w:t>и</w:t>
      </w:r>
      <w:r w:rsidRPr="00837549">
        <w:rPr>
          <w:b/>
          <w:bCs/>
          <w:spacing w:val="-1"/>
          <w:sz w:val="28"/>
          <w:szCs w:val="28"/>
        </w:rPr>
        <w:t xml:space="preserve"> этнокультурных</w:t>
      </w:r>
      <w:r w:rsidRPr="00837549">
        <w:rPr>
          <w:b/>
          <w:bCs/>
          <w:spacing w:val="26"/>
          <w:sz w:val="28"/>
          <w:szCs w:val="28"/>
        </w:rPr>
        <w:t xml:space="preserve"> </w:t>
      </w:r>
      <w:r w:rsidRPr="00837549">
        <w:rPr>
          <w:b/>
          <w:bCs/>
          <w:spacing w:val="-1"/>
          <w:sz w:val="28"/>
          <w:szCs w:val="28"/>
        </w:rPr>
        <w:t>особенностей</w:t>
      </w:r>
      <w:r w:rsidRPr="00837549">
        <w:rPr>
          <w:b/>
          <w:bCs/>
          <w:spacing w:val="-2"/>
          <w:sz w:val="28"/>
          <w:szCs w:val="28"/>
        </w:rPr>
        <w:t xml:space="preserve"> </w:t>
      </w:r>
      <w:r w:rsidRPr="00837549">
        <w:rPr>
          <w:b/>
          <w:bCs/>
          <w:spacing w:val="-1"/>
          <w:sz w:val="28"/>
          <w:szCs w:val="28"/>
        </w:rPr>
        <w:t>Южного</w:t>
      </w:r>
      <w:r w:rsidRPr="00837549">
        <w:rPr>
          <w:b/>
          <w:bCs/>
          <w:spacing w:val="-3"/>
          <w:sz w:val="28"/>
          <w:szCs w:val="28"/>
        </w:rPr>
        <w:t xml:space="preserve"> </w:t>
      </w:r>
      <w:r w:rsidRPr="00837549">
        <w:rPr>
          <w:b/>
          <w:bCs/>
          <w:spacing w:val="-1"/>
          <w:sz w:val="28"/>
          <w:szCs w:val="28"/>
        </w:rPr>
        <w:t>Урала</w:t>
      </w:r>
    </w:p>
    <w:p w:rsidR="00837549" w:rsidRPr="00837549" w:rsidRDefault="00837549" w:rsidP="00837549">
      <w:pPr>
        <w:pStyle w:val="a5"/>
        <w:numPr>
          <w:ilvl w:val="0"/>
          <w:numId w:val="11"/>
        </w:numPr>
        <w:kinsoku w:val="0"/>
        <w:overflowPunct w:val="0"/>
        <w:spacing w:before="15" w:line="300" w:lineRule="exact"/>
        <w:rPr>
          <w:sz w:val="30"/>
          <w:szCs w:val="30"/>
        </w:rPr>
      </w:pPr>
    </w:p>
    <w:p w:rsidR="00837549" w:rsidRDefault="00837549" w:rsidP="00837549">
      <w:pPr>
        <w:pStyle w:val="a3"/>
        <w:numPr>
          <w:ilvl w:val="0"/>
          <w:numId w:val="11"/>
        </w:numPr>
        <w:kinsoku w:val="0"/>
        <w:overflowPunct w:val="0"/>
        <w:ind w:right="224"/>
        <w:jc w:val="both"/>
        <w:rPr>
          <w:spacing w:val="-2"/>
        </w:rPr>
      </w:pPr>
      <w:r>
        <w:rPr>
          <w:spacing w:val="-1"/>
        </w:rPr>
        <w:t>На</w:t>
      </w:r>
      <w:r>
        <w:rPr>
          <w:spacing w:val="18"/>
        </w:rPr>
        <w:t xml:space="preserve"> </w:t>
      </w:r>
      <w:r>
        <w:rPr>
          <w:spacing w:val="-1"/>
        </w:rPr>
        <w:t>выполнение</w:t>
      </w:r>
      <w:r>
        <w:rPr>
          <w:spacing w:val="16"/>
        </w:rPr>
        <w:t xml:space="preserve"> </w:t>
      </w:r>
      <w:r>
        <w:rPr>
          <w:spacing w:val="-1"/>
        </w:rPr>
        <w:t>национального,</w:t>
      </w:r>
      <w:r>
        <w:rPr>
          <w:spacing w:val="18"/>
        </w:rPr>
        <w:t xml:space="preserve"> </w:t>
      </w:r>
      <w:r>
        <w:rPr>
          <w:spacing w:val="-1"/>
        </w:rPr>
        <w:t>регионального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этнокультурного</w:t>
      </w:r>
      <w:r>
        <w:rPr>
          <w:spacing w:val="17"/>
        </w:rPr>
        <w:t xml:space="preserve"> </w:t>
      </w:r>
      <w:r>
        <w:rPr>
          <w:spacing w:val="-1"/>
        </w:rPr>
        <w:t>ком-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понента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отводится</w:t>
      </w:r>
      <w:r>
        <w:rPr>
          <w:spacing w:val="21"/>
        </w:rPr>
        <w:t xml:space="preserve"> </w:t>
      </w:r>
      <w:r>
        <w:rPr>
          <w:spacing w:val="-1"/>
        </w:rPr>
        <w:t>10-15%</w:t>
      </w:r>
      <w:r>
        <w:rPr>
          <w:spacing w:val="22"/>
        </w:rPr>
        <w:t xml:space="preserve"> </w:t>
      </w:r>
      <w:r>
        <w:rPr>
          <w:spacing w:val="-1"/>
        </w:rPr>
        <w:t>учебного</w:t>
      </w:r>
      <w:r>
        <w:rPr>
          <w:spacing w:val="24"/>
        </w:rPr>
        <w:t xml:space="preserve"> </w:t>
      </w:r>
      <w:r>
        <w:rPr>
          <w:spacing w:val="-1"/>
        </w:rPr>
        <w:t>времени.</w:t>
      </w:r>
      <w:r>
        <w:rPr>
          <w:spacing w:val="26"/>
        </w:rPr>
        <w:t xml:space="preserve"> </w:t>
      </w:r>
      <w:r>
        <w:rPr>
          <w:spacing w:val="-1"/>
        </w:rPr>
        <w:t>Региональный</w:t>
      </w:r>
      <w:r>
        <w:rPr>
          <w:spacing w:val="23"/>
        </w:rPr>
        <w:t xml:space="preserve"> </w:t>
      </w:r>
      <w:r>
        <w:rPr>
          <w:spacing w:val="-1"/>
        </w:rPr>
        <w:t>подход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направ</w:t>
      </w:r>
      <w:proofErr w:type="spellEnd"/>
      <w:r>
        <w:rPr>
          <w:spacing w:val="-1"/>
        </w:rPr>
        <w:t>-</w:t>
      </w:r>
      <w:r>
        <w:rPr>
          <w:spacing w:val="45"/>
        </w:rPr>
        <w:t xml:space="preserve"> </w:t>
      </w:r>
      <w:r>
        <w:rPr>
          <w:spacing w:val="-1"/>
        </w:rPr>
        <w:t>лен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расширение</w:t>
      </w:r>
      <w:r>
        <w:t xml:space="preserve"> </w:t>
      </w:r>
      <w:r>
        <w:rPr>
          <w:spacing w:val="-1"/>
        </w:rPr>
        <w:t>кругозора,</w:t>
      </w:r>
      <w:r>
        <w:rPr>
          <w:spacing w:val="1"/>
        </w:rPr>
        <w:t xml:space="preserve"> </w:t>
      </w:r>
      <w:r>
        <w:rPr>
          <w:spacing w:val="-1"/>
        </w:rPr>
        <w:t>развитие</w:t>
      </w:r>
      <w:r>
        <w:t xml:space="preserve"> </w:t>
      </w:r>
      <w:r>
        <w:rPr>
          <w:spacing w:val="-1"/>
        </w:rPr>
        <w:t>наблюдательности,</w:t>
      </w:r>
      <w:r>
        <w:rPr>
          <w:spacing w:val="1"/>
        </w:rPr>
        <w:t xml:space="preserve"> </w:t>
      </w:r>
      <w:r>
        <w:rPr>
          <w:spacing w:val="-1"/>
        </w:rPr>
        <w:t>привитие</w:t>
      </w:r>
      <w:r>
        <w:rPr>
          <w:spacing w:val="1"/>
        </w:rPr>
        <w:t xml:space="preserve"> </w:t>
      </w:r>
      <w:r>
        <w:rPr>
          <w:spacing w:val="-1"/>
        </w:rPr>
        <w:t>любви</w:t>
      </w:r>
      <w:r>
        <w:rPr>
          <w:spacing w:val="2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rPr>
          <w:spacing w:val="-1"/>
        </w:rPr>
        <w:t>малой</w:t>
      </w:r>
      <w:r>
        <w:rPr>
          <w:spacing w:val="19"/>
        </w:rPr>
        <w:t xml:space="preserve"> </w:t>
      </w:r>
      <w:r>
        <w:rPr>
          <w:spacing w:val="-1"/>
        </w:rPr>
        <w:t>родине,</w:t>
      </w:r>
      <w:r>
        <w:rPr>
          <w:spacing w:val="18"/>
        </w:rPr>
        <w:t xml:space="preserve"> </w:t>
      </w:r>
      <w:r>
        <w:rPr>
          <w:spacing w:val="-1"/>
        </w:rPr>
        <w:t>патриотических</w:t>
      </w:r>
      <w:r>
        <w:rPr>
          <w:spacing w:val="19"/>
        </w:rPr>
        <w:t xml:space="preserve"> </w:t>
      </w:r>
      <w:r>
        <w:rPr>
          <w:spacing w:val="-1"/>
        </w:rPr>
        <w:t>чувств,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rPr>
          <w:spacing w:val="-1"/>
        </w:rPr>
        <w:t>формирование</w:t>
      </w:r>
      <w:r>
        <w:rPr>
          <w:spacing w:val="18"/>
        </w:rPr>
        <w:t xml:space="preserve"> </w:t>
      </w:r>
      <w:r>
        <w:rPr>
          <w:spacing w:val="-1"/>
        </w:rPr>
        <w:t>обще-учебных</w:t>
      </w:r>
      <w:r>
        <w:rPr>
          <w:spacing w:val="21"/>
        </w:rPr>
        <w:t xml:space="preserve"> </w:t>
      </w:r>
      <w:r>
        <w:rPr>
          <w:spacing w:val="-1"/>
        </w:rPr>
        <w:t>уме-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ний</w:t>
      </w:r>
      <w:proofErr w:type="spellEnd"/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навыков</w:t>
      </w:r>
      <w:r>
        <w:rPr>
          <w:spacing w:val="27"/>
        </w:rPr>
        <w:t xml:space="preserve"> </w:t>
      </w:r>
      <w:r>
        <w:rPr>
          <w:spacing w:val="-1"/>
        </w:rPr>
        <w:t>школьников.</w:t>
      </w:r>
      <w:r>
        <w:rPr>
          <w:spacing w:val="26"/>
        </w:rPr>
        <w:t xml:space="preserve"> </w:t>
      </w:r>
      <w:r>
        <w:rPr>
          <w:spacing w:val="-1"/>
        </w:rPr>
        <w:t>Формой</w:t>
      </w:r>
      <w:r>
        <w:rPr>
          <w:spacing w:val="28"/>
        </w:rPr>
        <w:t xml:space="preserve"> </w:t>
      </w:r>
      <w:r>
        <w:rPr>
          <w:spacing w:val="-1"/>
        </w:rPr>
        <w:t>включения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НРиЭК</w:t>
      </w:r>
      <w:proofErr w:type="spellEnd"/>
      <w:r>
        <w:rPr>
          <w:spacing w:val="25"/>
        </w:rPr>
        <w:t xml:space="preserve"> </w:t>
      </w:r>
      <w:r>
        <w:t>ЮУ</w:t>
      </w:r>
      <w:r>
        <w:rPr>
          <w:spacing w:val="29"/>
        </w:rPr>
        <w:t xml:space="preserve"> </w:t>
      </w:r>
      <w:r>
        <w:rPr>
          <w:spacing w:val="-1"/>
        </w:rPr>
        <w:t>является</w:t>
      </w:r>
      <w:r>
        <w:rPr>
          <w:spacing w:val="26"/>
        </w:rPr>
        <w:t xml:space="preserve"> </w:t>
      </w:r>
      <w:proofErr w:type="spellStart"/>
      <w:r>
        <w:t>фраг</w:t>
      </w:r>
      <w:proofErr w:type="spellEnd"/>
      <w:r>
        <w:t>-</w:t>
      </w:r>
      <w:r>
        <w:rPr>
          <w:spacing w:val="43"/>
        </w:rPr>
        <w:t xml:space="preserve"> </w:t>
      </w:r>
      <w:proofErr w:type="spellStart"/>
      <w:r>
        <w:t>мент</w:t>
      </w:r>
      <w:proofErr w:type="spellEnd"/>
      <w:r>
        <w:rPr>
          <w:spacing w:val="-1"/>
        </w:rPr>
        <w:t xml:space="preserve"> урока</w:t>
      </w:r>
      <w:r>
        <w:t xml:space="preserve"> </w:t>
      </w:r>
      <w:r>
        <w:rPr>
          <w:spacing w:val="-1"/>
        </w:rPr>
        <w:t>(5-10</w:t>
      </w:r>
      <w:r>
        <w:rPr>
          <w:spacing w:val="1"/>
        </w:rPr>
        <w:t xml:space="preserve"> </w:t>
      </w:r>
      <w:r>
        <w:rPr>
          <w:spacing w:val="-2"/>
        </w:rPr>
        <w:t>минут).</w:t>
      </w:r>
    </w:p>
    <w:p w:rsidR="00837549" w:rsidRPr="00837549" w:rsidRDefault="00837549" w:rsidP="00837549">
      <w:pPr>
        <w:pStyle w:val="a5"/>
        <w:numPr>
          <w:ilvl w:val="0"/>
          <w:numId w:val="11"/>
        </w:numPr>
        <w:kinsoku w:val="0"/>
        <w:overflowPunct w:val="0"/>
        <w:spacing w:before="2" w:line="280" w:lineRule="exact"/>
        <w:rPr>
          <w:sz w:val="28"/>
          <w:szCs w:val="28"/>
        </w:rPr>
      </w:pPr>
    </w:p>
    <w:p w:rsidR="00837549" w:rsidRDefault="00837549" w:rsidP="00837549">
      <w:pPr>
        <w:pStyle w:val="1"/>
        <w:kinsoku w:val="0"/>
        <w:overflowPunct w:val="0"/>
        <w:spacing w:line="241" w:lineRule="auto"/>
        <w:ind w:left="3592" w:right="117" w:hanging="2480"/>
        <w:rPr>
          <w:b w:val="0"/>
          <w:bCs w:val="0"/>
        </w:rPr>
      </w:pPr>
      <w:r>
        <w:rPr>
          <w:spacing w:val="-1"/>
        </w:rPr>
        <w:t>Характеристика</w:t>
      </w:r>
      <w:r>
        <w:rPr>
          <w:spacing w:val="1"/>
        </w:rPr>
        <w:t xml:space="preserve"> </w:t>
      </w:r>
      <w:r>
        <w:rPr>
          <w:spacing w:val="-1"/>
        </w:rPr>
        <w:t>контрольно-измерительных</w:t>
      </w:r>
      <w:r>
        <w:rPr>
          <w:spacing w:val="1"/>
        </w:rPr>
        <w:t xml:space="preserve"> </w:t>
      </w:r>
      <w:r>
        <w:rPr>
          <w:spacing w:val="-1"/>
        </w:rPr>
        <w:t>материалов</w:t>
      </w:r>
      <w:r>
        <w:rPr>
          <w:spacing w:val="27"/>
        </w:rPr>
        <w:t xml:space="preserve"> </w:t>
      </w:r>
      <w:r>
        <w:rPr>
          <w:spacing w:val="-1"/>
        </w:rPr>
        <w:t>учебного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</w:p>
    <w:p w:rsidR="00837549" w:rsidRDefault="00837549" w:rsidP="00837549">
      <w:pPr>
        <w:kinsoku w:val="0"/>
        <w:overflowPunct w:val="0"/>
        <w:spacing w:before="15" w:line="300" w:lineRule="exact"/>
        <w:rPr>
          <w:sz w:val="30"/>
          <w:szCs w:val="30"/>
        </w:rPr>
      </w:pPr>
    </w:p>
    <w:p w:rsidR="00837549" w:rsidRDefault="00837549" w:rsidP="00837549">
      <w:pPr>
        <w:pStyle w:val="a3"/>
        <w:kinsoku w:val="0"/>
        <w:overflowPunct w:val="0"/>
        <w:ind w:left="102" w:right="108" w:firstLine="707"/>
        <w:jc w:val="both"/>
        <w:rPr>
          <w:spacing w:val="-1"/>
        </w:rPr>
      </w:pPr>
      <w:r>
        <w:rPr>
          <w:spacing w:val="-1"/>
        </w:rPr>
        <w:t>Контрольно-измерительные</w:t>
      </w:r>
      <w:r>
        <w:rPr>
          <w:spacing w:val="47"/>
        </w:rPr>
        <w:t xml:space="preserve"> </w:t>
      </w:r>
      <w:r>
        <w:rPr>
          <w:spacing w:val="-1"/>
        </w:rPr>
        <w:t>материалы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rPr>
          <w:spacing w:val="-1"/>
        </w:rPr>
        <w:t>предмету</w:t>
      </w:r>
      <w:r>
        <w:rPr>
          <w:spacing w:val="43"/>
        </w:rPr>
        <w:t xml:space="preserve"> </w:t>
      </w:r>
      <w:r>
        <w:t>«Мир</w:t>
      </w:r>
      <w:r>
        <w:rPr>
          <w:spacing w:val="46"/>
        </w:rPr>
        <w:t xml:space="preserve"> </w:t>
      </w:r>
      <w:r>
        <w:rPr>
          <w:spacing w:val="-1"/>
        </w:rPr>
        <w:t>природы</w:t>
      </w:r>
      <w:r>
        <w:rPr>
          <w:spacing w:val="4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человека»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2"/>
        </w:rPr>
        <w:t>предусмотрены</w:t>
      </w:r>
      <w:r>
        <w:rPr>
          <w:spacing w:val="41"/>
        </w:rPr>
        <w:t xml:space="preserve"> </w:t>
      </w:r>
      <w:r>
        <w:rPr>
          <w:spacing w:val="-1"/>
        </w:rPr>
        <w:t>программными</w:t>
      </w:r>
      <w:r>
        <w:rPr>
          <w:spacing w:val="43"/>
        </w:rPr>
        <w:t xml:space="preserve"> </w:t>
      </w:r>
      <w:r>
        <w:rPr>
          <w:spacing w:val="-2"/>
        </w:rPr>
        <w:t>требованиями.</w:t>
      </w:r>
      <w:r>
        <w:rPr>
          <w:spacing w:val="42"/>
        </w:rPr>
        <w:t xml:space="preserve"> </w:t>
      </w:r>
      <w:r>
        <w:rPr>
          <w:spacing w:val="-1"/>
        </w:rPr>
        <w:t>Уровень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усвое</w:t>
      </w:r>
      <w:proofErr w:type="spellEnd"/>
      <w:r>
        <w:rPr>
          <w:spacing w:val="-1"/>
        </w:rPr>
        <w:t>-</w:t>
      </w:r>
      <w:r>
        <w:rPr>
          <w:spacing w:val="73"/>
        </w:rPr>
        <w:t xml:space="preserve"> </w:t>
      </w:r>
      <w:proofErr w:type="spellStart"/>
      <w:r>
        <w:t>ния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программного</w:t>
      </w:r>
      <w:r>
        <w:rPr>
          <w:spacing w:val="9"/>
        </w:rPr>
        <w:t xml:space="preserve"> </w:t>
      </w:r>
      <w:r>
        <w:rPr>
          <w:spacing w:val="-1"/>
        </w:rPr>
        <w:t>материала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базовых</w:t>
      </w:r>
      <w:r>
        <w:rPr>
          <w:spacing w:val="11"/>
        </w:rPr>
        <w:t xml:space="preserve"> </w:t>
      </w:r>
      <w:r>
        <w:rPr>
          <w:spacing w:val="-1"/>
        </w:rPr>
        <w:t>учебных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дей</w:t>
      </w:r>
      <w:proofErr w:type="spellEnd"/>
      <w:r>
        <w:rPr>
          <w:spacing w:val="-1"/>
        </w:rPr>
        <w:t>-</w:t>
      </w:r>
      <w:r>
        <w:rPr>
          <w:spacing w:val="33"/>
        </w:rPr>
        <w:t xml:space="preserve"> </w:t>
      </w:r>
      <w:proofErr w:type="spellStart"/>
      <w:r>
        <w:t>ствий</w:t>
      </w:r>
      <w:proofErr w:type="spellEnd"/>
      <w:r>
        <w:rPr>
          <w:spacing w:val="12"/>
        </w:rPr>
        <w:t xml:space="preserve"> </w:t>
      </w:r>
      <w:r>
        <w:rPr>
          <w:spacing w:val="-1"/>
        </w:rPr>
        <w:t>по</w:t>
      </w:r>
      <w:r>
        <w:rPr>
          <w:spacing w:val="12"/>
        </w:rPr>
        <w:t xml:space="preserve"> </w:t>
      </w:r>
      <w:r>
        <w:rPr>
          <w:spacing w:val="-1"/>
        </w:rPr>
        <w:t>предмету</w:t>
      </w:r>
      <w:r>
        <w:rPr>
          <w:spacing w:val="9"/>
        </w:rPr>
        <w:t xml:space="preserve"> </w:t>
      </w:r>
      <w:r>
        <w:rPr>
          <w:spacing w:val="-1"/>
        </w:rPr>
        <w:t>отслеживается</w:t>
      </w:r>
      <w:r>
        <w:rPr>
          <w:spacing w:val="14"/>
        </w:rPr>
        <w:t xml:space="preserve"> </w:t>
      </w:r>
      <w:r>
        <w:rPr>
          <w:spacing w:val="-2"/>
        </w:rPr>
        <w:t>во</w:t>
      </w:r>
      <w:r>
        <w:rPr>
          <w:spacing w:val="14"/>
        </w:rPr>
        <w:t xml:space="preserve"> </w:t>
      </w:r>
      <w:r>
        <w:rPr>
          <w:spacing w:val="-1"/>
        </w:rPr>
        <w:t>время</w:t>
      </w:r>
      <w:r>
        <w:rPr>
          <w:spacing w:val="11"/>
        </w:rPr>
        <w:t xml:space="preserve"> </w:t>
      </w:r>
      <w:r>
        <w:rPr>
          <w:spacing w:val="-1"/>
        </w:rPr>
        <w:t>учебного</w:t>
      </w:r>
      <w:r>
        <w:rPr>
          <w:spacing w:val="12"/>
        </w:rPr>
        <w:t xml:space="preserve"> </w:t>
      </w:r>
      <w:r>
        <w:rPr>
          <w:spacing w:val="-1"/>
        </w:rPr>
        <w:t>процесса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течение</w:t>
      </w:r>
      <w:r>
        <w:rPr>
          <w:spacing w:val="13"/>
        </w:rPr>
        <w:t xml:space="preserve"> </w:t>
      </w:r>
      <w:r>
        <w:rPr>
          <w:spacing w:val="-1"/>
        </w:rPr>
        <w:t>все-</w:t>
      </w:r>
      <w:r>
        <w:rPr>
          <w:spacing w:val="43"/>
        </w:rPr>
        <w:t xml:space="preserve"> </w:t>
      </w:r>
      <w:r>
        <w:t>го</w:t>
      </w:r>
      <w:r>
        <w:rPr>
          <w:spacing w:val="12"/>
        </w:rPr>
        <w:t xml:space="preserve"> </w:t>
      </w:r>
      <w:r>
        <w:rPr>
          <w:spacing w:val="-1"/>
        </w:rPr>
        <w:t>учебного</w:t>
      </w:r>
      <w:r>
        <w:rPr>
          <w:spacing w:val="12"/>
        </w:rPr>
        <w:t xml:space="preserve"> </w:t>
      </w:r>
      <w:r>
        <w:rPr>
          <w:spacing w:val="-2"/>
        </w:rPr>
        <w:t>года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определяется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степени</w:t>
      </w:r>
      <w:r>
        <w:rPr>
          <w:spacing w:val="9"/>
        </w:rPr>
        <w:t xml:space="preserve"> </w:t>
      </w:r>
      <w:r>
        <w:rPr>
          <w:spacing w:val="-1"/>
        </w:rPr>
        <w:t>овладения</w:t>
      </w:r>
      <w:r>
        <w:rPr>
          <w:spacing w:val="9"/>
        </w:rPr>
        <w:t xml:space="preserve"> </w:t>
      </w:r>
      <w:r>
        <w:rPr>
          <w:spacing w:val="-1"/>
        </w:rPr>
        <w:t>предметными</w:t>
      </w:r>
      <w:r>
        <w:rPr>
          <w:spacing w:val="12"/>
        </w:rPr>
        <w:t xml:space="preserve"> </w:t>
      </w:r>
      <w:r>
        <w:rPr>
          <w:spacing w:val="-1"/>
        </w:rPr>
        <w:t>знания-</w:t>
      </w:r>
      <w:r>
        <w:rPr>
          <w:spacing w:val="37"/>
        </w:rPr>
        <w:t xml:space="preserve"> </w:t>
      </w:r>
      <w:r>
        <w:t xml:space="preserve">ми </w:t>
      </w:r>
      <w:r>
        <w:rPr>
          <w:spacing w:val="-1"/>
        </w:rPr>
        <w:t>(минимальный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достаточный</w:t>
      </w:r>
      <w:r>
        <w:t xml:space="preserve"> </w:t>
      </w:r>
      <w:r>
        <w:rPr>
          <w:spacing w:val="-2"/>
        </w:rPr>
        <w:t>уровни</w:t>
      </w:r>
      <w:r>
        <w:t xml:space="preserve"> </w:t>
      </w:r>
      <w:r>
        <w:rPr>
          <w:spacing w:val="-1"/>
        </w:rPr>
        <w:t>предметных</w:t>
      </w:r>
      <w:r>
        <w:rPr>
          <w:spacing w:val="1"/>
        </w:rPr>
        <w:t xml:space="preserve"> </w:t>
      </w:r>
      <w:r>
        <w:rPr>
          <w:spacing w:val="-1"/>
        </w:rPr>
        <w:t>результатов).</w:t>
      </w:r>
    </w:p>
    <w:p w:rsidR="00837549" w:rsidRDefault="00837549" w:rsidP="00837549"/>
    <w:p w:rsidR="00837549" w:rsidRDefault="00837549" w:rsidP="00837549">
      <w:pPr>
        <w:tabs>
          <w:tab w:val="left" w:pos="977"/>
        </w:tabs>
      </w:pPr>
      <w:r>
        <w:tab/>
      </w:r>
    </w:p>
    <w:p w:rsidR="00837549" w:rsidRDefault="00837549" w:rsidP="00837549"/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Default="00837549" w:rsidP="00837549">
      <w:pPr>
        <w:pStyle w:val="1"/>
        <w:kinsoku w:val="0"/>
        <w:overflowPunct w:val="0"/>
        <w:ind w:left="1736" w:right="117"/>
      </w:pPr>
    </w:p>
    <w:p w:rsidR="00837549" w:rsidRPr="008A74E1" w:rsidRDefault="00837549" w:rsidP="00837549">
      <w:pPr>
        <w:pStyle w:val="1"/>
        <w:kinsoku w:val="0"/>
        <w:overflowPunct w:val="0"/>
        <w:ind w:left="1736" w:right="117"/>
        <w:rPr>
          <w:b w:val="0"/>
          <w:bCs w:val="0"/>
        </w:rPr>
      </w:pPr>
      <w:r w:rsidRPr="008A74E1">
        <w:lastRenderedPageBreak/>
        <w:t>Критерии</w:t>
      </w:r>
      <w:r w:rsidRPr="008A74E1">
        <w:rPr>
          <w:spacing w:val="-1"/>
        </w:rPr>
        <w:t xml:space="preserve"> оценивания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предметных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результатов</w:t>
      </w:r>
    </w:p>
    <w:p w:rsidR="00837549" w:rsidRPr="008A74E1" w:rsidRDefault="00837549" w:rsidP="00837549">
      <w:pPr>
        <w:pStyle w:val="a3"/>
        <w:kinsoku w:val="0"/>
        <w:overflowPunct w:val="0"/>
        <w:spacing w:before="197"/>
        <w:ind w:left="102" w:right="104" w:firstLine="707"/>
        <w:jc w:val="both"/>
        <w:rPr>
          <w:spacing w:val="-1"/>
        </w:rPr>
      </w:pPr>
      <w:r w:rsidRPr="008A74E1">
        <w:t>В</w:t>
      </w:r>
      <w:r w:rsidRPr="008A74E1">
        <w:rPr>
          <w:spacing w:val="28"/>
        </w:rPr>
        <w:t xml:space="preserve"> </w:t>
      </w:r>
      <w:r w:rsidRPr="008A74E1">
        <w:rPr>
          <w:b/>
          <w:bCs/>
        </w:rPr>
        <w:t>1</w:t>
      </w:r>
      <w:r w:rsidRPr="008A74E1">
        <w:rPr>
          <w:b/>
          <w:bCs/>
          <w:spacing w:val="28"/>
        </w:rPr>
        <w:t xml:space="preserve"> </w:t>
      </w:r>
      <w:r w:rsidRPr="008A74E1">
        <w:rPr>
          <w:b/>
          <w:bCs/>
          <w:spacing w:val="-1"/>
        </w:rPr>
        <w:t>классе</w:t>
      </w:r>
      <w:r w:rsidRPr="008A74E1">
        <w:rPr>
          <w:b/>
          <w:bCs/>
          <w:spacing w:val="30"/>
        </w:rPr>
        <w:t xml:space="preserve"> </w:t>
      </w:r>
      <w:r w:rsidRPr="008A74E1">
        <w:rPr>
          <w:spacing w:val="-1"/>
        </w:rPr>
        <w:t>осуществляется</w:t>
      </w:r>
      <w:r w:rsidRPr="008A74E1">
        <w:rPr>
          <w:spacing w:val="28"/>
        </w:rPr>
        <w:t xml:space="preserve"> </w:t>
      </w:r>
      <w:proofErr w:type="spellStart"/>
      <w:r w:rsidRPr="008A74E1">
        <w:rPr>
          <w:spacing w:val="-1"/>
        </w:rPr>
        <w:t>безотметочная</w:t>
      </w:r>
      <w:proofErr w:type="spellEnd"/>
      <w:r w:rsidRPr="008A74E1">
        <w:rPr>
          <w:spacing w:val="28"/>
        </w:rPr>
        <w:t xml:space="preserve"> </w:t>
      </w:r>
      <w:r w:rsidRPr="008A74E1">
        <w:rPr>
          <w:spacing w:val="-1"/>
        </w:rPr>
        <w:t>система</w:t>
      </w:r>
      <w:r w:rsidRPr="008A74E1">
        <w:rPr>
          <w:spacing w:val="28"/>
        </w:rPr>
        <w:t xml:space="preserve"> </w:t>
      </w:r>
      <w:r w:rsidRPr="008A74E1">
        <w:rPr>
          <w:spacing w:val="-1"/>
        </w:rPr>
        <w:t>оценивания,</w:t>
      </w:r>
      <w:r w:rsidRPr="008A74E1">
        <w:rPr>
          <w:spacing w:val="27"/>
        </w:rPr>
        <w:t xml:space="preserve"> </w:t>
      </w:r>
      <w:r w:rsidRPr="008A74E1">
        <w:t>но</w:t>
      </w:r>
      <w:r w:rsidRPr="008A74E1">
        <w:rPr>
          <w:spacing w:val="28"/>
        </w:rPr>
        <w:t xml:space="preserve"> </w:t>
      </w:r>
      <w:proofErr w:type="spellStart"/>
      <w:r w:rsidRPr="008A74E1">
        <w:t>ве</w:t>
      </w:r>
      <w:proofErr w:type="spellEnd"/>
      <w:r w:rsidRPr="008A74E1">
        <w:t>-</w:t>
      </w:r>
      <w:r w:rsidRPr="008A74E1">
        <w:rPr>
          <w:spacing w:val="51"/>
        </w:rPr>
        <w:t xml:space="preserve"> </w:t>
      </w:r>
      <w:proofErr w:type="spellStart"/>
      <w:r w:rsidRPr="008A74E1">
        <w:t>дется</w:t>
      </w:r>
      <w:proofErr w:type="spellEnd"/>
      <w:r w:rsidRPr="008A74E1">
        <w:rPr>
          <w:spacing w:val="33"/>
        </w:rPr>
        <w:t xml:space="preserve"> </w:t>
      </w:r>
      <w:r w:rsidRPr="008A74E1">
        <w:rPr>
          <w:spacing w:val="-1"/>
        </w:rPr>
        <w:t>условное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обозначение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уровня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достижений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ученика</w:t>
      </w:r>
      <w:r w:rsidRPr="008A74E1">
        <w:rPr>
          <w:spacing w:val="31"/>
        </w:rPr>
        <w:t xml:space="preserve"> </w:t>
      </w:r>
      <w:r w:rsidRPr="008A74E1">
        <w:t>по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предмету</w:t>
      </w:r>
      <w:r w:rsidRPr="008A74E1">
        <w:rPr>
          <w:spacing w:val="29"/>
        </w:rPr>
        <w:t xml:space="preserve"> </w:t>
      </w:r>
      <w:proofErr w:type="spellStart"/>
      <w:r w:rsidRPr="008A74E1">
        <w:t>опре</w:t>
      </w:r>
      <w:proofErr w:type="spellEnd"/>
      <w:r w:rsidRPr="008A74E1">
        <w:t>-</w:t>
      </w:r>
      <w:r w:rsidRPr="008A74E1">
        <w:rPr>
          <w:spacing w:val="25"/>
        </w:rPr>
        <w:t xml:space="preserve"> </w:t>
      </w:r>
      <w:r w:rsidRPr="008A74E1">
        <w:rPr>
          <w:spacing w:val="-1"/>
        </w:rPr>
        <w:t>деленными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знаками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(</w:t>
      </w:r>
      <w:proofErr w:type="spellStart"/>
      <w:r w:rsidRPr="008A74E1">
        <w:rPr>
          <w:spacing w:val="-1"/>
        </w:rPr>
        <w:t>смайлы</w:t>
      </w:r>
      <w:proofErr w:type="spellEnd"/>
      <w:r w:rsidRPr="008A74E1">
        <w:rPr>
          <w:spacing w:val="-1"/>
        </w:rPr>
        <w:t>,</w:t>
      </w:r>
      <w:r w:rsidRPr="008A74E1">
        <w:rPr>
          <w:spacing w:val="32"/>
        </w:rPr>
        <w:t xml:space="preserve"> </w:t>
      </w:r>
      <w:r w:rsidRPr="008A74E1">
        <w:rPr>
          <w:spacing w:val="-1"/>
        </w:rPr>
        <w:t>флажки,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звездочки</w:t>
      </w:r>
      <w:r w:rsidRPr="008A74E1">
        <w:rPr>
          <w:spacing w:val="31"/>
        </w:rPr>
        <w:t xml:space="preserve"> </w:t>
      </w:r>
      <w:r w:rsidRPr="008A74E1">
        <w:t>и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т.п.)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для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развития</w:t>
      </w:r>
      <w:r w:rsidRPr="008A74E1">
        <w:rPr>
          <w:spacing w:val="33"/>
        </w:rPr>
        <w:t xml:space="preserve"> </w:t>
      </w:r>
      <w:r w:rsidRPr="008A74E1">
        <w:t>у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уча-</w:t>
      </w:r>
      <w:r w:rsidRPr="008A74E1">
        <w:rPr>
          <w:spacing w:val="57"/>
        </w:rPr>
        <w:t xml:space="preserve"> </w:t>
      </w:r>
      <w:proofErr w:type="spellStart"/>
      <w:r w:rsidRPr="008A74E1">
        <w:t>щихся</w:t>
      </w:r>
      <w:proofErr w:type="spellEnd"/>
      <w:r w:rsidRPr="008A74E1">
        <w:rPr>
          <w:spacing w:val="6"/>
        </w:rPr>
        <w:t xml:space="preserve"> </w:t>
      </w:r>
      <w:r w:rsidRPr="008A74E1">
        <w:rPr>
          <w:spacing w:val="-1"/>
        </w:rPr>
        <w:t>навыка</w:t>
      </w:r>
      <w:r w:rsidRPr="008A74E1">
        <w:rPr>
          <w:spacing w:val="4"/>
        </w:rPr>
        <w:t xml:space="preserve"> </w:t>
      </w:r>
      <w:r w:rsidRPr="008A74E1">
        <w:rPr>
          <w:spacing w:val="-1"/>
        </w:rPr>
        <w:t>рефлексии</w:t>
      </w:r>
      <w:r w:rsidRPr="008A74E1">
        <w:rPr>
          <w:spacing w:val="7"/>
        </w:rPr>
        <w:t xml:space="preserve"> </w:t>
      </w:r>
      <w:r w:rsidRPr="008A74E1">
        <w:rPr>
          <w:spacing w:val="-1"/>
        </w:rPr>
        <w:t>собственных</w:t>
      </w:r>
      <w:r w:rsidRPr="008A74E1">
        <w:rPr>
          <w:spacing w:val="4"/>
        </w:rPr>
        <w:t xml:space="preserve"> </w:t>
      </w:r>
      <w:r w:rsidRPr="008A74E1">
        <w:rPr>
          <w:spacing w:val="-1"/>
        </w:rPr>
        <w:t>достижений</w:t>
      </w:r>
      <w:r w:rsidRPr="008A74E1">
        <w:rPr>
          <w:spacing w:val="4"/>
        </w:rPr>
        <w:t xml:space="preserve"> </w:t>
      </w:r>
      <w:r w:rsidRPr="008A74E1">
        <w:t>и</w:t>
      </w:r>
      <w:r w:rsidRPr="008A74E1">
        <w:rPr>
          <w:spacing w:val="7"/>
        </w:rPr>
        <w:t xml:space="preserve"> </w:t>
      </w:r>
      <w:r w:rsidRPr="008A74E1">
        <w:rPr>
          <w:spacing w:val="-1"/>
        </w:rPr>
        <w:t>недостатков</w:t>
      </w:r>
      <w:r w:rsidRPr="008A74E1">
        <w:rPr>
          <w:spacing w:val="6"/>
        </w:rPr>
        <w:t xml:space="preserve"> </w:t>
      </w:r>
      <w:r w:rsidRPr="008A74E1">
        <w:t>и</w:t>
      </w:r>
      <w:r w:rsidRPr="008A74E1">
        <w:rPr>
          <w:spacing w:val="7"/>
        </w:rPr>
        <w:t xml:space="preserve"> </w:t>
      </w:r>
      <w:r w:rsidRPr="008A74E1">
        <w:rPr>
          <w:spacing w:val="-1"/>
        </w:rPr>
        <w:t>усвоении</w:t>
      </w:r>
      <w:r w:rsidRPr="008A74E1">
        <w:rPr>
          <w:spacing w:val="37"/>
        </w:rPr>
        <w:t xml:space="preserve"> </w:t>
      </w:r>
      <w:r w:rsidRPr="008A74E1">
        <w:rPr>
          <w:spacing w:val="-1"/>
        </w:rPr>
        <w:t>предметного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материала.</w:t>
      </w:r>
    </w:p>
    <w:p w:rsidR="00837549" w:rsidRPr="008A74E1" w:rsidRDefault="00837549" w:rsidP="00837549">
      <w:pPr>
        <w:kinsoku w:val="0"/>
        <w:overflowPunct w:val="0"/>
        <w:spacing w:before="19" w:line="120" w:lineRule="exact"/>
        <w:rPr>
          <w:sz w:val="28"/>
          <w:szCs w:val="28"/>
        </w:rPr>
      </w:pPr>
    </w:p>
    <w:p w:rsidR="00837549" w:rsidRPr="008A74E1" w:rsidRDefault="00837549" w:rsidP="00837549">
      <w:pPr>
        <w:pStyle w:val="1"/>
        <w:kinsoku w:val="0"/>
        <w:overflowPunct w:val="0"/>
        <w:spacing w:before="64"/>
        <w:ind w:left="63" w:right="70"/>
        <w:jc w:val="center"/>
        <w:rPr>
          <w:b w:val="0"/>
          <w:bCs w:val="0"/>
        </w:rPr>
      </w:pPr>
      <w:r w:rsidRPr="008A74E1">
        <w:t>2-4</w:t>
      </w:r>
      <w:r w:rsidRPr="008A74E1">
        <w:rPr>
          <w:spacing w:val="1"/>
        </w:rPr>
        <w:t xml:space="preserve"> </w:t>
      </w:r>
      <w:r w:rsidRPr="008A74E1">
        <w:rPr>
          <w:spacing w:val="-2"/>
        </w:rPr>
        <w:t>класс</w:t>
      </w:r>
    </w:p>
    <w:p w:rsidR="00837549" w:rsidRPr="008A74E1" w:rsidRDefault="00837549" w:rsidP="00837549">
      <w:pPr>
        <w:pStyle w:val="a3"/>
        <w:kinsoku w:val="0"/>
        <w:overflowPunct w:val="0"/>
        <w:spacing w:before="196" w:line="322" w:lineRule="exact"/>
        <w:ind w:left="810" w:right="117" w:firstLine="0"/>
        <w:rPr>
          <w:spacing w:val="-1"/>
        </w:rPr>
      </w:pPr>
      <w:r w:rsidRPr="008A74E1">
        <w:rPr>
          <w:spacing w:val="-1"/>
        </w:rPr>
        <w:t>Отметка</w:t>
      </w:r>
      <w:r w:rsidRPr="008A74E1">
        <w:t xml:space="preserve"> </w:t>
      </w:r>
      <w:r w:rsidRPr="008A74E1">
        <w:rPr>
          <w:spacing w:val="-1"/>
        </w:rPr>
        <w:t>«5» ставится</w:t>
      </w:r>
      <w:r w:rsidRPr="008A74E1">
        <w:t xml:space="preserve"> </w:t>
      </w:r>
      <w:r w:rsidRPr="008A74E1">
        <w:rPr>
          <w:spacing w:val="-1"/>
        </w:rPr>
        <w:t>обучающемуся,</w:t>
      </w:r>
      <w:r w:rsidRPr="008A74E1">
        <w:t xml:space="preserve"> если </w:t>
      </w:r>
      <w:r w:rsidRPr="008A74E1">
        <w:rPr>
          <w:spacing w:val="-1"/>
        </w:rPr>
        <w:t>он: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322" w:lineRule="exact"/>
        <w:ind w:firstLine="0"/>
        <w:rPr>
          <w:spacing w:val="-1"/>
        </w:rPr>
      </w:pPr>
      <w:r w:rsidRPr="008A74E1">
        <w:rPr>
          <w:spacing w:val="-1"/>
        </w:rPr>
        <w:t>обнаруживает понимание</w:t>
      </w:r>
      <w:r w:rsidRPr="008A74E1">
        <w:t xml:space="preserve"> </w:t>
      </w:r>
      <w:r w:rsidRPr="008A74E1">
        <w:rPr>
          <w:spacing w:val="-1"/>
        </w:rPr>
        <w:t>материала,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322" w:lineRule="exact"/>
        <w:ind w:left="270" w:hanging="168"/>
        <w:rPr>
          <w:spacing w:val="-1"/>
        </w:rPr>
      </w:pPr>
      <w:r w:rsidRPr="008A74E1">
        <w:t>может с</w:t>
      </w:r>
      <w:r w:rsidRPr="008A74E1">
        <w:rPr>
          <w:spacing w:val="-4"/>
        </w:rPr>
        <w:t xml:space="preserve"> </w:t>
      </w:r>
      <w:r w:rsidRPr="008A74E1">
        <w:rPr>
          <w:spacing w:val="-1"/>
        </w:rPr>
        <w:t>помощью учителя</w:t>
      </w:r>
      <w:r w:rsidRPr="008A74E1">
        <w:t xml:space="preserve"> </w:t>
      </w:r>
      <w:r w:rsidRPr="008A74E1">
        <w:rPr>
          <w:spacing w:val="-1"/>
        </w:rPr>
        <w:t>обосновать,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82"/>
        </w:tabs>
        <w:kinsoku w:val="0"/>
        <w:overflowPunct w:val="0"/>
        <w:ind w:right="112" w:firstLine="0"/>
        <w:rPr>
          <w:spacing w:val="-1"/>
        </w:rPr>
      </w:pPr>
      <w:r w:rsidRPr="008A74E1">
        <w:rPr>
          <w:spacing w:val="-1"/>
        </w:rPr>
        <w:t>может</w:t>
      </w:r>
      <w:r w:rsidRPr="008A74E1">
        <w:rPr>
          <w:spacing w:val="11"/>
        </w:rPr>
        <w:t xml:space="preserve"> </w:t>
      </w:r>
      <w:r w:rsidRPr="008A74E1">
        <w:rPr>
          <w:spacing w:val="-1"/>
        </w:rPr>
        <w:t>самостоятельно</w:t>
      </w:r>
      <w:r w:rsidRPr="008A74E1">
        <w:rPr>
          <w:spacing w:val="12"/>
        </w:rPr>
        <w:t xml:space="preserve"> </w:t>
      </w:r>
      <w:r w:rsidRPr="008A74E1">
        <w:rPr>
          <w:spacing w:val="-1"/>
        </w:rPr>
        <w:t>сформулировать</w:t>
      </w:r>
      <w:r w:rsidRPr="008A74E1">
        <w:rPr>
          <w:spacing w:val="10"/>
        </w:rPr>
        <w:t xml:space="preserve"> </w:t>
      </w:r>
      <w:r w:rsidRPr="008A74E1">
        <w:rPr>
          <w:spacing w:val="-1"/>
        </w:rPr>
        <w:t>ответ,</w:t>
      </w:r>
      <w:r w:rsidRPr="008A74E1">
        <w:rPr>
          <w:spacing w:val="10"/>
        </w:rPr>
        <w:t xml:space="preserve"> </w:t>
      </w:r>
      <w:r w:rsidRPr="008A74E1">
        <w:rPr>
          <w:spacing w:val="-1"/>
        </w:rPr>
        <w:t>выполнить</w:t>
      </w:r>
      <w:r w:rsidRPr="008A74E1">
        <w:rPr>
          <w:spacing w:val="7"/>
        </w:rPr>
        <w:t xml:space="preserve"> </w:t>
      </w:r>
      <w:r w:rsidRPr="008A74E1">
        <w:rPr>
          <w:spacing w:val="-1"/>
        </w:rPr>
        <w:t>практическую</w:t>
      </w:r>
      <w:r w:rsidRPr="008A74E1">
        <w:rPr>
          <w:spacing w:val="10"/>
        </w:rPr>
        <w:t xml:space="preserve"> </w:t>
      </w:r>
      <w:proofErr w:type="spellStart"/>
      <w:r w:rsidRPr="008A74E1">
        <w:t>ра</w:t>
      </w:r>
      <w:proofErr w:type="spellEnd"/>
      <w:r w:rsidRPr="008A74E1">
        <w:t>-</w:t>
      </w:r>
      <w:r w:rsidRPr="008A74E1">
        <w:rPr>
          <w:spacing w:val="39"/>
        </w:rPr>
        <w:t xml:space="preserve"> </w:t>
      </w:r>
      <w:r w:rsidRPr="008A74E1">
        <w:rPr>
          <w:spacing w:val="-1"/>
        </w:rPr>
        <w:t>боту, привести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необходимые</w:t>
      </w:r>
      <w:r w:rsidRPr="008A74E1">
        <w:t xml:space="preserve"> </w:t>
      </w:r>
      <w:r w:rsidRPr="008A74E1">
        <w:rPr>
          <w:spacing w:val="-1"/>
        </w:rPr>
        <w:t>примеры;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241" w:lineRule="auto"/>
        <w:ind w:left="810" w:right="2598" w:hanging="708"/>
        <w:rPr>
          <w:spacing w:val="-1"/>
        </w:rPr>
      </w:pPr>
      <w:r w:rsidRPr="008A74E1">
        <w:rPr>
          <w:spacing w:val="-1"/>
        </w:rPr>
        <w:t>допускает</w:t>
      </w:r>
      <w:r w:rsidRPr="008A74E1">
        <w:t xml:space="preserve"> </w:t>
      </w:r>
      <w:r w:rsidRPr="008A74E1">
        <w:rPr>
          <w:spacing w:val="-1"/>
        </w:rPr>
        <w:t>единичные</w:t>
      </w:r>
      <w:r w:rsidRPr="008A74E1">
        <w:t xml:space="preserve"> </w:t>
      </w:r>
      <w:r w:rsidRPr="008A74E1">
        <w:rPr>
          <w:spacing w:val="-1"/>
        </w:rPr>
        <w:t>ошибки, которые</w:t>
      </w:r>
      <w:r w:rsidRPr="008A74E1">
        <w:rPr>
          <w:spacing w:val="-3"/>
        </w:rPr>
        <w:t xml:space="preserve"> </w:t>
      </w:r>
      <w:r w:rsidRPr="008A74E1">
        <w:t>сам</w:t>
      </w:r>
      <w:r w:rsidRPr="008A74E1">
        <w:rPr>
          <w:spacing w:val="-1"/>
        </w:rPr>
        <w:t xml:space="preserve"> исправляет.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Отметка</w:t>
      </w:r>
      <w:r w:rsidRPr="008A74E1">
        <w:t xml:space="preserve"> </w:t>
      </w:r>
      <w:r w:rsidRPr="008A74E1">
        <w:rPr>
          <w:spacing w:val="-1"/>
        </w:rPr>
        <w:t>«4» ставится,</w:t>
      </w:r>
      <w:r w:rsidRPr="008A74E1">
        <w:t xml:space="preserve"> </w:t>
      </w:r>
      <w:r w:rsidRPr="008A74E1">
        <w:rPr>
          <w:spacing w:val="-1"/>
        </w:rPr>
        <w:t>если</w:t>
      </w:r>
      <w:r w:rsidRPr="008A74E1">
        <w:t xml:space="preserve"> </w:t>
      </w:r>
      <w:r w:rsidRPr="008A74E1">
        <w:rPr>
          <w:spacing w:val="-1"/>
        </w:rPr>
        <w:t>обучающийся: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before="1" w:line="322" w:lineRule="exact"/>
        <w:ind w:right="928" w:firstLine="0"/>
        <w:rPr>
          <w:spacing w:val="-2"/>
        </w:rPr>
      </w:pPr>
      <w:r w:rsidRPr="008A74E1">
        <w:t>даёт</w:t>
      </w:r>
      <w:r w:rsidRPr="008A74E1">
        <w:rPr>
          <w:spacing w:val="-4"/>
        </w:rPr>
        <w:t xml:space="preserve"> </w:t>
      </w:r>
      <w:r w:rsidRPr="008A74E1">
        <w:rPr>
          <w:spacing w:val="-1"/>
        </w:rPr>
        <w:t>ответ,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выполняет</w:t>
      </w:r>
      <w:r w:rsidRPr="008A74E1">
        <w:t xml:space="preserve"> </w:t>
      </w:r>
      <w:r w:rsidRPr="008A74E1">
        <w:rPr>
          <w:spacing w:val="-1"/>
        </w:rPr>
        <w:t xml:space="preserve">письменную </w:t>
      </w:r>
      <w:r w:rsidRPr="008A74E1">
        <w:t xml:space="preserve">или </w:t>
      </w:r>
      <w:r w:rsidRPr="008A74E1">
        <w:rPr>
          <w:spacing w:val="-1"/>
        </w:rPr>
        <w:t xml:space="preserve">практическую </w:t>
      </w:r>
      <w:r w:rsidRPr="008A74E1">
        <w:t>работу</w:t>
      </w:r>
      <w:r w:rsidRPr="008A74E1">
        <w:rPr>
          <w:spacing w:val="-4"/>
        </w:rPr>
        <w:t xml:space="preserve"> </w:t>
      </w:r>
      <w:r w:rsidRPr="008A74E1">
        <w:t>в</w:t>
      </w:r>
      <w:r w:rsidRPr="008A74E1">
        <w:rPr>
          <w:spacing w:val="-1"/>
        </w:rPr>
        <w:t xml:space="preserve"> </w:t>
      </w:r>
      <w:r w:rsidRPr="008A74E1">
        <w:t>целом</w:t>
      </w:r>
      <w:r w:rsidRPr="008A74E1">
        <w:rPr>
          <w:spacing w:val="23"/>
        </w:rPr>
        <w:t xml:space="preserve"> </w:t>
      </w:r>
      <w:r w:rsidRPr="008A74E1">
        <w:rPr>
          <w:spacing w:val="-1"/>
        </w:rPr>
        <w:t>соответственно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требованиям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оценки</w:t>
      </w:r>
      <w:r w:rsidRPr="008A74E1">
        <w:rPr>
          <w:spacing w:val="1"/>
        </w:rPr>
        <w:t xml:space="preserve"> </w:t>
      </w:r>
      <w:r w:rsidRPr="008A74E1">
        <w:rPr>
          <w:spacing w:val="-2"/>
        </w:rPr>
        <w:t>«5»,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318" w:lineRule="exact"/>
        <w:ind w:left="270" w:hanging="168"/>
        <w:rPr>
          <w:spacing w:val="-1"/>
        </w:rPr>
      </w:pPr>
      <w:r w:rsidRPr="008A74E1">
        <w:t>но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допускает</w:t>
      </w:r>
      <w:r w:rsidRPr="008A74E1">
        <w:t xml:space="preserve"> З </w:t>
      </w:r>
      <w:r w:rsidRPr="008A74E1">
        <w:rPr>
          <w:spacing w:val="-1"/>
        </w:rPr>
        <w:t>неточности, недочета</w:t>
      </w:r>
      <w:r w:rsidRPr="008A74E1">
        <w:rPr>
          <w:spacing w:val="-3"/>
        </w:rPr>
        <w:t xml:space="preserve"> </w:t>
      </w:r>
      <w:r w:rsidRPr="008A74E1">
        <w:t>и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исправляет</w:t>
      </w:r>
      <w:r w:rsidRPr="008A74E1">
        <w:rPr>
          <w:spacing w:val="-3"/>
        </w:rPr>
        <w:t xml:space="preserve"> </w:t>
      </w:r>
      <w:r w:rsidRPr="008A74E1">
        <w:t>их</w:t>
      </w:r>
      <w:r w:rsidRPr="008A74E1">
        <w:rPr>
          <w:spacing w:val="1"/>
        </w:rPr>
        <w:t xml:space="preserve"> </w:t>
      </w:r>
      <w:r w:rsidRPr="008A74E1">
        <w:t>с</w:t>
      </w:r>
      <w:r w:rsidRPr="008A74E1">
        <w:rPr>
          <w:spacing w:val="-4"/>
        </w:rPr>
        <w:t xml:space="preserve"> </w:t>
      </w:r>
      <w:r w:rsidRPr="008A74E1">
        <w:rPr>
          <w:spacing w:val="-1"/>
        </w:rPr>
        <w:t>помощью учителя;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340"/>
        </w:tabs>
        <w:kinsoku w:val="0"/>
        <w:overflowPunct w:val="0"/>
        <w:ind w:right="110" w:firstLine="0"/>
        <w:rPr>
          <w:spacing w:val="-1"/>
        </w:rPr>
      </w:pPr>
      <w:r w:rsidRPr="008A74E1">
        <w:rPr>
          <w:spacing w:val="-1"/>
        </w:rPr>
        <w:t>допускает</w:t>
      </w:r>
      <w:r w:rsidRPr="008A74E1">
        <w:rPr>
          <w:spacing w:val="69"/>
        </w:rPr>
        <w:t xml:space="preserve"> </w:t>
      </w:r>
      <w:r w:rsidRPr="008A74E1">
        <w:rPr>
          <w:spacing w:val="-1"/>
        </w:rPr>
        <w:t>одну-две</w:t>
      </w:r>
      <w:r w:rsidRPr="008A74E1">
        <w:rPr>
          <w:spacing w:val="68"/>
        </w:rPr>
        <w:t xml:space="preserve"> </w:t>
      </w:r>
      <w:r w:rsidRPr="008A74E1">
        <w:rPr>
          <w:spacing w:val="-1"/>
        </w:rPr>
        <w:t>негрубые</w:t>
      </w:r>
      <w:r w:rsidRPr="008A74E1">
        <w:rPr>
          <w:spacing w:val="66"/>
        </w:rPr>
        <w:t xml:space="preserve"> </w:t>
      </w:r>
      <w:r w:rsidRPr="008A74E1">
        <w:rPr>
          <w:spacing w:val="-1"/>
        </w:rPr>
        <w:t>ошибки,</w:t>
      </w:r>
      <w:r w:rsidRPr="008A74E1">
        <w:rPr>
          <w:spacing w:val="68"/>
        </w:rPr>
        <w:t xml:space="preserve"> </w:t>
      </w:r>
      <w:r w:rsidRPr="008A74E1">
        <w:rPr>
          <w:spacing w:val="-1"/>
        </w:rPr>
        <w:t>которые</w:t>
      </w:r>
      <w:r w:rsidRPr="008A74E1">
        <w:rPr>
          <w:spacing w:val="69"/>
        </w:rPr>
        <w:t xml:space="preserve"> </w:t>
      </w:r>
      <w:r w:rsidRPr="008A74E1">
        <w:rPr>
          <w:spacing w:val="-1"/>
        </w:rPr>
        <w:t>исправляет</w:t>
      </w:r>
      <w:r w:rsidRPr="008A74E1">
        <w:rPr>
          <w:spacing w:val="69"/>
        </w:rPr>
        <w:t xml:space="preserve"> </w:t>
      </w:r>
      <w:r w:rsidRPr="008A74E1">
        <w:rPr>
          <w:spacing w:val="-1"/>
        </w:rPr>
        <w:t>при</w:t>
      </w:r>
      <w:r w:rsidRPr="008A74E1">
        <w:rPr>
          <w:spacing w:val="69"/>
        </w:rPr>
        <w:t xml:space="preserve"> </w:t>
      </w:r>
      <w:r w:rsidRPr="008A74E1">
        <w:rPr>
          <w:spacing w:val="-2"/>
        </w:rPr>
        <w:t>помощи</w:t>
      </w:r>
      <w:r w:rsidRPr="008A74E1">
        <w:rPr>
          <w:spacing w:val="63"/>
        </w:rPr>
        <w:t xml:space="preserve"> </w:t>
      </w:r>
      <w:r w:rsidRPr="008A74E1">
        <w:rPr>
          <w:spacing w:val="-1"/>
        </w:rPr>
        <w:t>учителя.</w:t>
      </w:r>
    </w:p>
    <w:p w:rsidR="00837549" w:rsidRPr="008A74E1" w:rsidRDefault="00837549" w:rsidP="00837549">
      <w:pPr>
        <w:pStyle w:val="a3"/>
        <w:kinsoku w:val="0"/>
        <w:overflowPunct w:val="0"/>
        <w:spacing w:line="322" w:lineRule="exact"/>
        <w:ind w:left="810" w:right="117" w:firstLine="0"/>
        <w:rPr>
          <w:spacing w:val="-1"/>
        </w:rPr>
      </w:pPr>
      <w:r w:rsidRPr="008A74E1">
        <w:rPr>
          <w:spacing w:val="-1"/>
        </w:rPr>
        <w:t>Отметка</w:t>
      </w:r>
      <w:r w:rsidRPr="008A74E1">
        <w:t xml:space="preserve"> </w:t>
      </w:r>
      <w:r w:rsidRPr="008A74E1">
        <w:rPr>
          <w:spacing w:val="-1"/>
        </w:rPr>
        <w:t>«3» ставится,</w:t>
      </w:r>
      <w:r w:rsidRPr="008A74E1">
        <w:t xml:space="preserve"> </w:t>
      </w:r>
      <w:r w:rsidRPr="008A74E1">
        <w:rPr>
          <w:spacing w:val="-1"/>
        </w:rPr>
        <w:t>если</w:t>
      </w:r>
      <w:r w:rsidRPr="008A74E1">
        <w:t xml:space="preserve"> </w:t>
      </w:r>
      <w:r w:rsidRPr="008A74E1">
        <w:rPr>
          <w:spacing w:val="-1"/>
        </w:rPr>
        <w:t>обучающийся: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before="2"/>
        <w:ind w:right="455" w:firstLine="0"/>
        <w:rPr>
          <w:spacing w:val="-1"/>
        </w:rPr>
      </w:pPr>
      <w:r w:rsidRPr="008A74E1">
        <w:rPr>
          <w:spacing w:val="-1"/>
        </w:rPr>
        <w:t>обнаруживает знание</w:t>
      </w:r>
      <w:r w:rsidRPr="008A74E1">
        <w:t xml:space="preserve"> и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понимание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основных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положений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данной</w:t>
      </w:r>
      <w:r w:rsidRPr="008A74E1">
        <w:t xml:space="preserve"> </w:t>
      </w:r>
      <w:r w:rsidRPr="008A74E1">
        <w:rPr>
          <w:spacing w:val="-1"/>
        </w:rPr>
        <w:t>темы,</w:t>
      </w:r>
      <w:r w:rsidRPr="008A74E1">
        <w:rPr>
          <w:spacing w:val="-4"/>
        </w:rPr>
        <w:t xml:space="preserve"> </w:t>
      </w:r>
      <w:r w:rsidRPr="008A74E1">
        <w:t>но</w:t>
      </w:r>
      <w:r w:rsidRPr="008A74E1">
        <w:rPr>
          <w:spacing w:val="43"/>
        </w:rPr>
        <w:t xml:space="preserve"> </w:t>
      </w:r>
      <w:r w:rsidRPr="008A74E1">
        <w:rPr>
          <w:spacing w:val="-1"/>
        </w:rPr>
        <w:t>владеет</w:t>
      </w:r>
      <w:r w:rsidRPr="008A74E1">
        <w:t xml:space="preserve"> </w:t>
      </w:r>
      <w:r w:rsidRPr="008A74E1">
        <w:rPr>
          <w:spacing w:val="-1"/>
        </w:rPr>
        <w:t>материалом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недостаточно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полно</w:t>
      </w:r>
      <w:r w:rsidRPr="008A74E1">
        <w:rPr>
          <w:spacing w:val="1"/>
        </w:rPr>
        <w:t xml:space="preserve"> </w:t>
      </w:r>
      <w:r w:rsidRPr="008A74E1">
        <w:t xml:space="preserve">и </w:t>
      </w:r>
      <w:r w:rsidRPr="008A74E1">
        <w:rPr>
          <w:spacing w:val="-1"/>
        </w:rPr>
        <w:t>последовательно;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322" w:lineRule="exact"/>
        <w:ind w:left="270" w:hanging="168"/>
        <w:rPr>
          <w:spacing w:val="-1"/>
        </w:rPr>
      </w:pPr>
      <w:r w:rsidRPr="008A74E1">
        <w:rPr>
          <w:spacing w:val="-1"/>
        </w:rPr>
        <w:t>допускает</w:t>
      </w:r>
      <w:r w:rsidRPr="008A74E1">
        <w:t xml:space="preserve"> </w:t>
      </w:r>
      <w:r w:rsidRPr="008A74E1">
        <w:rPr>
          <w:spacing w:val="-1"/>
        </w:rPr>
        <w:t>ряд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ошибок</w:t>
      </w:r>
      <w:r w:rsidRPr="008A74E1">
        <w:t xml:space="preserve"> в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речи;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ind w:right="151" w:firstLine="0"/>
        <w:rPr>
          <w:spacing w:val="-1"/>
        </w:rPr>
      </w:pPr>
      <w:r w:rsidRPr="008A74E1">
        <w:rPr>
          <w:spacing w:val="-1"/>
        </w:rPr>
        <w:t>затрудняется</w:t>
      </w:r>
      <w:r w:rsidRPr="008A74E1">
        <w:t xml:space="preserve"> </w:t>
      </w:r>
      <w:r w:rsidRPr="008A74E1">
        <w:rPr>
          <w:spacing w:val="-1"/>
        </w:rPr>
        <w:t>самостоятельно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подтвердить рассказ примерами</w:t>
      </w:r>
      <w:r w:rsidRPr="008A74E1">
        <w:t xml:space="preserve"> и</w:t>
      </w:r>
      <w:r w:rsidRPr="008A74E1">
        <w:rPr>
          <w:spacing w:val="-3"/>
        </w:rPr>
        <w:t xml:space="preserve"> </w:t>
      </w:r>
      <w:r w:rsidRPr="008A74E1">
        <w:t>делает</w:t>
      </w:r>
      <w:r w:rsidRPr="008A74E1">
        <w:rPr>
          <w:spacing w:val="-1"/>
        </w:rPr>
        <w:t xml:space="preserve"> </w:t>
      </w:r>
      <w:r w:rsidRPr="008A74E1">
        <w:rPr>
          <w:spacing w:val="-2"/>
        </w:rPr>
        <w:t>это</w:t>
      </w:r>
      <w:r w:rsidRPr="008A74E1">
        <w:rPr>
          <w:spacing w:val="1"/>
        </w:rPr>
        <w:t xml:space="preserve"> </w:t>
      </w:r>
      <w:r w:rsidRPr="008A74E1">
        <w:t>с</w:t>
      </w:r>
      <w:r w:rsidRPr="008A74E1">
        <w:rPr>
          <w:spacing w:val="37"/>
        </w:rPr>
        <w:t xml:space="preserve"> </w:t>
      </w:r>
      <w:r w:rsidRPr="008A74E1">
        <w:rPr>
          <w:spacing w:val="-1"/>
        </w:rPr>
        <w:t>помощью учителя;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241" w:lineRule="auto"/>
        <w:ind w:left="810" w:right="4322" w:hanging="708"/>
        <w:rPr>
          <w:spacing w:val="-1"/>
        </w:rPr>
      </w:pPr>
      <w:r w:rsidRPr="008A74E1">
        <w:rPr>
          <w:spacing w:val="-1"/>
        </w:rPr>
        <w:t>нуждается</w:t>
      </w:r>
      <w:r w:rsidRPr="008A74E1">
        <w:t xml:space="preserve"> в</w:t>
      </w:r>
      <w:r w:rsidRPr="008A74E1">
        <w:rPr>
          <w:spacing w:val="-1"/>
        </w:rPr>
        <w:t xml:space="preserve"> постоянной</w:t>
      </w:r>
      <w:r w:rsidRPr="008A74E1">
        <w:t xml:space="preserve"> </w:t>
      </w:r>
      <w:r w:rsidRPr="008A74E1">
        <w:rPr>
          <w:spacing w:val="-1"/>
        </w:rPr>
        <w:t>помощи</w:t>
      </w:r>
      <w:r w:rsidRPr="008A74E1">
        <w:t xml:space="preserve"> </w:t>
      </w:r>
      <w:r w:rsidRPr="008A74E1">
        <w:rPr>
          <w:spacing w:val="-1"/>
        </w:rPr>
        <w:t>учителя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Отметка</w:t>
      </w:r>
      <w:r w:rsidRPr="008A74E1">
        <w:t xml:space="preserve"> </w:t>
      </w:r>
      <w:r w:rsidRPr="008A74E1">
        <w:rPr>
          <w:spacing w:val="-1"/>
        </w:rPr>
        <w:t xml:space="preserve">«2» </w:t>
      </w:r>
      <w:r w:rsidRPr="008A74E1">
        <w:t xml:space="preserve">не </w:t>
      </w:r>
      <w:r w:rsidRPr="008A74E1">
        <w:rPr>
          <w:spacing w:val="-1"/>
        </w:rPr>
        <w:t>ставится</w:t>
      </w:r>
    </w:p>
    <w:p w:rsidR="00837549" w:rsidRPr="008A74E1" w:rsidRDefault="00837549" w:rsidP="00837549">
      <w:pPr>
        <w:pStyle w:val="a3"/>
        <w:numPr>
          <w:ilvl w:val="0"/>
          <w:numId w:val="3"/>
        </w:numPr>
        <w:tabs>
          <w:tab w:val="left" w:pos="271"/>
        </w:tabs>
        <w:kinsoku w:val="0"/>
        <w:overflowPunct w:val="0"/>
        <w:spacing w:line="241" w:lineRule="auto"/>
        <w:ind w:left="810" w:right="4322" w:hanging="708"/>
        <w:rPr>
          <w:spacing w:val="-1"/>
        </w:rPr>
        <w:sectPr w:rsidR="00837549" w:rsidRPr="008A74E1">
          <w:headerReference w:type="default" r:id="rId10"/>
          <w:pgSz w:w="11910" w:h="16840"/>
          <w:pgMar w:top="1060" w:right="740" w:bottom="280" w:left="1600" w:header="0" w:footer="0" w:gutter="0"/>
          <w:cols w:space="720"/>
          <w:noEndnote/>
        </w:sectPr>
      </w:pPr>
    </w:p>
    <w:p w:rsidR="00837549" w:rsidRPr="008A74E1" w:rsidRDefault="00837549" w:rsidP="00837549">
      <w:pPr>
        <w:pStyle w:val="1"/>
        <w:kinsoku w:val="0"/>
        <w:overflowPunct w:val="0"/>
        <w:spacing w:line="241" w:lineRule="auto"/>
        <w:ind w:left="3496" w:right="196" w:hanging="3229"/>
        <w:rPr>
          <w:b w:val="0"/>
          <w:bCs w:val="0"/>
        </w:rPr>
      </w:pPr>
      <w:r w:rsidRPr="008A74E1">
        <w:rPr>
          <w:spacing w:val="-1"/>
        </w:rPr>
        <w:lastRenderedPageBreak/>
        <w:t>Материально-техническое</w:t>
      </w:r>
      <w:r w:rsidRPr="008A74E1">
        <w:t xml:space="preserve"> и</w:t>
      </w:r>
      <w:r w:rsidRPr="008A74E1">
        <w:rPr>
          <w:spacing w:val="-1"/>
        </w:rPr>
        <w:t xml:space="preserve"> учебно-методическое</w:t>
      </w:r>
      <w:r w:rsidRPr="008A74E1">
        <w:t xml:space="preserve"> </w:t>
      </w:r>
      <w:r w:rsidRPr="008A74E1">
        <w:rPr>
          <w:spacing w:val="-1"/>
        </w:rPr>
        <w:t>обеспечение</w:t>
      </w:r>
      <w:r w:rsidRPr="008A74E1">
        <w:t xml:space="preserve"> </w:t>
      </w:r>
      <w:proofErr w:type="spellStart"/>
      <w:r w:rsidRPr="008A74E1">
        <w:rPr>
          <w:spacing w:val="-1"/>
        </w:rPr>
        <w:t>образова</w:t>
      </w:r>
      <w:proofErr w:type="spellEnd"/>
      <w:r w:rsidRPr="008A74E1">
        <w:rPr>
          <w:spacing w:val="-1"/>
        </w:rPr>
        <w:t>-</w:t>
      </w:r>
      <w:r w:rsidRPr="008A74E1">
        <w:rPr>
          <w:spacing w:val="39"/>
        </w:rPr>
        <w:t xml:space="preserve"> </w:t>
      </w:r>
      <w:r w:rsidRPr="008A74E1">
        <w:rPr>
          <w:spacing w:val="-1"/>
        </w:rPr>
        <w:t>тельной деятельности</w:t>
      </w:r>
    </w:p>
    <w:p w:rsidR="00837549" w:rsidRPr="008A74E1" w:rsidRDefault="00837549" w:rsidP="00837549">
      <w:pPr>
        <w:kinsoku w:val="0"/>
        <w:overflowPunct w:val="0"/>
        <w:spacing w:before="15" w:line="300" w:lineRule="exact"/>
        <w:rPr>
          <w:sz w:val="28"/>
          <w:szCs w:val="28"/>
        </w:rPr>
      </w:pPr>
    </w:p>
    <w:p w:rsidR="00837549" w:rsidRPr="008A74E1" w:rsidRDefault="00837549" w:rsidP="00837549">
      <w:pPr>
        <w:pStyle w:val="a3"/>
        <w:kinsoku w:val="0"/>
        <w:overflowPunct w:val="0"/>
        <w:ind w:left="222" w:right="149" w:firstLine="707"/>
        <w:jc w:val="both"/>
        <w:rPr>
          <w:spacing w:val="-1"/>
        </w:rPr>
      </w:pPr>
      <w:r w:rsidRPr="008A74E1">
        <w:rPr>
          <w:spacing w:val="-1"/>
        </w:rPr>
        <w:t>Материально-техническое</w:t>
      </w:r>
      <w:r w:rsidRPr="008A74E1">
        <w:rPr>
          <w:spacing w:val="56"/>
        </w:rPr>
        <w:t xml:space="preserve"> </w:t>
      </w:r>
      <w:r w:rsidRPr="008A74E1">
        <w:rPr>
          <w:spacing w:val="-1"/>
        </w:rPr>
        <w:t>обеспечение</w:t>
      </w:r>
      <w:r w:rsidRPr="008A74E1">
        <w:rPr>
          <w:spacing w:val="56"/>
        </w:rPr>
        <w:t xml:space="preserve"> </w:t>
      </w:r>
      <w:r w:rsidRPr="008A74E1">
        <w:rPr>
          <w:spacing w:val="-1"/>
        </w:rPr>
        <w:t>образовательного</w:t>
      </w:r>
      <w:r w:rsidRPr="008A74E1">
        <w:rPr>
          <w:spacing w:val="57"/>
        </w:rPr>
        <w:t xml:space="preserve"> </w:t>
      </w:r>
      <w:r w:rsidRPr="008A74E1">
        <w:rPr>
          <w:spacing w:val="-1"/>
        </w:rPr>
        <w:t>процесса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включает</w:t>
      </w:r>
      <w:r w:rsidRPr="008A74E1">
        <w:rPr>
          <w:spacing w:val="4"/>
        </w:rPr>
        <w:t xml:space="preserve"> </w:t>
      </w:r>
      <w:r w:rsidRPr="008A74E1">
        <w:t>в</w:t>
      </w:r>
      <w:r w:rsidRPr="008A74E1">
        <w:rPr>
          <w:spacing w:val="3"/>
        </w:rPr>
        <w:t xml:space="preserve"> </w:t>
      </w:r>
      <w:r w:rsidRPr="008A74E1">
        <w:rPr>
          <w:spacing w:val="-1"/>
        </w:rPr>
        <w:t>себя</w:t>
      </w:r>
      <w:r w:rsidRPr="008A74E1">
        <w:rPr>
          <w:spacing w:val="2"/>
        </w:rPr>
        <w:t xml:space="preserve"> </w:t>
      </w:r>
      <w:r w:rsidRPr="008A74E1">
        <w:rPr>
          <w:spacing w:val="-1"/>
        </w:rPr>
        <w:t>дидактическое</w:t>
      </w:r>
      <w:r w:rsidRPr="008A74E1">
        <w:rPr>
          <w:spacing w:val="1"/>
        </w:rPr>
        <w:t xml:space="preserve"> </w:t>
      </w:r>
      <w:r w:rsidRPr="008A74E1">
        <w:t>и</w:t>
      </w:r>
      <w:r w:rsidRPr="008A74E1">
        <w:rPr>
          <w:spacing w:val="4"/>
        </w:rPr>
        <w:t xml:space="preserve"> </w:t>
      </w:r>
      <w:r w:rsidRPr="008A74E1">
        <w:rPr>
          <w:spacing w:val="-1"/>
        </w:rPr>
        <w:t>методическое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обеспечение</w:t>
      </w:r>
      <w:r w:rsidRPr="008A74E1">
        <w:rPr>
          <w:spacing w:val="4"/>
        </w:rPr>
        <w:t xml:space="preserve"> </w:t>
      </w:r>
      <w:r w:rsidRPr="008A74E1">
        <w:rPr>
          <w:spacing w:val="-1"/>
        </w:rPr>
        <w:t>образовательной</w:t>
      </w:r>
      <w:r w:rsidRPr="008A74E1">
        <w:rPr>
          <w:spacing w:val="39"/>
        </w:rPr>
        <w:t xml:space="preserve"> </w:t>
      </w:r>
      <w:r w:rsidRPr="008A74E1">
        <w:rPr>
          <w:spacing w:val="-1"/>
        </w:rPr>
        <w:t>программы,</w:t>
      </w:r>
      <w:r w:rsidRPr="008A74E1">
        <w:rPr>
          <w:spacing w:val="27"/>
        </w:rPr>
        <w:t xml:space="preserve"> </w:t>
      </w:r>
      <w:r w:rsidRPr="008A74E1">
        <w:rPr>
          <w:spacing w:val="-1"/>
        </w:rPr>
        <w:t>описание</w:t>
      </w:r>
      <w:r w:rsidRPr="008A74E1">
        <w:rPr>
          <w:spacing w:val="27"/>
        </w:rPr>
        <w:t xml:space="preserve"> </w:t>
      </w:r>
      <w:r w:rsidRPr="008A74E1">
        <w:rPr>
          <w:spacing w:val="-1"/>
        </w:rPr>
        <w:t>печатных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пособий,</w:t>
      </w:r>
      <w:r w:rsidRPr="008A74E1">
        <w:rPr>
          <w:spacing w:val="29"/>
        </w:rPr>
        <w:t xml:space="preserve"> </w:t>
      </w:r>
      <w:r w:rsidRPr="008A74E1">
        <w:rPr>
          <w:spacing w:val="-1"/>
        </w:rPr>
        <w:t>технических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средств</w:t>
      </w:r>
      <w:r w:rsidRPr="008A74E1">
        <w:rPr>
          <w:spacing w:val="27"/>
        </w:rPr>
        <w:t xml:space="preserve"> </w:t>
      </w:r>
      <w:r w:rsidRPr="008A74E1">
        <w:rPr>
          <w:spacing w:val="-1"/>
        </w:rPr>
        <w:t>обучения,</w:t>
      </w:r>
      <w:r w:rsidRPr="008A74E1">
        <w:rPr>
          <w:spacing w:val="27"/>
        </w:rPr>
        <w:t xml:space="preserve"> </w:t>
      </w:r>
      <w:r w:rsidRPr="008A74E1">
        <w:rPr>
          <w:spacing w:val="-1"/>
        </w:rPr>
        <w:t>экранно-звуковых</w:t>
      </w:r>
      <w:r w:rsidRPr="008A74E1">
        <w:rPr>
          <w:spacing w:val="14"/>
        </w:rPr>
        <w:t xml:space="preserve"> </w:t>
      </w:r>
      <w:r w:rsidRPr="008A74E1">
        <w:rPr>
          <w:spacing w:val="-1"/>
        </w:rPr>
        <w:t>пособий,</w:t>
      </w:r>
      <w:r w:rsidRPr="008A74E1">
        <w:rPr>
          <w:spacing w:val="13"/>
        </w:rPr>
        <w:t xml:space="preserve"> </w:t>
      </w:r>
      <w:r w:rsidRPr="008A74E1">
        <w:rPr>
          <w:spacing w:val="-1"/>
        </w:rPr>
        <w:t>игр</w:t>
      </w:r>
      <w:r w:rsidRPr="008A74E1">
        <w:rPr>
          <w:spacing w:val="14"/>
        </w:rPr>
        <w:t xml:space="preserve"> </w:t>
      </w:r>
      <w:r w:rsidRPr="008A74E1">
        <w:t>и</w:t>
      </w:r>
      <w:r w:rsidRPr="008A74E1">
        <w:rPr>
          <w:spacing w:val="14"/>
        </w:rPr>
        <w:t xml:space="preserve"> </w:t>
      </w:r>
      <w:r w:rsidRPr="008A74E1">
        <w:rPr>
          <w:spacing w:val="-1"/>
        </w:rPr>
        <w:t>игрушек,</w:t>
      </w:r>
      <w:r w:rsidRPr="008A74E1">
        <w:rPr>
          <w:spacing w:val="13"/>
        </w:rPr>
        <w:t xml:space="preserve"> </w:t>
      </w:r>
      <w:r w:rsidRPr="008A74E1">
        <w:rPr>
          <w:spacing w:val="-1"/>
        </w:rPr>
        <w:t>оборудования</w:t>
      </w:r>
      <w:r w:rsidRPr="008A74E1">
        <w:rPr>
          <w:spacing w:val="20"/>
        </w:rPr>
        <w:t xml:space="preserve"> </w:t>
      </w:r>
      <w:r w:rsidRPr="008A74E1">
        <w:t>класса,</w:t>
      </w:r>
      <w:r w:rsidRPr="008A74E1">
        <w:rPr>
          <w:spacing w:val="13"/>
        </w:rPr>
        <w:t xml:space="preserve"> </w:t>
      </w:r>
      <w:r w:rsidRPr="008A74E1">
        <w:t>а</w:t>
      </w:r>
      <w:r w:rsidRPr="008A74E1">
        <w:rPr>
          <w:spacing w:val="13"/>
        </w:rPr>
        <w:t xml:space="preserve"> </w:t>
      </w:r>
      <w:r w:rsidRPr="008A74E1">
        <w:t>также</w:t>
      </w:r>
      <w:r w:rsidRPr="008A74E1">
        <w:rPr>
          <w:spacing w:val="14"/>
        </w:rPr>
        <w:t xml:space="preserve"> </w:t>
      </w:r>
      <w:proofErr w:type="spellStart"/>
      <w:r w:rsidRPr="008A74E1">
        <w:rPr>
          <w:spacing w:val="-1"/>
        </w:rPr>
        <w:t>пе</w:t>
      </w:r>
      <w:proofErr w:type="spellEnd"/>
      <w:r w:rsidRPr="008A74E1">
        <w:rPr>
          <w:spacing w:val="-1"/>
        </w:rPr>
        <w:t>-</w:t>
      </w:r>
      <w:r w:rsidRPr="008A74E1">
        <w:rPr>
          <w:spacing w:val="30"/>
        </w:rPr>
        <w:t xml:space="preserve"> </w:t>
      </w:r>
      <w:proofErr w:type="spellStart"/>
      <w:r w:rsidRPr="008A74E1">
        <w:rPr>
          <w:spacing w:val="-1"/>
        </w:rPr>
        <w:t>речень</w:t>
      </w:r>
      <w:proofErr w:type="spellEnd"/>
      <w:r w:rsidRPr="008A74E1">
        <w:rPr>
          <w:spacing w:val="20"/>
        </w:rPr>
        <w:t xml:space="preserve"> </w:t>
      </w:r>
      <w:r w:rsidRPr="008A74E1">
        <w:rPr>
          <w:spacing w:val="-1"/>
        </w:rPr>
        <w:t>информационно-коммуникативных</w:t>
      </w:r>
      <w:r w:rsidRPr="008A74E1">
        <w:rPr>
          <w:spacing w:val="21"/>
        </w:rPr>
        <w:t xml:space="preserve"> </w:t>
      </w:r>
      <w:r w:rsidRPr="008A74E1">
        <w:rPr>
          <w:spacing w:val="-1"/>
        </w:rPr>
        <w:t>средств</w:t>
      </w:r>
      <w:r w:rsidRPr="008A74E1">
        <w:rPr>
          <w:spacing w:val="17"/>
        </w:rPr>
        <w:t xml:space="preserve"> </w:t>
      </w:r>
      <w:r w:rsidRPr="008A74E1">
        <w:rPr>
          <w:spacing w:val="-1"/>
        </w:rPr>
        <w:t>обучения.</w:t>
      </w:r>
      <w:r w:rsidRPr="008A74E1">
        <w:rPr>
          <w:spacing w:val="20"/>
        </w:rPr>
        <w:t xml:space="preserve"> </w:t>
      </w:r>
      <w:r w:rsidRPr="008A74E1">
        <w:t>Эти</w:t>
      </w:r>
      <w:r w:rsidRPr="008A74E1">
        <w:rPr>
          <w:spacing w:val="20"/>
        </w:rPr>
        <w:t xml:space="preserve"> </w:t>
      </w:r>
      <w:r w:rsidRPr="008A74E1">
        <w:rPr>
          <w:spacing w:val="-1"/>
        </w:rPr>
        <w:t>материалы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представлены</w:t>
      </w:r>
      <w:r w:rsidRPr="008A74E1">
        <w:t xml:space="preserve"> в</w:t>
      </w:r>
      <w:r w:rsidRPr="008A74E1">
        <w:rPr>
          <w:spacing w:val="-1"/>
        </w:rPr>
        <w:t xml:space="preserve"> таблицах</w:t>
      </w:r>
      <w:r w:rsidRPr="008A74E1">
        <w:rPr>
          <w:spacing w:val="3"/>
        </w:rPr>
        <w:t xml:space="preserve"> </w:t>
      </w:r>
      <w:r w:rsidRPr="008A74E1">
        <w:rPr>
          <w:spacing w:val="-1"/>
        </w:rPr>
        <w:t>1-3.</w:t>
      </w:r>
    </w:p>
    <w:p w:rsidR="00837549" w:rsidRPr="008A74E1" w:rsidRDefault="00837549" w:rsidP="00837549">
      <w:pPr>
        <w:kinsoku w:val="0"/>
        <w:overflowPunct w:val="0"/>
        <w:spacing w:before="1" w:line="260" w:lineRule="exact"/>
        <w:rPr>
          <w:sz w:val="28"/>
          <w:szCs w:val="28"/>
        </w:rPr>
      </w:pPr>
    </w:p>
    <w:p w:rsidR="00837549" w:rsidRPr="008A74E1" w:rsidRDefault="00837549" w:rsidP="00837549">
      <w:pPr>
        <w:kinsoku w:val="0"/>
        <w:overflowPunct w:val="0"/>
        <w:spacing w:before="1" w:line="260" w:lineRule="exact"/>
        <w:rPr>
          <w:sz w:val="28"/>
          <w:szCs w:val="28"/>
        </w:rPr>
        <w:sectPr w:rsidR="00837549" w:rsidRPr="008A74E1">
          <w:headerReference w:type="default" r:id="rId11"/>
          <w:pgSz w:w="11910" w:h="16840"/>
          <w:pgMar w:top="1060" w:right="700" w:bottom="280" w:left="1480" w:header="0" w:footer="0" w:gutter="0"/>
          <w:cols w:space="720" w:equalWidth="0">
            <w:col w:w="9730"/>
          </w:cols>
          <w:noEndnote/>
        </w:sectPr>
      </w:pPr>
    </w:p>
    <w:p w:rsidR="00837549" w:rsidRPr="008A74E1" w:rsidRDefault="00837549" w:rsidP="00837549">
      <w:pPr>
        <w:pStyle w:val="1"/>
        <w:kinsoku w:val="0"/>
        <w:overflowPunct w:val="0"/>
        <w:spacing w:before="64"/>
        <w:ind w:left="2113"/>
        <w:rPr>
          <w:b w:val="0"/>
          <w:bCs w:val="0"/>
        </w:rPr>
      </w:pPr>
      <w:r w:rsidRPr="008A74E1">
        <w:rPr>
          <w:spacing w:val="-1"/>
        </w:rPr>
        <w:lastRenderedPageBreak/>
        <w:t>Дидактическое</w:t>
      </w:r>
      <w:r w:rsidRPr="008A74E1">
        <w:t xml:space="preserve"> и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методическое</w:t>
      </w:r>
      <w:r w:rsidRPr="008A74E1">
        <w:t xml:space="preserve"> </w:t>
      </w:r>
      <w:r w:rsidRPr="008A74E1">
        <w:rPr>
          <w:spacing w:val="-1"/>
        </w:rPr>
        <w:t>обеспечение</w:t>
      </w:r>
    </w:p>
    <w:p w:rsidR="00837549" w:rsidRPr="008A74E1" w:rsidRDefault="00837549" w:rsidP="00837549">
      <w:pPr>
        <w:kinsoku w:val="0"/>
        <w:overflowPunct w:val="0"/>
        <w:spacing w:before="1" w:line="380" w:lineRule="exact"/>
        <w:rPr>
          <w:sz w:val="28"/>
          <w:szCs w:val="28"/>
        </w:rPr>
      </w:pPr>
      <w:r w:rsidRPr="008A74E1">
        <w:rPr>
          <w:sz w:val="28"/>
          <w:szCs w:val="28"/>
        </w:rPr>
        <w:br w:type="column"/>
      </w:r>
    </w:p>
    <w:p w:rsidR="00837549" w:rsidRPr="008A74E1" w:rsidRDefault="00837549" w:rsidP="00837549">
      <w:pPr>
        <w:pStyle w:val="a3"/>
        <w:kinsoku w:val="0"/>
        <w:overflowPunct w:val="0"/>
        <w:ind w:left="644" w:firstLine="0"/>
      </w:pPr>
      <w:r w:rsidRPr="008A74E1">
        <w:rPr>
          <w:spacing w:val="-1"/>
        </w:rPr>
        <w:t>Таблица</w:t>
      </w:r>
      <w:r w:rsidRPr="008A74E1">
        <w:t xml:space="preserve"> 1</w:t>
      </w:r>
    </w:p>
    <w:p w:rsidR="00837549" w:rsidRPr="008A74E1" w:rsidRDefault="00837549" w:rsidP="00837549">
      <w:pPr>
        <w:pStyle w:val="a3"/>
        <w:kinsoku w:val="0"/>
        <w:overflowPunct w:val="0"/>
        <w:ind w:left="644" w:firstLine="0"/>
        <w:sectPr w:rsidR="00837549" w:rsidRPr="008A74E1">
          <w:type w:val="continuous"/>
          <w:pgSz w:w="11910" w:h="16840"/>
          <w:pgMar w:top="1040" w:right="700" w:bottom="280" w:left="1480" w:header="720" w:footer="720" w:gutter="0"/>
          <w:cols w:num="2" w:space="720" w:equalWidth="0">
            <w:col w:w="7683" w:space="40"/>
            <w:col w:w="2007"/>
          </w:cols>
          <w:noEndnote/>
        </w:sect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48"/>
        <w:gridCol w:w="4746"/>
      </w:tblGrid>
      <w:tr w:rsidR="00837549" w:rsidRPr="008A74E1" w:rsidTr="00E514B1">
        <w:trPr>
          <w:trHeight w:hRule="exact" w:val="76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5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850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Дидактическое обеспечение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5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901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Методическое обеспечение</w:t>
            </w:r>
          </w:p>
        </w:tc>
      </w:tr>
      <w:tr w:rsidR="00837549" w:rsidRPr="008A74E1" w:rsidTr="00E514B1">
        <w:trPr>
          <w:trHeight w:hRule="exact" w:val="7535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 w:right="103"/>
              <w:jc w:val="both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У</w:t>
            </w:r>
            <w:r w:rsidR="003939AE" w:rsidRPr="008A74E1">
              <w:rPr>
                <w:sz w:val="28"/>
                <w:szCs w:val="28"/>
              </w:rPr>
              <w:t>чебник Мир природы и человека. 3</w:t>
            </w:r>
            <w:r w:rsidRPr="008A74E1">
              <w:rPr>
                <w:sz w:val="28"/>
                <w:szCs w:val="28"/>
              </w:rPr>
              <w:t xml:space="preserve"> класс. Учеб. Для </w:t>
            </w:r>
            <w:proofErr w:type="spellStart"/>
            <w:r w:rsidRPr="008A74E1">
              <w:rPr>
                <w:sz w:val="28"/>
                <w:szCs w:val="28"/>
              </w:rPr>
              <w:t>общеобразоват</w:t>
            </w:r>
            <w:proofErr w:type="spellEnd"/>
            <w:r w:rsidRPr="008A74E1">
              <w:rPr>
                <w:sz w:val="28"/>
                <w:szCs w:val="28"/>
              </w:rPr>
              <w:t xml:space="preserve">. организаций, реализующих </w:t>
            </w:r>
            <w:proofErr w:type="spellStart"/>
            <w:r w:rsidRPr="008A74E1">
              <w:rPr>
                <w:sz w:val="28"/>
                <w:szCs w:val="28"/>
              </w:rPr>
              <w:t>адапт</w:t>
            </w:r>
            <w:proofErr w:type="spellEnd"/>
            <w:r w:rsidRPr="008A74E1">
              <w:rPr>
                <w:sz w:val="28"/>
                <w:szCs w:val="28"/>
              </w:rPr>
              <w:t xml:space="preserve">. основные </w:t>
            </w:r>
            <w:proofErr w:type="spellStart"/>
            <w:r w:rsidRPr="008A74E1">
              <w:rPr>
                <w:sz w:val="28"/>
                <w:szCs w:val="28"/>
              </w:rPr>
              <w:t>общеобразоват</w:t>
            </w:r>
            <w:proofErr w:type="spellEnd"/>
            <w:r w:rsidRPr="008A74E1">
              <w:rPr>
                <w:sz w:val="28"/>
                <w:szCs w:val="28"/>
              </w:rPr>
              <w:t xml:space="preserve">. программы. В 2ч. Ч.1/Н.Б.Матвеева, </w:t>
            </w:r>
            <w:proofErr w:type="spellStart"/>
            <w:r w:rsidRPr="008A74E1">
              <w:rPr>
                <w:sz w:val="28"/>
                <w:szCs w:val="28"/>
              </w:rPr>
              <w:t>И.А.Ярочкина</w:t>
            </w:r>
            <w:proofErr w:type="spellEnd"/>
            <w:r w:rsidRPr="008A74E1">
              <w:rPr>
                <w:sz w:val="28"/>
                <w:szCs w:val="28"/>
              </w:rPr>
              <w:t>, М.А.Попова и др. – М.: Просвещение. 2017.-64с.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669"/>
              </w:tabs>
              <w:kinsoku w:val="0"/>
              <w:overflowPunct w:val="0"/>
              <w:spacing w:line="276" w:lineRule="auto"/>
              <w:ind w:right="101" w:firstLine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74E1">
              <w:rPr>
                <w:color w:val="000009"/>
                <w:spacing w:val="-3"/>
                <w:sz w:val="28"/>
                <w:szCs w:val="28"/>
              </w:rPr>
              <w:t>Гаврикова</w:t>
            </w:r>
            <w:proofErr w:type="spellEnd"/>
            <w:r w:rsidRPr="008A74E1">
              <w:rPr>
                <w:color w:val="000009"/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М.Ю.</w:t>
            </w:r>
            <w:r w:rsidRPr="008A74E1">
              <w:rPr>
                <w:color w:val="000009"/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000009"/>
                <w:spacing w:val="-2"/>
                <w:sz w:val="28"/>
                <w:szCs w:val="28"/>
              </w:rPr>
              <w:t>Коррекционно</w:t>
            </w:r>
            <w:proofErr w:type="spellEnd"/>
            <w:r w:rsidRPr="008A74E1">
              <w:rPr>
                <w:color w:val="000009"/>
                <w:spacing w:val="-2"/>
                <w:sz w:val="28"/>
                <w:szCs w:val="28"/>
              </w:rPr>
              <w:t>-</w:t>
            </w:r>
            <w:r w:rsidRPr="008A74E1">
              <w:rPr>
                <w:color w:val="000009"/>
                <w:spacing w:val="3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развивающие</w:t>
            </w:r>
            <w:r w:rsidRPr="008A74E1">
              <w:rPr>
                <w:color w:val="000009"/>
                <w:spacing w:val="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занятия.</w:t>
            </w:r>
            <w:r w:rsidRPr="008A74E1">
              <w:rPr>
                <w:color w:val="000009"/>
                <w:spacing w:val="6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Развитие</w:t>
            </w:r>
            <w:r w:rsidRPr="008A74E1">
              <w:rPr>
                <w:color w:val="000009"/>
                <w:spacing w:val="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речи</w:t>
            </w:r>
            <w:r w:rsidRPr="008A74E1">
              <w:rPr>
                <w:color w:val="000009"/>
                <w:spacing w:val="10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(1-4</w:t>
            </w:r>
            <w:r w:rsidRPr="008A74E1">
              <w:rPr>
                <w:color w:val="000009"/>
                <w:spacing w:val="2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класс).</w:t>
            </w:r>
            <w:r w:rsidRPr="008A74E1">
              <w:rPr>
                <w:color w:val="000009"/>
                <w:spacing w:val="3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Учебно-методическое</w:t>
            </w:r>
            <w:r w:rsidRPr="008A74E1">
              <w:rPr>
                <w:color w:val="000009"/>
                <w:spacing w:val="3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пособие</w:t>
            </w:r>
            <w:r w:rsidRPr="008A74E1">
              <w:rPr>
                <w:color w:val="000009"/>
                <w:spacing w:val="3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/</w:t>
            </w:r>
            <w:r w:rsidRPr="008A74E1">
              <w:rPr>
                <w:color w:val="000009"/>
                <w:spacing w:val="3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1"/>
                <w:sz w:val="28"/>
                <w:szCs w:val="28"/>
              </w:rPr>
              <w:t>2-е</w:t>
            </w:r>
            <w:r w:rsidRPr="008A74E1">
              <w:rPr>
                <w:color w:val="000009"/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изд.,</w:t>
            </w:r>
            <w:r w:rsidRPr="008A74E1">
              <w:rPr>
                <w:color w:val="000009"/>
                <w:sz w:val="28"/>
                <w:szCs w:val="28"/>
              </w:rPr>
              <w:t xml:space="preserve"> доп. –</w:t>
            </w:r>
            <w:r w:rsidRPr="008A74E1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 xml:space="preserve">М.: </w:t>
            </w:r>
            <w:r w:rsidRPr="008A74E1">
              <w:rPr>
                <w:color w:val="000009"/>
                <w:spacing w:val="-5"/>
                <w:sz w:val="28"/>
                <w:szCs w:val="28"/>
              </w:rPr>
              <w:t>Глобус,</w:t>
            </w:r>
            <w:r w:rsidRPr="008A74E1">
              <w:rPr>
                <w:color w:val="000009"/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2011.</w:t>
            </w:r>
          </w:p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441"/>
              </w:tabs>
              <w:kinsoku w:val="0"/>
              <w:overflowPunct w:val="0"/>
              <w:spacing w:line="275" w:lineRule="auto"/>
              <w:ind w:right="104" w:firstLine="0"/>
              <w:jc w:val="both"/>
              <w:rPr>
                <w:color w:val="000000"/>
                <w:sz w:val="28"/>
                <w:szCs w:val="28"/>
              </w:rPr>
            </w:pPr>
            <w:r w:rsidRPr="008A74E1">
              <w:rPr>
                <w:color w:val="000009"/>
                <w:spacing w:val="-4"/>
                <w:sz w:val="28"/>
                <w:szCs w:val="28"/>
              </w:rPr>
              <w:t>Каткова</w:t>
            </w:r>
            <w:r w:rsidRPr="008A74E1">
              <w:rPr>
                <w:color w:val="000009"/>
                <w:spacing w:val="3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7"/>
                <w:sz w:val="28"/>
                <w:szCs w:val="28"/>
              </w:rPr>
              <w:t>Е.Г.</w:t>
            </w:r>
            <w:r w:rsidRPr="008A74E1">
              <w:rPr>
                <w:color w:val="000009"/>
                <w:spacing w:val="3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Занимательные</w:t>
            </w:r>
            <w:r w:rsidRPr="008A74E1">
              <w:rPr>
                <w:color w:val="000009"/>
                <w:spacing w:val="3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3"/>
                <w:sz w:val="28"/>
                <w:szCs w:val="28"/>
              </w:rPr>
              <w:t>задачи</w:t>
            </w:r>
            <w:r w:rsidRPr="008A74E1">
              <w:rPr>
                <w:color w:val="000009"/>
                <w:spacing w:val="4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и</w:t>
            </w:r>
            <w:r w:rsidRPr="008A74E1">
              <w:rPr>
                <w:color w:val="000009"/>
                <w:spacing w:val="37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проверочные</w:t>
            </w:r>
            <w:r w:rsidRPr="008A74E1">
              <w:rPr>
                <w:color w:val="000009"/>
                <w:sz w:val="28"/>
                <w:szCs w:val="28"/>
              </w:rPr>
              <w:t xml:space="preserve"> вопросы</w:t>
            </w:r>
            <w:r w:rsidRPr="008A74E1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 естествознанию.</w:t>
            </w:r>
            <w:r w:rsidRPr="008A74E1">
              <w:rPr>
                <w:color w:val="000009"/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 xml:space="preserve">М.: </w:t>
            </w:r>
            <w:proofErr w:type="spellStart"/>
            <w:r w:rsidRPr="008A74E1">
              <w:rPr>
                <w:color w:val="000009"/>
                <w:spacing w:val="-1"/>
                <w:sz w:val="28"/>
                <w:szCs w:val="28"/>
              </w:rPr>
              <w:t>Интелект</w:t>
            </w:r>
            <w:proofErr w:type="spellEnd"/>
            <w:r w:rsidRPr="008A74E1">
              <w:rPr>
                <w:color w:val="000009"/>
                <w:sz w:val="28"/>
                <w:szCs w:val="28"/>
              </w:rPr>
              <w:t xml:space="preserve"> – Центр,</w:t>
            </w:r>
            <w:r w:rsidRPr="008A74E1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2011.</w:t>
            </w:r>
          </w:p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715"/>
              </w:tabs>
              <w:kinsoku w:val="0"/>
              <w:overflowPunct w:val="0"/>
              <w:spacing w:before="4" w:line="275" w:lineRule="auto"/>
              <w:ind w:right="104" w:firstLine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74E1">
              <w:rPr>
                <w:color w:val="000009"/>
                <w:spacing w:val="-3"/>
                <w:sz w:val="28"/>
                <w:szCs w:val="28"/>
              </w:rPr>
              <w:t>Николаекова</w:t>
            </w:r>
            <w:proofErr w:type="spellEnd"/>
            <w:r w:rsidRPr="008A74E1">
              <w:rPr>
                <w:color w:val="000009"/>
                <w:spacing w:val="1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Е.И.</w:t>
            </w:r>
            <w:r w:rsidRPr="008A74E1">
              <w:rPr>
                <w:color w:val="000009"/>
                <w:spacing w:val="1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Тесты</w:t>
            </w:r>
            <w:r w:rsidRPr="008A74E1">
              <w:rPr>
                <w:color w:val="000009"/>
                <w:spacing w:val="16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</w:t>
            </w:r>
            <w:r w:rsidRPr="008A74E1">
              <w:rPr>
                <w:color w:val="000009"/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природоведению:</w:t>
            </w:r>
            <w:r w:rsidRPr="008A74E1">
              <w:rPr>
                <w:color w:val="000009"/>
                <w:spacing w:val="3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1-4</w:t>
            </w:r>
            <w:r w:rsidRPr="008A74E1">
              <w:rPr>
                <w:color w:val="000009"/>
                <w:spacing w:val="35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000009"/>
                <w:sz w:val="28"/>
                <w:szCs w:val="28"/>
              </w:rPr>
              <w:t>кл</w:t>
            </w:r>
            <w:proofErr w:type="spellEnd"/>
            <w:r w:rsidRPr="008A74E1">
              <w:rPr>
                <w:color w:val="000009"/>
                <w:sz w:val="28"/>
                <w:szCs w:val="28"/>
              </w:rPr>
              <w:t>.</w:t>
            </w:r>
            <w:r w:rsidRPr="008A74E1">
              <w:rPr>
                <w:color w:val="000009"/>
                <w:spacing w:val="3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3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М.:</w:t>
            </w:r>
            <w:r w:rsidRPr="008A74E1">
              <w:rPr>
                <w:color w:val="000009"/>
                <w:spacing w:val="4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«Первое</w:t>
            </w:r>
            <w:r w:rsidRPr="008A74E1">
              <w:rPr>
                <w:color w:val="000009"/>
                <w:spacing w:val="2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сентября»,</w:t>
            </w:r>
            <w:r w:rsidRPr="008A74E1">
              <w:rPr>
                <w:color w:val="000009"/>
                <w:sz w:val="28"/>
                <w:szCs w:val="28"/>
              </w:rPr>
              <w:t xml:space="preserve"> 2010.</w:t>
            </w:r>
          </w:p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467"/>
              </w:tabs>
              <w:kinsoku w:val="0"/>
              <w:overflowPunct w:val="0"/>
              <w:spacing w:before="2" w:line="276" w:lineRule="auto"/>
              <w:ind w:right="102" w:firstLine="0"/>
              <w:jc w:val="both"/>
              <w:rPr>
                <w:color w:val="000000"/>
                <w:sz w:val="28"/>
                <w:szCs w:val="28"/>
              </w:rPr>
            </w:pPr>
            <w:r w:rsidRPr="008A74E1">
              <w:rPr>
                <w:color w:val="000009"/>
                <w:spacing w:val="-2"/>
                <w:sz w:val="28"/>
                <w:szCs w:val="28"/>
              </w:rPr>
              <w:t>Обучение</w:t>
            </w:r>
            <w:r w:rsidRPr="008A74E1">
              <w:rPr>
                <w:color w:val="000009"/>
                <w:spacing w:val="10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учащихся</w:t>
            </w:r>
            <w:r w:rsidRPr="008A74E1">
              <w:rPr>
                <w:color w:val="000009"/>
                <w:spacing w:val="1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I</w:t>
            </w:r>
            <w:r w:rsidRPr="008A74E1">
              <w:rPr>
                <w:color w:val="000009"/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IV</w:t>
            </w:r>
            <w:r w:rsidRPr="008A74E1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классов</w:t>
            </w:r>
            <w:r w:rsidRPr="008A74E1">
              <w:rPr>
                <w:color w:val="000009"/>
                <w:spacing w:val="2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вспомогательной</w:t>
            </w:r>
            <w:r w:rsidRPr="008A74E1">
              <w:rPr>
                <w:color w:val="000009"/>
                <w:spacing w:val="2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4"/>
                <w:sz w:val="28"/>
                <w:szCs w:val="28"/>
              </w:rPr>
              <w:t>школы:</w:t>
            </w:r>
            <w:r w:rsidRPr="008A74E1">
              <w:rPr>
                <w:color w:val="000009"/>
                <w:spacing w:val="2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Пособие</w:t>
            </w:r>
            <w:r w:rsidRPr="008A74E1">
              <w:rPr>
                <w:color w:val="000009"/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для</w:t>
            </w:r>
            <w:r w:rsidRPr="008A74E1">
              <w:rPr>
                <w:color w:val="000009"/>
                <w:spacing w:val="45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5"/>
                <w:sz w:val="28"/>
                <w:szCs w:val="28"/>
              </w:rPr>
              <w:t>у</w:t>
            </w:r>
            <w:r w:rsidRPr="008A74E1">
              <w:rPr>
                <w:color w:val="000009"/>
                <w:spacing w:val="1"/>
                <w:sz w:val="28"/>
                <w:szCs w:val="28"/>
              </w:rPr>
              <w:t>ч</w:t>
            </w:r>
            <w:r w:rsidRPr="008A74E1">
              <w:rPr>
                <w:color w:val="000009"/>
                <w:sz w:val="28"/>
                <w:szCs w:val="28"/>
              </w:rPr>
              <w:t>ител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е</w:t>
            </w:r>
            <w:r w:rsidRPr="008A74E1">
              <w:rPr>
                <w:color w:val="000009"/>
                <w:sz w:val="28"/>
                <w:szCs w:val="28"/>
              </w:rPr>
              <w:t>й/</w:t>
            </w:r>
            <w:r w:rsidRPr="008A74E1">
              <w:rPr>
                <w:color w:val="000009"/>
                <w:spacing w:val="5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</w:t>
            </w:r>
            <w:r w:rsidRPr="008A74E1">
              <w:rPr>
                <w:color w:val="000009"/>
                <w:spacing w:val="-8"/>
                <w:sz w:val="28"/>
                <w:szCs w:val="28"/>
              </w:rPr>
              <w:t>о</w:t>
            </w:r>
            <w:r w:rsidRPr="008A74E1">
              <w:rPr>
                <w:color w:val="000009"/>
                <w:sz w:val="28"/>
                <w:szCs w:val="28"/>
              </w:rPr>
              <w:t>д</w:t>
            </w:r>
            <w:r w:rsidRPr="008A74E1">
              <w:rPr>
                <w:color w:val="000009"/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р</w:t>
            </w:r>
            <w:r w:rsidRPr="008A74E1">
              <w:rPr>
                <w:color w:val="000009"/>
                <w:spacing w:val="-4"/>
                <w:sz w:val="28"/>
                <w:szCs w:val="28"/>
              </w:rPr>
              <w:t>е</w:t>
            </w:r>
            <w:r w:rsidRPr="008A74E1">
              <w:rPr>
                <w:color w:val="000009"/>
                <w:sz w:val="28"/>
                <w:szCs w:val="28"/>
              </w:rPr>
              <w:t>д.</w:t>
            </w:r>
            <w:r w:rsidRPr="008A74E1">
              <w:rPr>
                <w:color w:val="000009"/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В</w:t>
            </w:r>
            <w:r w:rsidRPr="008A74E1">
              <w:rPr>
                <w:color w:val="000009"/>
                <w:sz w:val="28"/>
                <w:szCs w:val="28"/>
              </w:rPr>
              <w:t>.</w:t>
            </w:r>
            <w:r w:rsidRPr="008A74E1">
              <w:rPr>
                <w:color w:val="000009"/>
                <w:spacing w:val="-26"/>
                <w:sz w:val="28"/>
                <w:szCs w:val="28"/>
              </w:rPr>
              <w:t>Г</w:t>
            </w:r>
            <w:r w:rsidRPr="008A74E1">
              <w:rPr>
                <w:color w:val="000009"/>
                <w:spacing w:val="2"/>
                <w:sz w:val="28"/>
                <w:szCs w:val="28"/>
              </w:rPr>
              <w:t>.</w:t>
            </w:r>
            <w:r w:rsidRPr="008A74E1">
              <w:rPr>
                <w:color w:val="000009"/>
                <w:sz w:val="28"/>
                <w:szCs w:val="28"/>
              </w:rPr>
              <w:t>П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е</w:t>
            </w:r>
            <w:r w:rsidRPr="008A74E1">
              <w:rPr>
                <w:color w:val="000009"/>
                <w:spacing w:val="2"/>
                <w:sz w:val="28"/>
                <w:szCs w:val="28"/>
              </w:rPr>
              <w:t>т</w:t>
            </w:r>
            <w:r w:rsidRPr="008A74E1">
              <w:rPr>
                <w:color w:val="000009"/>
                <w:sz w:val="28"/>
                <w:szCs w:val="28"/>
              </w:rPr>
              <w:t>ро</w:t>
            </w:r>
            <w:r w:rsidRPr="008A74E1">
              <w:rPr>
                <w:color w:val="000009"/>
                <w:spacing w:val="-3"/>
                <w:sz w:val="28"/>
                <w:szCs w:val="28"/>
              </w:rPr>
              <w:t>в</w:t>
            </w:r>
            <w:r w:rsidRPr="008A74E1">
              <w:rPr>
                <w:color w:val="000009"/>
                <w:sz w:val="28"/>
                <w:szCs w:val="28"/>
              </w:rPr>
              <w:t>ой.</w:t>
            </w:r>
            <w:r w:rsidRPr="008A74E1">
              <w:rPr>
                <w:color w:val="000009"/>
                <w:spacing w:val="7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2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-</w:t>
            </w:r>
            <w:r w:rsidRPr="008A74E1">
              <w:rPr>
                <w:color w:val="000009"/>
                <w:sz w:val="28"/>
                <w:szCs w:val="28"/>
              </w:rPr>
              <w:t>е</w:t>
            </w:r>
            <w:r w:rsidRPr="008A74E1">
              <w:rPr>
                <w:color w:val="000009"/>
                <w:spacing w:val="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и</w:t>
            </w:r>
            <w:r w:rsidRPr="008A74E1">
              <w:rPr>
                <w:color w:val="000009"/>
                <w:spacing w:val="-4"/>
                <w:sz w:val="28"/>
                <w:szCs w:val="28"/>
              </w:rPr>
              <w:t>з</w:t>
            </w:r>
            <w:r w:rsidRPr="008A74E1">
              <w:rPr>
                <w:color w:val="000009"/>
                <w:sz w:val="28"/>
                <w:szCs w:val="28"/>
              </w:rPr>
              <w:t xml:space="preserve">д., </w:t>
            </w:r>
            <w:proofErr w:type="spellStart"/>
            <w:r w:rsidRPr="008A74E1">
              <w:rPr>
                <w:color w:val="000009"/>
                <w:spacing w:val="-1"/>
                <w:sz w:val="28"/>
                <w:szCs w:val="28"/>
              </w:rPr>
              <w:t>перераб</w:t>
            </w:r>
            <w:proofErr w:type="spellEnd"/>
            <w:r w:rsidRPr="008A74E1">
              <w:rPr>
                <w:color w:val="000009"/>
                <w:spacing w:val="-1"/>
                <w:sz w:val="28"/>
                <w:szCs w:val="28"/>
              </w:rPr>
              <w:t>.</w:t>
            </w:r>
            <w:r w:rsidRPr="008A74E1">
              <w:rPr>
                <w:color w:val="000009"/>
                <w:sz w:val="28"/>
                <w:szCs w:val="28"/>
              </w:rPr>
              <w:t xml:space="preserve"> – М: Просвещение,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2011.</w:t>
            </w:r>
          </w:p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683"/>
              </w:tabs>
              <w:kinsoku w:val="0"/>
              <w:overflowPunct w:val="0"/>
              <w:spacing w:line="276" w:lineRule="auto"/>
              <w:ind w:right="102" w:firstLine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74E1">
              <w:rPr>
                <w:color w:val="000009"/>
                <w:spacing w:val="-8"/>
                <w:sz w:val="28"/>
                <w:szCs w:val="28"/>
              </w:rPr>
              <w:t>Худенко</w:t>
            </w:r>
            <w:proofErr w:type="spellEnd"/>
            <w:r w:rsidRPr="008A74E1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Е.Д.,</w:t>
            </w:r>
            <w:r w:rsidRPr="008A74E1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Останина</w:t>
            </w:r>
            <w:r w:rsidRPr="008A74E1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Е.В.</w:t>
            </w:r>
            <w:r w:rsidRPr="008A74E1">
              <w:rPr>
                <w:color w:val="000009"/>
                <w:spacing w:val="3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Практическое</w:t>
            </w:r>
            <w:r w:rsidRPr="008A74E1">
              <w:rPr>
                <w:color w:val="000009"/>
                <w:spacing w:val="1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пособие</w:t>
            </w:r>
            <w:r w:rsidRPr="008A74E1">
              <w:rPr>
                <w:color w:val="000009"/>
                <w:spacing w:val="20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по</w:t>
            </w:r>
            <w:r w:rsidRPr="008A74E1">
              <w:rPr>
                <w:color w:val="000009"/>
                <w:spacing w:val="1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развитию</w:t>
            </w:r>
            <w:r w:rsidRPr="008A74E1">
              <w:rPr>
                <w:color w:val="000009"/>
                <w:spacing w:val="1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речи.</w:t>
            </w:r>
            <w:r w:rsidRPr="008A74E1">
              <w:rPr>
                <w:color w:val="000009"/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30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 xml:space="preserve">М.: </w:t>
            </w:r>
            <w:proofErr w:type="spellStart"/>
            <w:r w:rsidRPr="008A74E1">
              <w:rPr>
                <w:color w:val="000009"/>
                <w:spacing w:val="-2"/>
                <w:sz w:val="28"/>
                <w:szCs w:val="28"/>
              </w:rPr>
              <w:t>Руссико</w:t>
            </w:r>
            <w:proofErr w:type="spellEnd"/>
            <w:r w:rsidRPr="008A74E1">
              <w:rPr>
                <w:color w:val="000009"/>
                <w:spacing w:val="-2"/>
                <w:sz w:val="28"/>
                <w:szCs w:val="28"/>
              </w:rPr>
              <w:t>,</w:t>
            </w:r>
            <w:r w:rsidRPr="008A74E1">
              <w:rPr>
                <w:color w:val="000009"/>
                <w:sz w:val="28"/>
                <w:szCs w:val="28"/>
              </w:rPr>
              <w:t xml:space="preserve"> 2007.</w:t>
            </w:r>
          </w:p>
          <w:p w:rsidR="00837549" w:rsidRPr="008A74E1" w:rsidRDefault="00837549" w:rsidP="00E514B1">
            <w:pPr>
              <w:pStyle w:val="a5"/>
              <w:numPr>
                <w:ilvl w:val="0"/>
                <w:numId w:val="2"/>
              </w:numPr>
              <w:tabs>
                <w:tab w:val="left" w:pos="448"/>
              </w:tabs>
              <w:kinsoku w:val="0"/>
              <w:overflowPunct w:val="0"/>
              <w:spacing w:line="275" w:lineRule="auto"/>
              <w:ind w:right="102" w:firstLine="0"/>
              <w:jc w:val="both"/>
              <w:rPr>
                <w:color w:val="000000"/>
                <w:sz w:val="28"/>
                <w:szCs w:val="28"/>
              </w:rPr>
            </w:pPr>
            <w:r w:rsidRPr="008A74E1">
              <w:rPr>
                <w:color w:val="000009"/>
                <w:sz w:val="28"/>
                <w:szCs w:val="28"/>
              </w:rPr>
              <w:t>Я</w:t>
            </w:r>
            <w:r w:rsidRPr="008A74E1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иду</w:t>
            </w:r>
            <w:r w:rsidRPr="008A74E1">
              <w:rPr>
                <w:color w:val="000009"/>
                <w:spacing w:val="40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на</w:t>
            </w:r>
            <w:r w:rsidRPr="008A74E1">
              <w:rPr>
                <w:color w:val="000009"/>
                <w:spacing w:val="4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урок</w:t>
            </w:r>
            <w:r w:rsidRPr="008A74E1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в</w:t>
            </w:r>
            <w:r w:rsidRPr="008A74E1">
              <w:rPr>
                <w:color w:val="000009"/>
                <w:spacing w:val="49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начальную</w:t>
            </w:r>
            <w:r w:rsidRPr="008A74E1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4"/>
                <w:sz w:val="28"/>
                <w:szCs w:val="28"/>
              </w:rPr>
              <w:t>школу:</w:t>
            </w:r>
            <w:r w:rsidRPr="008A74E1">
              <w:rPr>
                <w:color w:val="000009"/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2"/>
                <w:sz w:val="28"/>
                <w:szCs w:val="28"/>
              </w:rPr>
              <w:t>Природоведение:</w:t>
            </w:r>
            <w:r w:rsidRPr="008A74E1">
              <w:rPr>
                <w:color w:val="000009"/>
                <w:spacing w:val="4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Книга</w:t>
            </w:r>
            <w:r w:rsidRPr="008A74E1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для</w:t>
            </w:r>
            <w:r w:rsidRPr="008A74E1">
              <w:rPr>
                <w:color w:val="000009"/>
                <w:spacing w:val="45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pacing w:val="-1"/>
                <w:sz w:val="28"/>
                <w:szCs w:val="28"/>
              </w:rPr>
              <w:t>учителя.</w:t>
            </w:r>
            <w:r w:rsidRPr="008A74E1">
              <w:rPr>
                <w:color w:val="000009"/>
                <w:spacing w:val="46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–</w:t>
            </w:r>
            <w:r w:rsidRPr="008A74E1">
              <w:rPr>
                <w:color w:val="000009"/>
                <w:spacing w:val="43"/>
                <w:sz w:val="28"/>
                <w:szCs w:val="28"/>
              </w:rPr>
              <w:t xml:space="preserve"> </w:t>
            </w:r>
            <w:r w:rsidRPr="008A74E1">
              <w:rPr>
                <w:color w:val="000009"/>
                <w:sz w:val="28"/>
                <w:szCs w:val="28"/>
              </w:rPr>
              <w:t>М:</w:t>
            </w: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4"/>
              <w:ind w:left="99"/>
              <w:jc w:val="both"/>
              <w:rPr>
                <w:sz w:val="28"/>
                <w:szCs w:val="28"/>
              </w:rPr>
            </w:pPr>
            <w:r w:rsidRPr="008A74E1">
              <w:rPr>
                <w:color w:val="000009"/>
                <w:spacing w:val="-1"/>
                <w:sz w:val="28"/>
                <w:szCs w:val="28"/>
              </w:rPr>
              <w:t>«Первое сентября»,</w:t>
            </w:r>
            <w:r w:rsidRPr="008A74E1">
              <w:rPr>
                <w:color w:val="000009"/>
                <w:sz w:val="28"/>
                <w:szCs w:val="28"/>
              </w:rPr>
              <w:t xml:space="preserve"> 2013.</w:t>
            </w:r>
          </w:p>
        </w:tc>
      </w:tr>
    </w:tbl>
    <w:p w:rsidR="00837549" w:rsidRPr="008A74E1" w:rsidRDefault="00837549" w:rsidP="00837549">
      <w:pPr>
        <w:rPr>
          <w:sz w:val="28"/>
          <w:szCs w:val="28"/>
        </w:rPr>
        <w:sectPr w:rsidR="00837549" w:rsidRPr="008A74E1">
          <w:type w:val="continuous"/>
          <w:pgSz w:w="11910" w:h="16840"/>
          <w:pgMar w:top="1040" w:right="700" w:bottom="280" w:left="1480" w:header="720" w:footer="720" w:gutter="0"/>
          <w:cols w:space="720" w:equalWidth="0">
            <w:col w:w="9730"/>
          </w:cols>
          <w:noEndnote/>
        </w:sectPr>
      </w:pPr>
    </w:p>
    <w:p w:rsidR="00837549" w:rsidRPr="008A74E1" w:rsidRDefault="00837549" w:rsidP="00837549">
      <w:pPr>
        <w:pStyle w:val="1"/>
        <w:kinsoku w:val="0"/>
        <w:overflowPunct w:val="0"/>
        <w:ind w:left="2764"/>
        <w:rPr>
          <w:b w:val="0"/>
          <w:bCs w:val="0"/>
        </w:rPr>
      </w:pPr>
      <w:r w:rsidRPr="008A74E1">
        <w:rPr>
          <w:spacing w:val="-1"/>
        </w:rPr>
        <w:lastRenderedPageBreak/>
        <w:t>Материально-техническое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обеспечение</w:t>
      </w:r>
    </w:p>
    <w:p w:rsidR="00837549" w:rsidRPr="008A74E1" w:rsidRDefault="00837549" w:rsidP="00837549">
      <w:pPr>
        <w:kinsoku w:val="0"/>
        <w:overflowPunct w:val="0"/>
        <w:spacing w:before="19" w:line="300" w:lineRule="exact"/>
        <w:rPr>
          <w:sz w:val="28"/>
          <w:szCs w:val="28"/>
        </w:rPr>
      </w:pPr>
    </w:p>
    <w:p w:rsidR="00837549" w:rsidRPr="008A74E1" w:rsidRDefault="00837549" w:rsidP="00837549">
      <w:pPr>
        <w:pStyle w:val="a3"/>
        <w:kinsoku w:val="0"/>
        <w:overflowPunct w:val="0"/>
        <w:ind w:left="222" w:right="97" w:firstLine="707"/>
        <w:rPr>
          <w:spacing w:val="-1"/>
        </w:rPr>
      </w:pPr>
      <w:r w:rsidRPr="008A74E1">
        <w:t xml:space="preserve">Для </w:t>
      </w:r>
      <w:r w:rsidRPr="008A74E1">
        <w:rPr>
          <w:spacing w:val="-1"/>
        </w:rPr>
        <w:t>отражения</w:t>
      </w:r>
      <w:r w:rsidRPr="008A74E1">
        <w:t xml:space="preserve"> </w:t>
      </w:r>
      <w:r w:rsidRPr="008A74E1">
        <w:rPr>
          <w:spacing w:val="-1"/>
        </w:rPr>
        <w:t>количественных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показателей</w:t>
      </w:r>
      <w:r w:rsidRPr="008A74E1">
        <w:t xml:space="preserve"> в</w:t>
      </w:r>
      <w:r w:rsidRPr="008A74E1">
        <w:rPr>
          <w:spacing w:val="1"/>
        </w:rPr>
        <w:t xml:space="preserve"> </w:t>
      </w:r>
      <w:r w:rsidRPr="008A74E1">
        <w:rPr>
          <w:spacing w:val="-1"/>
        </w:rPr>
        <w:t>требованиях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использует-</w:t>
      </w:r>
      <w:r w:rsidRPr="008A74E1">
        <w:rPr>
          <w:spacing w:val="35"/>
        </w:rPr>
        <w:t xml:space="preserve"> </w:t>
      </w:r>
      <w:proofErr w:type="spellStart"/>
      <w:r w:rsidRPr="008A74E1">
        <w:t>ся</w:t>
      </w:r>
      <w:proofErr w:type="spellEnd"/>
      <w:r w:rsidRPr="008A74E1">
        <w:t xml:space="preserve"> </w:t>
      </w:r>
      <w:r w:rsidRPr="008A74E1">
        <w:rPr>
          <w:spacing w:val="-1"/>
        </w:rPr>
        <w:t>следующая</w:t>
      </w:r>
      <w:r w:rsidRPr="008A74E1">
        <w:t xml:space="preserve"> </w:t>
      </w:r>
      <w:r w:rsidRPr="008A74E1">
        <w:rPr>
          <w:spacing w:val="-1"/>
        </w:rPr>
        <w:t>система</w:t>
      </w:r>
      <w:r w:rsidRPr="008A74E1">
        <w:t xml:space="preserve"> </w:t>
      </w:r>
      <w:r w:rsidRPr="008A74E1">
        <w:rPr>
          <w:spacing w:val="-1"/>
        </w:rPr>
        <w:t>обозначений:</w:t>
      </w:r>
    </w:p>
    <w:p w:rsidR="00837549" w:rsidRPr="008A74E1" w:rsidRDefault="00837549" w:rsidP="00837549">
      <w:pPr>
        <w:pStyle w:val="a3"/>
        <w:kinsoku w:val="0"/>
        <w:overflowPunct w:val="0"/>
        <w:ind w:left="222" w:right="97" w:firstLine="0"/>
        <w:rPr>
          <w:spacing w:val="-1"/>
        </w:rPr>
      </w:pPr>
      <w:r w:rsidRPr="008A74E1">
        <w:rPr>
          <w:b/>
          <w:bCs/>
        </w:rPr>
        <w:t>Д</w:t>
      </w:r>
      <w:r w:rsidRPr="008A74E1">
        <w:rPr>
          <w:b/>
          <w:bCs/>
          <w:spacing w:val="-2"/>
        </w:rPr>
        <w:t xml:space="preserve"> </w:t>
      </w:r>
      <w:r w:rsidRPr="008A74E1">
        <w:t>—</w:t>
      </w:r>
      <w:r w:rsidRPr="008A74E1">
        <w:rPr>
          <w:spacing w:val="54"/>
        </w:rPr>
        <w:t xml:space="preserve"> </w:t>
      </w:r>
      <w:r w:rsidRPr="008A74E1">
        <w:rPr>
          <w:spacing w:val="-1"/>
        </w:rPr>
        <w:t>демонстрационный</w:t>
      </w:r>
      <w:r w:rsidRPr="008A74E1">
        <w:rPr>
          <w:spacing w:val="53"/>
        </w:rPr>
        <w:t xml:space="preserve"> </w:t>
      </w:r>
      <w:r w:rsidRPr="008A74E1">
        <w:rPr>
          <w:spacing w:val="-1"/>
        </w:rPr>
        <w:t>экземпляр</w:t>
      </w:r>
      <w:r w:rsidRPr="008A74E1">
        <w:rPr>
          <w:spacing w:val="55"/>
        </w:rPr>
        <w:t xml:space="preserve"> </w:t>
      </w:r>
      <w:r w:rsidRPr="008A74E1">
        <w:rPr>
          <w:spacing w:val="-2"/>
        </w:rPr>
        <w:t>(1</w:t>
      </w:r>
      <w:r w:rsidRPr="008A74E1">
        <w:rPr>
          <w:spacing w:val="53"/>
        </w:rPr>
        <w:t xml:space="preserve"> </w:t>
      </w:r>
      <w:r w:rsidRPr="008A74E1">
        <w:rPr>
          <w:spacing w:val="-1"/>
        </w:rPr>
        <w:t>экз.,</w:t>
      </w:r>
      <w:r w:rsidRPr="008A74E1">
        <w:rPr>
          <w:spacing w:val="53"/>
        </w:rPr>
        <w:t xml:space="preserve"> </w:t>
      </w:r>
      <w:r w:rsidRPr="008A74E1">
        <w:rPr>
          <w:spacing w:val="-1"/>
        </w:rPr>
        <w:t>кроме</w:t>
      </w:r>
      <w:r w:rsidRPr="008A74E1">
        <w:rPr>
          <w:spacing w:val="54"/>
        </w:rPr>
        <w:t xml:space="preserve"> </w:t>
      </w:r>
      <w:r w:rsidRPr="008A74E1">
        <w:rPr>
          <w:spacing w:val="-1"/>
        </w:rPr>
        <w:t>специально</w:t>
      </w:r>
      <w:r w:rsidRPr="008A74E1">
        <w:rPr>
          <w:spacing w:val="53"/>
        </w:rPr>
        <w:t xml:space="preserve"> </w:t>
      </w:r>
      <w:r w:rsidRPr="008A74E1">
        <w:rPr>
          <w:spacing w:val="-2"/>
        </w:rPr>
        <w:t>оговоренных</w:t>
      </w:r>
      <w:r w:rsidRPr="008A74E1">
        <w:rPr>
          <w:spacing w:val="39"/>
        </w:rPr>
        <w:t xml:space="preserve"> </w:t>
      </w:r>
      <w:r w:rsidRPr="008A74E1">
        <w:rPr>
          <w:spacing w:val="-1"/>
        </w:rPr>
        <w:t>случаев);</w:t>
      </w:r>
    </w:p>
    <w:p w:rsidR="00837549" w:rsidRPr="008A74E1" w:rsidRDefault="00837549" w:rsidP="00837549">
      <w:pPr>
        <w:pStyle w:val="a3"/>
        <w:kinsoku w:val="0"/>
        <w:overflowPunct w:val="0"/>
        <w:spacing w:line="241" w:lineRule="auto"/>
        <w:ind w:left="222" w:right="97" w:firstLine="0"/>
        <w:rPr>
          <w:spacing w:val="-1"/>
        </w:rPr>
      </w:pPr>
      <w:r w:rsidRPr="008A74E1">
        <w:rPr>
          <w:b/>
          <w:bCs/>
        </w:rPr>
        <w:t xml:space="preserve">К </w:t>
      </w:r>
      <w:r w:rsidRPr="008A74E1">
        <w:t>—</w:t>
      </w:r>
      <w:r w:rsidRPr="008A74E1">
        <w:rPr>
          <w:spacing w:val="23"/>
        </w:rPr>
        <w:t xml:space="preserve"> </w:t>
      </w:r>
      <w:r w:rsidRPr="008A74E1">
        <w:rPr>
          <w:spacing w:val="-1"/>
        </w:rPr>
        <w:t>комплект</w:t>
      </w:r>
      <w:r w:rsidRPr="008A74E1">
        <w:rPr>
          <w:spacing w:val="20"/>
        </w:rPr>
        <w:t xml:space="preserve"> </w:t>
      </w:r>
      <w:r w:rsidRPr="008A74E1">
        <w:t>(из</w:t>
      </w:r>
      <w:r w:rsidRPr="008A74E1">
        <w:rPr>
          <w:spacing w:val="20"/>
        </w:rPr>
        <w:t xml:space="preserve"> </w:t>
      </w:r>
      <w:r w:rsidRPr="008A74E1">
        <w:rPr>
          <w:spacing w:val="-1"/>
        </w:rPr>
        <w:t>расчета</w:t>
      </w:r>
      <w:r w:rsidRPr="008A74E1">
        <w:rPr>
          <w:spacing w:val="21"/>
        </w:rPr>
        <w:t xml:space="preserve"> </w:t>
      </w:r>
      <w:r w:rsidRPr="008A74E1">
        <w:t>на</w:t>
      </w:r>
      <w:r w:rsidRPr="008A74E1">
        <w:rPr>
          <w:spacing w:val="20"/>
        </w:rPr>
        <w:t xml:space="preserve"> </w:t>
      </w:r>
      <w:r w:rsidRPr="008A74E1">
        <w:rPr>
          <w:spacing w:val="-1"/>
        </w:rPr>
        <w:t>каждого</w:t>
      </w:r>
      <w:r w:rsidRPr="008A74E1">
        <w:rPr>
          <w:spacing w:val="24"/>
        </w:rPr>
        <w:t xml:space="preserve"> </w:t>
      </w:r>
      <w:r w:rsidRPr="008A74E1">
        <w:rPr>
          <w:spacing w:val="-1"/>
        </w:rPr>
        <w:t>учащегося</w:t>
      </w:r>
      <w:r w:rsidRPr="008A74E1">
        <w:rPr>
          <w:spacing w:val="21"/>
        </w:rPr>
        <w:t xml:space="preserve"> </w:t>
      </w:r>
      <w:r w:rsidRPr="008A74E1">
        <w:rPr>
          <w:spacing w:val="-2"/>
        </w:rPr>
        <w:t>исходя</w:t>
      </w:r>
      <w:r w:rsidRPr="008A74E1">
        <w:rPr>
          <w:spacing w:val="21"/>
        </w:rPr>
        <w:t xml:space="preserve"> </w:t>
      </w:r>
      <w:r w:rsidRPr="008A74E1">
        <w:t>из</w:t>
      </w:r>
      <w:r w:rsidRPr="008A74E1">
        <w:rPr>
          <w:spacing w:val="20"/>
        </w:rPr>
        <w:t xml:space="preserve"> </w:t>
      </w:r>
      <w:r w:rsidRPr="008A74E1">
        <w:rPr>
          <w:spacing w:val="-1"/>
        </w:rPr>
        <w:t>реальной</w:t>
      </w:r>
      <w:r w:rsidRPr="008A74E1">
        <w:rPr>
          <w:spacing w:val="21"/>
        </w:rPr>
        <w:t xml:space="preserve"> </w:t>
      </w:r>
      <w:proofErr w:type="spellStart"/>
      <w:r w:rsidRPr="008A74E1">
        <w:rPr>
          <w:spacing w:val="-1"/>
        </w:rPr>
        <w:t>напол</w:t>
      </w:r>
      <w:proofErr w:type="spellEnd"/>
      <w:r w:rsidRPr="008A74E1">
        <w:rPr>
          <w:spacing w:val="-1"/>
        </w:rPr>
        <w:t>-</w:t>
      </w:r>
      <w:r w:rsidRPr="008A74E1">
        <w:rPr>
          <w:spacing w:val="39"/>
        </w:rPr>
        <w:t xml:space="preserve"> </w:t>
      </w:r>
      <w:proofErr w:type="spellStart"/>
      <w:r w:rsidRPr="008A74E1">
        <w:rPr>
          <w:spacing w:val="-1"/>
        </w:rPr>
        <w:t>няемости</w:t>
      </w:r>
      <w:proofErr w:type="spellEnd"/>
      <w:r w:rsidRPr="008A74E1">
        <w:t xml:space="preserve"> </w:t>
      </w:r>
      <w:r w:rsidRPr="008A74E1">
        <w:rPr>
          <w:spacing w:val="-1"/>
        </w:rPr>
        <w:t>класса);</w:t>
      </w:r>
    </w:p>
    <w:p w:rsidR="00837549" w:rsidRPr="008A74E1" w:rsidRDefault="00837549" w:rsidP="00837549">
      <w:pPr>
        <w:pStyle w:val="a3"/>
        <w:kinsoku w:val="0"/>
        <w:overflowPunct w:val="0"/>
        <w:spacing w:before="1" w:line="322" w:lineRule="exact"/>
        <w:ind w:left="222" w:firstLine="0"/>
        <w:rPr>
          <w:spacing w:val="-1"/>
        </w:rPr>
      </w:pPr>
      <w:r w:rsidRPr="008A74E1">
        <w:rPr>
          <w:b/>
          <w:bCs/>
        </w:rPr>
        <w:t>Г</w:t>
      </w:r>
      <w:r w:rsidRPr="008A74E1">
        <w:rPr>
          <w:b/>
          <w:bCs/>
          <w:spacing w:val="-2"/>
        </w:rPr>
        <w:t xml:space="preserve"> </w:t>
      </w:r>
      <w:r w:rsidRPr="008A74E1">
        <w:t>—</w:t>
      </w:r>
      <w:r w:rsidRPr="008A74E1">
        <w:rPr>
          <w:spacing w:val="33"/>
        </w:rPr>
        <w:t xml:space="preserve"> </w:t>
      </w:r>
      <w:r w:rsidRPr="008A74E1">
        <w:rPr>
          <w:spacing w:val="-1"/>
        </w:rPr>
        <w:t>комплект,</w:t>
      </w:r>
      <w:r w:rsidRPr="008A74E1">
        <w:rPr>
          <w:spacing w:val="32"/>
        </w:rPr>
        <w:t xml:space="preserve"> </w:t>
      </w:r>
      <w:r w:rsidRPr="008A74E1">
        <w:rPr>
          <w:spacing w:val="-2"/>
        </w:rPr>
        <w:t>необходимый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для</w:t>
      </w:r>
      <w:r w:rsidRPr="008A74E1">
        <w:rPr>
          <w:spacing w:val="31"/>
        </w:rPr>
        <w:t xml:space="preserve"> </w:t>
      </w:r>
      <w:r w:rsidRPr="008A74E1">
        <w:rPr>
          <w:spacing w:val="-1"/>
        </w:rPr>
        <w:t>практической</w:t>
      </w:r>
      <w:r w:rsidRPr="008A74E1">
        <w:rPr>
          <w:spacing w:val="33"/>
        </w:rPr>
        <w:t xml:space="preserve"> </w:t>
      </w:r>
      <w:r w:rsidRPr="008A74E1">
        <w:rPr>
          <w:spacing w:val="-2"/>
        </w:rPr>
        <w:t>работы</w:t>
      </w:r>
      <w:r w:rsidRPr="008A74E1">
        <w:rPr>
          <w:spacing w:val="33"/>
        </w:rPr>
        <w:t xml:space="preserve"> </w:t>
      </w:r>
      <w:r w:rsidRPr="008A74E1">
        <w:t>в</w:t>
      </w:r>
      <w:r w:rsidRPr="008A74E1">
        <w:rPr>
          <w:spacing w:val="32"/>
        </w:rPr>
        <w:t xml:space="preserve"> </w:t>
      </w:r>
      <w:r w:rsidRPr="008A74E1">
        <w:rPr>
          <w:spacing w:val="-1"/>
        </w:rPr>
        <w:t>группах,</w:t>
      </w:r>
      <w:r w:rsidRPr="008A74E1">
        <w:rPr>
          <w:spacing w:val="29"/>
        </w:rPr>
        <w:t xml:space="preserve"> </w:t>
      </w:r>
      <w:proofErr w:type="spellStart"/>
      <w:r w:rsidRPr="008A74E1">
        <w:rPr>
          <w:spacing w:val="-1"/>
        </w:rPr>
        <w:t>насчиты</w:t>
      </w:r>
      <w:proofErr w:type="spellEnd"/>
      <w:r w:rsidRPr="008A74E1">
        <w:rPr>
          <w:spacing w:val="-1"/>
        </w:rPr>
        <w:t>-</w:t>
      </w:r>
      <w:r w:rsidRPr="008A74E1">
        <w:rPr>
          <w:spacing w:val="81"/>
        </w:rPr>
        <w:t xml:space="preserve"> </w:t>
      </w:r>
      <w:proofErr w:type="spellStart"/>
      <w:r w:rsidRPr="008A74E1">
        <w:rPr>
          <w:spacing w:val="-1"/>
        </w:rPr>
        <w:t>вающих</w:t>
      </w:r>
      <w:proofErr w:type="spellEnd"/>
      <w:r w:rsidRPr="008A74E1">
        <w:rPr>
          <w:spacing w:val="-2"/>
        </w:rPr>
        <w:t xml:space="preserve"> </w:t>
      </w:r>
      <w:r w:rsidRPr="008A74E1">
        <w:rPr>
          <w:spacing w:val="-1"/>
        </w:rPr>
        <w:t>несколько</w:t>
      </w:r>
      <w:r w:rsidRPr="008A74E1">
        <w:rPr>
          <w:spacing w:val="-3"/>
        </w:rPr>
        <w:t xml:space="preserve"> </w:t>
      </w:r>
      <w:r w:rsidRPr="008A74E1">
        <w:rPr>
          <w:spacing w:val="-1"/>
        </w:rPr>
        <w:t>учащихся.</w:t>
      </w:r>
    </w:p>
    <w:p w:rsidR="00837549" w:rsidRPr="008A74E1" w:rsidRDefault="00837549" w:rsidP="00837549">
      <w:pPr>
        <w:pStyle w:val="a3"/>
        <w:kinsoku w:val="0"/>
        <w:overflowPunct w:val="0"/>
        <w:spacing w:line="318" w:lineRule="exact"/>
        <w:ind w:left="0" w:right="226" w:firstLine="0"/>
        <w:jc w:val="right"/>
      </w:pPr>
      <w:r w:rsidRPr="008A74E1">
        <w:rPr>
          <w:spacing w:val="-1"/>
        </w:rPr>
        <w:t>Таблица</w:t>
      </w:r>
      <w:r w:rsidRPr="008A74E1">
        <w:t xml:space="preserve"> 2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22"/>
        <w:gridCol w:w="1419"/>
        <w:gridCol w:w="2232"/>
      </w:tblGrid>
      <w:tr w:rsidR="00837549" w:rsidRPr="008A74E1" w:rsidTr="00E514B1">
        <w:trPr>
          <w:trHeight w:hRule="exact" w:val="562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2281" w:hanging="2166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Наименование объектов</w:t>
            </w:r>
            <w:r w:rsidRPr="008A74E1">
              <w:rPr>
                <w:b/>
                <w:bCs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материально-технического</w:t>
            </w:r>
            <w:r w:rsidRPr="008A74E1">
              <w:rPr>
                <w:b/>
                <w:bCs/>
                <w:spacing w:val="67"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обеспечения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320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Кол-во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72" w:lineRule="exact"/>
              <w:ind w:left="423" w:right="103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Примечание</w:t>
            </w:r>
          </w:p>
        </w:tc>
      </w:tr>
      <w:tr w:rsidR="00837549" w:rsidRPr="008A74E1" w:rsidTr="00E514B1">
        <w:trPr>
          <w:trHeight w:hRule="exact" w:val="565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5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Печатные</w:t>
            </w:r>
            <w:r w:rsidRPr="008A74E1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пособия</w:t>
            </w:r>
          </w:p>
        </w:tc>
      </w:tr>
      <w:tr w:rsidR="00837549" w:rsidRPr="008A74E1" w:rsidTr="00E514B1">
        <w:trPr>
          <w:trHeight w:hRule="exact" w:val="562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Таблицы</w:t>
            </w:r>
            <w:r w:rsidRPr="008A74E1">
              <w:rPr>
                <w:sz w:val="28"/>
                <w:szCs w:val="28"/>
              </w:rPr>
              <w:t xml:space="preserve">  </w:t>
            </w:r>
            <w:r w:rsidRPr="008A74E1">
              <w:rPr>
                <w:spacing w:val="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природоведческого</w:t>
            </w:r>
            <w:r w:rsidRPr="008A74E1">
              <w:rPr>
                <w:sz w:val="28"/>
                <w:szCs w:val="28"/>
              </w:rPr>
              <w:t xml:space="preserve">  </w:t>
            </w:r>
            <w:r w:rsidRPr="008A74E1">
              <w:rPr>
                <w:spacing w:val="6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 xml:space="preserve">и  </w:t>
            </w:r>
            <w:r w:rsidRPr="008A74E1">
              <w:rPr>
                <w:spacing w:val="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обществоведческого</w:t>
            </w:r>
            <w:r w:rsidRPr="008A74E1">
              <w:rPr>
                <w:spacing w:val="6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содержания</w:t>
            </w:r>
            <w:r w:rsidRPr="008A74E1">
              <w:rPr>
                <w:sz w:val="28"/>
                <w:szCs w:val="28"/>
              </w:rPr>
              <w:t xml:space="preserve"> в </w:t>
            </w:r>
            <w:r w:rsidRPr="008A74E1">
              <w:rPr>
                <w:spacing w:val="-1"/>
                <w:sz w:val="28"/>
                <w:szCs w:val="28"/>
              </w:rPr>
              <w:t>соответствии</w:t>
            </w:r>
            <w:r w:rsidRPr="008A74E1">
              <w:rPr>
                <w:sz w:val="28"/>
                <w:szCs w:val="28"/>
              </w:rPr>
              <w:t xml:space="preserve"> с</w:t>
            </w:r>
            <w:r w:rsidRPr="008A74E1">
              <w:rPr>
                <w:spacing w:val="-1"/>
                <w:sz w:val="28"/>
                <w:szCs w:val="28"/>
              </w:rPr>
              <w:t xml:space="preserve"> программой</w:t>
            </w:r>
            <w:r w:rsidRPr="008A74E1">
              <w:rPr>
                <w:spacing w:val="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обучения.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27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Плакаты</w:t>
            </w:r>
            <w:r w:rsidRPr="008A74E1">
              <w:rPr>
                <w:sz w:val="28"/>
                <w:szCs w:val="28"/>
              </w:rPr>
              <w:t xml:space="preserve"> по </w:t>
            </w:r>
            <w:r w:rsidRPr="008A74E1">
              <w:rPr>
                <w:spacing w:val="-1"/>
                <w:sz w:val="28"/>
                <w:szCs w:val="28"/>
              </w:rPr>
              <w:t>основным</w:t>
            </w:r>
            <w:r w:rsidRPr="008A74E1">
              <w:rPr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темам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естествознания.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 xml:space="preserve">Географические </w:t>
            </w:r>
            <w:r w:rsidRPr="008A74E1">
              <w:rPr>
                <w:sz w:val="28"/>
                <w:szCs w:val="28"/>
              </w:rPr>
              <w:t xml:space="preserve">и </w:t>
            </w:r>
            <w:r w:rsidRPr="008A74E1">
              <w:rPr>
                <w:spacing w:val="-1"/>
                <w:sz w:val="28"/>
                <w:szCs w:val="28"/>
              </w:rPr>
              <w:t>исторические настенные</w:t>
            </w:r>
            <w:r w:rsidRPr="008A74E1">
              <w:rPr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карты.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838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Иллюстративный</w:t>
            </w:r>
            <w:r w:rsidRPr="008A74E1">
              <w:rPr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материалы</w:t>
            </w:r>
            <w:r w:rsidRPr="008A74E1">
              <w:rPr>
                <w:spacing w:val="25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(альбомы,</w:t>
            </w:r>
            <w:r w:rsidRPr="008A74E1">
              <w:rPr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комплекты</w:t>
            </w:r>
            <w:r w:rsidRPr="008A74E1">
              <w:rPr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от-</w:t>
            </w:r>
            <w:r w:rsidRPr="008A74E1">
              <w:rPr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крыток</w:t>
            </w:r>
            <w:proofErr w:type="spellEnd"/>
            <w:r w:rsidRPr="008A74E1">
              <w:rPr>
                <w:sz w:val="28"/>
                <w:szCs w:val="28"/>
              </w:rPr>
              <w:t xml:space="preserve"> и</w:t>
            </w:r>
            <w:r w:rsidRPr="008A74E1">
              <w:rPr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др.).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7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tabs>
                <w:tab w:val="left" w:pos="1694"/>
              </w:tabs>
              <w:kinsoku w:val="0"/>
              <w:overflowPunct w:val="0"/>
              <w:ind w:left="99" w:right="103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Репродукции</w:t>
            </w:r>
            <w:r w:rsidRPr="008A74E1">
              <w:rPr>
                <w:spacing w:val="-1"/>
                <w:sz w:val="28"/>
                <w:szCs w:val="28"/>
              </w:rPr>
              <w:tab/>
              <w:t>кар-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тин</w:t>
            </w:r>
          </w:p>
        </w:tc>
      </w:tr>
      <w:tr w:rsidR="00837549" w:rsidRPr="008A74E1" w:rsidTr="00E514B1">
        <w:trPr>
          <w:trHeight w:hRule="exact" w:val="564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4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proofErr w:type="spellStart"/>
            <w:r w:rsidRPr="008A74E1">
              <w:rPr>
                <w:b/>
                <w:bCs/>
                <w:spacing w:val="-1"/>
                <w:sz w:val="28"/>
                <w:szCs w:val="28"/>
              </w:rPr>
              <w:t>Учебно</w:t>
            </w:r>
            <w:proofErr w:type="spellEnd"/>
            <w:r w:rsidRPr="008A74E1">
              <w:rPr>
                <w:b/>
                <w:bCs/>
                <w:spacing w:val="-1"/>
                <w:sz w:val="28"/>
                <w:szCs w:val="28"/>
              </w:rPr>
              <w:t xml:space="preserve">- практическое </w:t>
            </w:r>
            <w:r w:rsidRPr="008A74E1">
              <w:rPr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8A74E1">
              <w:rPr>
                <w:b/>
                <w:bCs/>
                <w:spacing w:val="-1"/>
                <w:sz w:val="28"/>
                <w:szCs w:val="28"/>
              </w:rPr>
              <w:t>учебно</w:t>
            </w:r>
            <w:proofErr w:type="spellEnd"/>
            <w:r w:rsidRPr="008A74E1">
              <w:rPr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z w:val="28"/>
                <w:szCs w:val="28"/>
              </w:rPr>
              <w:t xml:space="preserve">–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 xml:space="preserve">лабораторное </w:t>
            </w:r>
            <w:r w:rsidRPr="008A74E1">
              <w:rPr>
                <w:b/>
                <w:bCs/>
                <w:sz w:val="28"/>
                <w:szCs w:val="28"/>
              </w:rPr>
              <w:t>оборудование</w:t>
            </w: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Термометр</w:t>
            </w:r>
            <w:r w:rsidRPr="008A74E1">
              <w:rPr>
                <w:sz w:val="28"/>
                <w:szCs w:val="28"/>
              </w:rPr>
              <w:t xml:space="preserve"> для измерения </w:t>
            </w:r>
            <w:r w:rsidRPr="008A74E1">
              <w:rPr>
                <w:spacing w:val="-1"/>
                <w:sz w:val="28"/>
                <w:szCs w:val="28"/>
              </w:rPr>
              <w:t>температуры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воздуха,</w:t>
            </w:r>
            <w:r w:rsidRPr="008A74E1">
              <w:rPr>
                <w:sz w:val="28"/>
                <w:szCs w:val="28"/>
              </w:rPr>
              <w:t xml:space="preserve"> воды.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Термометр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медицинский.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2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Муляжи</w:t>
            </w:r>
            <w:r w:rsidRPr="008A74E1">
              <w:rPr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овощей,</w:t>
            </w:r>
            <w:r w:rsidRPr="008A74E1">
              <w:rPr>
                <w:spacing w:val="4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фруктов,</w:t>
            </w:r>
            <w:r w:rsidRPr="008A74E1">
              <w:rPr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грибов</w:t>
            </w:r>
            <w:r w:rsidRPr="008A74E1">
              <w:rPr>
                <w:spacing w:val="47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с</w:t>
            </w:r>
            <w:r w:rsidRPr="008A74E1">
              <w:rPr>
                <w:spacing w:val="49"/>
                <w:sz w:val="28"/>
                <w:szCs w:val="28"/>
              </w:rPr>
              <w:t xml:space="preserve"> </w:t>
            </w:r>
            <w:r w:rsidRPr="008A74E1">
              <w:rPr>
                <w:spacing w:val="-2"/>
                <w:sz w:val="28"/>
                <w:szCs w:val="28"/>
              </w:rPr>
              <w:t>учетом</w:t>
            </w:r>
            <w:r w:rsidRPr="008A74E1">
              <w:rPr>
                <w:spacing w:val="4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содержа-</w:t>
            </w:r>
            <w:r w:rsidRPr="008A74E1">
              <w:rPr>
                <w:spacing w:val="43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ния</w:t>
            </w:r>
            <w:proofErr w:type="spellEnd"/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обучения.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2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2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Натуральные</w:t>
            </w:r>
            <w:r w:rsidRPr="008A74E1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объекты</w:t>
            </w: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Коллекция</w:t>
            </w:r>
            <w:r w:rsidRPr="008A74E1">
              <w:rPr>
                <w:spacing w:val="-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полезных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ископаемых.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5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2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2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b/>
                <w:bCs/>
                <w:sz w:val="28"/>
                <w:szCs w:val="28"/>
              </w:rPr>
              <w:t xml:space="preserve">Игры и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игрушки</w:t>
            </w:r>
          </w:p>
        </w:tc>
      </w:tr>
      <w:tr w:rsidR="00837549" w:rsidRPr="008A74E1" w:rsidTr="00E514B1">
        <w:trPr>
          <w:trHeight w:hRule="exact" w:val="564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Наборы</w:t>
            </w:r>
            <w:r w:rsidRPr="008A74E1">
              <w:rPr>
                <w:spacing w:val="1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ролевых</w:t>
            </w:r>
            <w:r w:rsidRPr="008A74E1">
              <w:rPr>
                <w:spacing w:val="13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игр,</w:t>
            </w:r>
            <w:r w:rsidRPr="008A74E1">
              <w:rPr>
                <w:spacing w:val="1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игрушек</w:t>
            </w:r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</w:t>
            </w:r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конструкторов</w:t>
            </w:r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(по</w:t>
            </w:r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те-</w:t>
            </w:r>
            <w:r w:rsidRPr="008A74E1">
              <w:rPr>
                <w:spacing w:val="3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мам: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дом,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зоопарк,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ферма,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транспорт,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магазин</w:t>
            </w:r>
            <w:r w:rsidRPr="008A74E1">
              <w:rPr>
                <w:sz w:val="28"/>
                <w:szCs w:val="28"/>
              </w:rPr>
              <w:t xml:space="preserve"> и др.).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9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Наборы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карандашей,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красок,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 xml:space="preserve">альбомов </w:t>
            </w:r>
            <w:r w:rsidRPr="008A74E1">
              <w:rPr>
                <w:sz w:val="28"/>
                <w:szCs w:val="28"/>
              </w:rPr>
              <w:t xml:space="preserve">для </w:t>
            </w:r>
            <w:r w:rsidRPr="008A74E1">
              <w:rPr>
                <w:spacing w:val="-1"/>
                <w:sz w:val="28"/>
                <w:szCs w:val="28"/>
              </w:rPr>
              <w:t>рисования.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2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before="12" w:line="260" w:lineRule="exact"/>
              <w:rPr>
                <w:sz w:val="28"/>
                <w:szCs w:val="28"/>
              </w:rPr>
            </w:pPr>
          </w:p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Оборудование класса</w:t>
            </w:r>
          </w:p>
        </w:tc>
      </w:tr>
      <w:tr w:rsidR="00837549" w:rsidRPr="008A74E1" w:rsidTr="00E514B1">
        <w:trPr>
          <w:trHeight w:hRule="exact" w:val="1114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Ученические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столы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одно-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</w:t>
            </w:r>
            <w:r w:rsidRPr="008A74E1">
              <w:rPr>
                <w:spacing w:val="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двухместные</w:t>
            </w:r>
            <w:r w:rsidRPr="008A74E1">
              <w:rPr>
                <w:sz w:val="28"/>
                <w:szCs w:val="28"/>
              </w:rPr>
              <w:t xml:space="preserve"> с</w:t>
            </w:r>
            <w:r w:rsidRPr="008A74E1">
              <w:rPr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комплектом</w:t>
            </w:r>
            <w:r w:rsidRPr="008A74E1">
              <w:rPr>
                <w:spacing w:val="3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стульев.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99" w:right="101"/>
              <w:jc w:val="both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В</w:t>
            </w:r>
            <w:r w:rsidRPr="008A74E1">
              <w:rPr>
                <w:spacing w:val="14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соответствии</w:t>
            </w:r>
            <w:r w:rsidRPr="008A74E1">
              <w:rPr>
                <w:spacing w:val="17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с</w:t>
            </w:r>
            <w:r w:rsidRPr="008A74E1">
              <w:rPr>
                <w:spacing w:val="20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санитарно</w:t>
            </w:r>
            <w:r w:rsidRPr="008A74E1">
              <w:rPr>
                <w:spacing w:val="43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–</w:t>
            </w:r>
            <w:r w:rsidRPr="008A74E1">
              <w:rPr>
                <w:spacing w:val="43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гигие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-</w:t>
            </w:r>
            <w:r w:rsidRPr="008A74E1">
              <w:rPr>
                <w:spacing w:val="25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ническими</w:t>
            </w:r>
            <w:proofErr w:type="spellEnd"/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норма-</w:t>
            </w:r>
            <w:r w:rsidRPr="008A74E1">
              <w:rPr>
                <w:spacing w:val="30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ми</w:t>
            </w:r>
          </w:p>
        </w:tc>
      </w:tr>
      <w:tr w:rsidR="00837549" w:rsidRPr="008A74E1" w:rsidTr="00E514B1">
        <w:trPr>
          <w:trHeight w:hRule="exact"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Стол</w:t>
            </w:r>
            <w:r w:rsidRPr="008A74E1">
              <w:rPr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учительский</w:t>
            </w:r>
            <w:r w:rsidRPr="008A74E1">
              <w:rPr>
                <w:sz w:val="28"/>
                <w:szCs w:val="28"/>
              </w:rPr>
              <w:t xml:space="preserve"> с</w:t>
            </w:r>
            <w:r w:rsidRPr="008A74E1">
              <w:rPr>
                <w:spacing w:val="-1"/>
                <w:sz w:val="28"/>
                <w:szCs w:val="28"/>
              </w:rPr>
              <w:t xml:space="preserve"> тумбой.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2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Шкафы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для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хранения</w:t>
            </w:r>
            <w:r w:rsidRPr="008A74E1">
              <w:rPr>
                <w:spacing w:val="2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учебников,</w:t>
            </w:r>
            <w:r w:rsidRPr="008A74E1">
              <w:rPr>
                <w:spacing w:val="20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дидактических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мате-</w:t>
            </w:r>
            <w:r w:rsidRPr="008A74E1">
              <w:rPr>
                <w:spacing w:val="5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риалов,</w:t>
            </w:r>
            <w:r w:rsidRPr="008A74E1">
              <w:rPr>
                <w:sz w:val="28"/>
                <w:szCs w:val="28"/>
              </w:rPr>
              <w:t xml:space="preserve"> пособий</w:t>
            </w:r>
            <w:r w:rsidRPr="008A74E1">
              <w:rPr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 пр.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7" w:lineRule="exact"/>
              <w:ind w:left="598" w:right="604"/>
              <w:jc w:val="center"/>
              <w:rPr>
                <w:sz w:val="28"/>
                <w:szCs w:val="28"/>
              </w:rPr>
            </w:pPr>
          </w:p>
        </w:tc>
      </w:tr>
      <w:tr w:rsidR="00837549" w:rsidRPr="008A74E1" w:rsidTr="00E514B1">
        <w:trPr>
          <w:trHeight w:hRule="exact" w:val="564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ind w:left="102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Настенные</w:t>
            </w:r>
            <w:r w:rsidRPr="008A74E1">
              <w:rPr>
                <w:spacing w:val="48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доски</w:t>
            </w:r>
            <w:r w:rsidRPr="008A74E1">
              <w:rPr>
                <w:spacing w:val="51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для</w:t>
            </w:r>
            <w:r w:rsidRPr="008A74E1">
              <w:rPr>
                <w:spacing w:val="50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вывешивания</w:t>
            </w:r>
            <w:r w:rsidRPr="008A74E1">
              <w:rPr>
                <w:spacing w:val="50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иллюстративного</w:t>
            </w:r>
            <w:r w:rsidRPr="008A74E1">
              <w:rPr>
                <w:spacing w:val="5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материала.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9" w:lineRule="exact"/>
              <w:ind w:left="598" w:right="604"/>
              <w:jc w:val="center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К</w:t>
            </w: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549" w:rsidRPr="008A74E1" w:rsidRDefault="00837549" w:rsidP="00E514B1">
            <w:pPr>
              <w:pStyle w:val="TableParagraph"/>
              <w:kinsoku w:val="0"/>
              <w:overflowPunct w:val="0"/>
              <w:spacing w:line="269" w:lineRule="exact"/>
              <w:ind w:left="598" w:right="604"/>
              <w:jc w:val="center"/>
              <w:rPr>
                <w:sz w:val="28"/>
                <w:szCs w:val="28"/>
              </w:rPr>
            </w:pPr>
          </w:p>
        </w:tc>
      </w:tr>
    </w:tbl>
    <w:p w:rsidR="00837549" w:rsidRPr="008A74E1" w:rsidRDefault="00837549" w:rsidP="00837549">
      <w:pPr>
        <w:rPr>
          <w:sz w:val="28"/>
          <w:szCs w:val="28"/>
        </w:rPr>
        <w:sectPr w:rsidR="00837549" w:rsidRPr="008A74E1">
          <w:headerReference w:type="default" r:id="rId12"/>
          <w:pgSz w:w="11910" w:h="16840"/>
          <w:pgMar w:top="1060" w:right="620" w:bottom="280" w:left="1480" w:header="0" w:footer="0" w:gutter="0"/>
          <w:cols w:space="720" w:equalWidth="0">
            <w:col w:w="9810"/>
          </w:cols>
          <w:noEndnote/>
        </w:sectPr>
      </w:pPr>
    </w:p>
    <w:p w:rsidR="008A74E1" w:rsidRPr="008A74E1" w:rsidRDefault="008A74E1" w:rsidP="008A74E1">
      <w:pPr>
        <w:pStyle w:val="1"/>
        <w:kinsoku w:val="0"/>
        <w:overflowPunct w:val="0"/>
        <w:spacing w:before="0"/>
        <w:ind w:left="1911"/>
        <w:rPr>
          <w:b w:val="0"/>
          <w:bCs w:val="0"/>
        </w:rPr>
      </w:pPr>
      <w:r w:rsidRPr="008A74E1">
        <w:lastRenderedPageBreak/>
        <w:tab/>
      </w:r>
      <w:r w:rsidRPr="008A74E1">
        <w:rPr>
          <w:spacing w:val="-1"/>
        </w:rPr>
        <w:t>Информационно</w:t>
      </w:r>
      <w:r w:rsidRPr="008A74E1">
        <w:rPr>
          <w:spacing w:val="2"/>
        </w:rPr>
        <w:t xml:space="preserve"> </w:t>
      </w:r>
      <w:r w:rsidRPr="008A74E1">
        <w:t>–</w:t>
      </w:r>
      <w:r w:rsidRPr="008A74E1">
        <w:rPr>
          <w:spacing w:val="-2"/>
        </w:rPr>
        <w:t xml:space="preserve"> </w:t>
      </w:r>
      <w:r w:rsidRPr="008A74E1">
        <w:rPr>
          <w:spacing w:val="-1"/>
        </w:rPr>
        <w:t>коммуникативные</w:t>
      </w:r>
      <w:r w:rsidRPr="008A74E1">
        <w:t xml:space="preserve"> </w:t>
      </w:r>
      <w:r w:rsidRPr="008A74E1">
        <w:rPr>
          <w:spacing w:val="-1"/>
        </w:rPr>
        <w:t>средства</w:t>
      </w:r>
    </w:p>
    <w:p w:rsidR="008A74E1" w:rsidRPr="008A74E1" w:rsidRDefault="008A74E1" w:rsidP="008A74E1">
      <w:pPr>
        <w:pStyle w:val="a3"/>
        <w:kinsoku w:val="0"/>
        <w:overflowPunct w:val="0"/>
        <w:ind w:left="437" w:firstLine="0"/>
        <w:jc w:val="right"/>
      </w:pPr>
      <w:r w:rsidRPr="008A74E1">
        <w:rPr>
          <w:spacing w:val="-1"/>
        </w:rPr>
        <w:t>Таблица</w:t>
      </w:r>
      <w:r w:rsidRPr="008A74E1">
        <w:t xml:space="preserve"> 3</w:t>
      </w:r>
    </w:p>
    <w:p w:rsidR="008A74E1" w:rsidRPr="008A74E1" w:rsidRDefault="008A74E1" w:rsidP="008A74E1">
      <w:pPr>
        <w:kinsoku w:val="0"/>
        <w:overflowPunct w:val="0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46"/>
        <w:gridCol w:w="3118"/>
        <w:gridCol w:w="3509"/>
      </w:tblGrid>
      <w:tr w:rsidR="008A74E1" w:rsidRPr="008A74E1" w:rsidTr="00E514B1">
        <w:trPr>
          <w:trHeight w:hRule="exact" w:val="562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kinsoku w:val="0"/>
              <w:overflowPunct w:val="0"/>
              <w:spacing w:line="272" w:lineRule="exact"/>
              <w:ind w:left="685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Видеофильмы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855" w:right="179" w:hanging="682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Цифровые</w:t>
            </w:r>
            <w:r w:rsidRPr="008A74E1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b/>
                <w:bCs/>
                <w:sz w:val="28"/>
                <w:szCs w:val="28"/>
              </w:rPr>
              <w:t>образователь</w:t>
            </w:r>
            <w:proofErr w:type="spellEnd"/>
            <w:r w:rsidRPr="008A74E1">
              <w:rPr>
                <w:b/>
                <w:bCs/>
                <w:sz w:val="28"/>
                <w:szCs w:val="28"/>
              </w:rPr>
              <w:t>-</w:t>
            </w:r>
            <w:r w:rsidRPr="008A74E1">
              <w:rPr>
                <w:b/>
                <w:bCs/>
                <w:spacing w:val="26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b/>
                <w:bCs/>
                <w:sz w:val="28"/>
                <w:szCs w:val="28"/>
              </w:rPr>
              <w:t>ные</w:t>
            </w:r>
            <w:proofErr w:type="spellEnd"/>
            <w:r w:rsidRPr="008A74E1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8A74E1">
              <w:rPr>
                <w:b/>
                <w:bCs/>
                <w:spacing w:val="-1"/>
                <w:sz w:val="28"/>
                <w:szCs w:val="28"/>
              </w:rPr>
              <w:t>ресурсы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kinsoku w:val="0"/>
              <w:overflowPunct w:val="0"/>
              <w:spacing w:line="272" w:lineRule="exact"/>
              <w:ind w:left="680" w:right="101"/>
              <w:rPr>
                <w:sz w:val="28"/>
                <w:szCs w:val="28"/>
              </w:rPr>
            </w:pPr>
            <w:r w:rsidRPr="008A74E1">
              <w:rPr>
                <w:b/>
                <w:bCs/>
                <w:spacing w:val="-1"/>
                <w:sz w:val="28"/>
                <w:szCs w:val="28"/>
              </w:rPr>
              <w:t>Ресурсы</w:t>
            </w:r>
            <w:r w:rsidRPr="008A74E1">
              <w:rPr>
                <w:b/>
                <w:bCs/>
                <w:sz w:val="28"/>
                <w:szCs w:val="28"/>
              </w:rPr>
              <w:t xml:space="preserve"> Интернета</w:t>
            </w:r>
          </w:p>
        </w:tc>
      </w:tr>
      <w:tr w:rsidR="008A74E1" w:rsidRPr="008A74E1" w:rsidTr="00E514B1">
        <w:trPr>
          <w:trHeight w:hRule="exact" w:val="6531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102" w:right="103"/>
              <w:jc w:val="both"/>
              <w:rPr>
                <w:spacing w:val="-1"/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Разнообразие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животных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растений.</w:t>
            </w: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102" w:right="106"/>
              <w:jc w:val="both"/>
              <w:rPr>
                <w:spacing w:val="-1"/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Неживая</w:t>
            </w:r>
            <w:r w:rsidRPr="008A74E1">
              <w:rPr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</w:t>
            </w:r>
            <w:r w:rsidRPr="008A74E1">
              <w:rPr>
                <w:spacing w:val="5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живая</w:t>
            </w:r>
            <w:r w:rsidRPr="008A74E1"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приро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-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да.</w:t>
            </w: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102" w:right="103"/>
              <w:jc w:val="both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Взаимосвязь</w:t>
            </w:r>
            <w:r w:rsidRPr="008A74E1">
              <w:rPr>
                <w:sz w:val="28"/>
                <w:szCs w:val="28"/>
              </w:rPr>
              <w:t xml:space="preserve"> между</w:t>
            </w:r>
            <w:r w:rsidRPr="008A74E1">
              <w:rPr>
                <w:spacing w:val="-5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ними.</w:t>
            </w:r>
            <w:r w:rsidRPr="008A74E1">
              <w:rPr>
                <w:spacing w:val="25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Вышел</w:t>
            </w:r>
            <w:r w:rsidRPr="008A74E1">
              <w:rPr>
                <w:spacing w:val="50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из</w:t>
            </w:r>
            <w:r w:rsidRPr="008A74E1">
              <w:rPr>
                <w:spacing w:val="51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дома</w:t>
            </w:r>
            <w:r w:rsidRPr="008A74E1">
              <w:rPr>
                <w:spacing w:val="49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–</w:t>
            </w:r>
            <w:r w:rsidRPr="008A74E1">
              <w:rPr>
                <w:spacing w:val="51"/>
                <w:sz w:val="28"/>
                <w:szCs w:val="28"/>
              </w:rPr>
              <w:t xml:space="preserve"> </w:t>
            </w:r>
            <w:r w:rsidRPr="008A74E1">
              <w:rPr>
                <w:spacing w:val="-2"/>
                <w:sz w:val="28"/>
                <w:szCs w:val="28"/>
              </w:rPr>
              <w:t>будь</w:t>
            </w:r>
            <w:r w:rsidRPr="008A74E1">
              <w:rPr>
                <w:spacing w:val="23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внимателен.</w:t>
            </w:r>
            <w:r w:rsidRPr="008A74E1">
              <w:rPr>
                <w:spacing w:val="4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Учимся</w:t>
            </w:r>
            <w:r w:rsidRPr="008A74E1">
              <w:rPr>
                <w:spacing w:val="6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пе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-</w:t>
            </w:r>
            <w:r w:rsidRPr="008A74E1">
              <w:rPr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реходить</w:t>
            </w:r>
            <w:proofErr w:type="spellEnd"/>
            <w:r w:rsidRPr="008A74E1">
              <w:rPr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spacing w:val="-2"/>
                <w:sz w:val="28"/>
                <w:szCs w:val="28"/>
              </w:rPr>
              <w:t>улицу.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99" w:right="105"/>
              <w:jc w:val="both"/>
              <w:rPr>
                <w:spacing w:val="-1"/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>Электронное</w:t>
            </w:r>
            <w:r w:rsidRPr="008A74E1">
              <w:rPr>
                <w:spacing w:val="3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учебное</w:t>
            </w:r>
            <w:r w:rsidRPr="008A74E1">
              <w:rPr>
                <w:spacing w:val="37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посо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-</w:t>
            </w:r>
            <w:r w:rsidRPr="008A74E1">
              <w:rPr>
                <w:spacing w:val="25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бие</w:t>
            </w:r>
            <w:proofErr w:type="spellEnd"/>
            <w:r w:rsidRPr="008A74E1">
              <w:rPr>
                <w:spacing w:val="34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для</w:t>
            </w:r>
            <w:r w:rsidRPr="008A74E1">
              <w:rPr>
                <w:spacing w:val="3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поддержки</w:t>
            </w:r>
            <w:r w:rsidRPr="008A74E1">
              <w:rPr>
                <w:spacing w:val="36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и</w:t>
            </w:r>
            <w:r w:rsidRPr="008A74E1">
              <w:rPr>
                <w:spacing w:val="34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со-</w:t>
            </w:r>
            <w:r w:rsidRPr="008A74E1">
              <w:rPr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провождения</w:t>
            </w: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99" w:right="105"/>
              <w:jc w:val="both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обучения</w:t>
            </w:r>
            <w:r w:rsidRPr="008A74E1">
              <w:rPr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в</w:t>
            </w:r>
            <w:r w:rsidRPr="008A74E1">
              <w:rPr>
                <w:spacing w:val="25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начальной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шко</w:t>
            </w:r>
            <w:proofErr w:type="spellEnd"/>
            <w:r w:rsidRPr="008A74E1">
              <w:rPr>
                <w:sz w:val="28"/>
                <w:szCs w:val="28"/>
              </w:rPr>
              <w:t>-</w:t>
            </w:r>
            <w:r w:rsidRPr="008A74E1">
              <w:rPr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ле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:</w:t>
            </w:r>
            <w:r w:rsidRPr="008A74E1">
              <w:rPr>
                <w:spacing w:val="2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«Природа,</w:t>
            </w:r>
            <w:r w:rsidRPr="008A74E1">
              <w:rPr>
                <w:spacing w:val="59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человек,</w:t>
            </w:r>
            <w:r w:rsidRPr="008A74E1">
              <w:rPr>
                <w:spacing w:val="57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>об-</w:t>
            </w:r>
            <w:r w:rsidRPr="008A74E1">
              <w:rPr>
                <w:spacing w:val="30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pacing w:val="-1"/>
                <w:sz w:val="28"/>
                <w:szCs w:val="28"/>
              </w:rPr>
              <w:t>щество</w:t>
            </w:r>
            <w:proofErr w:type="spellEnd"/>
            <w:r w:rsidRPr="008A74E1">
              <w:rPr>
                <w:spacing w:val="-1"/>
                <w:sz w:val="28"/>
                <w:szCs w:val="28"/>
              </w:rPr>
              <w:t>».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E1" w:rsidRPr="008A74E1" w:rsidRDefault="008A74E1" w:rsidP="00E514B1">
            <w:pPr>
              <w:pStyle w:val="TableParagraph"/>
              <w:tabs>
                <w:tab w:val="left" w:pos="973"/>
                <w:tab w:val="left" w:pos="2196"/>
              </w:tabs>
              <w:kinsoku w:val="0"/>
              <w:overflowPunct w:val="0"/>
              <w:ind w:left="102" w:right="101"/>
              <w:rPr>
                <w:color w:val="000000"/>
                <w:spacing w:val="-1"/>
                <w:sz w:val="28"/>
                <w:szCs w:val="28"/>
              </w:rPr>
            </w:pPr>
            <w:r w:rsidRPr="008A74E1">
              <w:rPr>
                <w:color w:val="444444"/>
                <w:spacing w:val="-1"/>
                <w:sz w:val="28"/>
                <w:szCs w:val="28"/>
                <w:u w:val="single"/>
              </w:rPr>
              <w:t>Окружающий</w:t>
            </w:r>
            <w:r w:rsidRPr="008A74E1">
              <w:rPr>
                <w:color w:val="444444"/>
                <w:sz w:val="28"/>
                <w:szCs w:val="28"/>
                <w:u w:val="single"/>
              </w:rPr>
              <w:t xml:space="preserve"> </w:t>
            </w:r>
            <w:r w:rsidRPr="008A74E1">
              <w:rPr>
                <w:color w:val="444444"/>
                <w:spacing w:val="36"/>
                <w:sz w:val="28"/>
                <w:szCs w:val="28"/>
                <w:u w:val="single"/>
              </w:rPr>
              <w:t xml:space="preserve"> </w:t>
            </w:r>
            <w:r w:rsidRPr="008A74E1">
              <w:rPr>
                <w:color w:val="444444"/>
                <w:spacing w:val="-1"/>
                <w:sz w:val="28"/>
                <w:szCs w:val="28"/>
                <w:u w:val="single"/>
              </w:rPr>
              <w:t>мир:</w:t>
            </w:r>
            <w:r w:rsidRPr="008A74E1">
              <w:rPr>
                <w:color w:val="444444"/>
                <w:sz w:val="28"/>
                <w:szCs w:val="28"/>
                <w:u w:val="single"/>
              </w:rPr>
              <w:t xml:space="preserve"> </w:t>
            </w:r>
            <w:r w:rsidRPr="008A74E1">
              <w:rPr>
                <w:color w:val="444444"/>
                <w:spacing w:val="36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A74E1">
              <w:rPr>
                <w:color w:val="444444"/>
                <w:sz w:val="28"/>
                <w:szCs w:val="28"/>
                <w:u w:val="single"/>
              </w:rPr>
              <w:t>фотоархив</w:t>
            </w:r>
            <w:proofErr w:type="spellEnd"/>
            <w:r w:rsidRPr="008A74E1">
              <w:rPr>
                <w:color w:val="444444"/>
                <w:spacing w:val="29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>Фотоматериалы</w:t>
            </w:r>
            <w:r w:rsidRPr="008A74E1">
              <w:rPr>
                <w:color w:val="444444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25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 xml:space="preserve">для </w:t>
            </w:r>
            <w:r w:rsidRPr="008A74E1">
              <w:rPr>
                <w:color w:val="444444"/>
                <w:spacing w:val="26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444444"/>
                <w:spacing w:val="-1"/>
                <w:sz w:val="28"/>
                <w:szCs w:val="28"/>
              </w:rPr>
              <w:t>использо</w:t>
            </w:r>
            <w:proofErr w:type="spellEnd"/>
            <w:r w:rsidRPr="008A74E1">
              <w:rPr>
                <w:color w:val="444444"/>
                <w:spacing w:val="-1"/>
                <w:sz w:val="28"/>
                <w:szCs w:val="28"/>
              </w:rPr>
              <w:t>-</w:t>
            </w:r>
            <w:r w:rsidRPr="008A74E1">
              <w:rPr>
                <w:color w:val="444444"/>
                <w:spacing w:val="37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444444"/>
                <w:spacing w:val="-1"/>
                <w:sz w:val="28"/>
                <w:szCs w:val="28"/>
              </w:rPr>
              <w:t>вания</w:t>
            </w:r>
            <w:proofErr w:type="spellEnd"/>
            <w:r w:rsidRPr="008A74E1">
              <w:rPr>
                <w:color w:val="444444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9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 xml:space="preserve">на </w:t>
            </w:r>
            <w:r w:rsidRPr="008A74E1">
              <w:rPr>
                <w:color w:val="444444"/>
                <w:spacing w:val="10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-2"/>
                <w:sz w:val="28"/>
                <w:szCs w:val="28"/>
              </w:rPr>
              <w:t>уроках</w:t>
            </w:r>
            <w:r w:rsidRPr="008A74E1">
              <w:rPr>
                <w:color w:val="444444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11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 xml:space="preserve">по </w:t>
            </w:r>
            <w:r w:rsidRPr="008A74E1">
              <w:rPr>
                <w:color w:val="444444"/>
                <w:spacing w:val="11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>«</w:t>
            </w:r>
            <w:proofErr w:type="spellStart"/>
            <w:r w:rsidRPr="008A74E1">
              <w:rPr>
                <w:color w:val="444444"/>
                <w:spacing w:val="-1"/>
                <w:sz w:val="28"/>
                <w:szCs w:val="28"/>
              </w:rPr>
              <w:t>Окружа</w:t>
            </w:r>
            <w:proofErr w:type="spellEnd"/>
            <w:r w:rsidRPr="008A74E1">
              <w:rPr>
                <w:color w:val="444444"/>
                <w:spacing w:val="-1"/>
                <w:sz w:val="28"/>
                <w:szCs w:val="28"/>
              </w:rPr>
              <w:t>-</w:t>
            </w:r>
            <w:r w:rsidRPr="008A74E1">
              <w:rPr>
                <w:color w:val="444444"/>
                <w:spacing w:val="26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444444"/>
                <w:sz w:val="28"/>
                <w:szCs w:val="28"/>
              </w:rPr>
              <w:t>ющему</w:t>
            </w:r>
            <w:proofErr w:type="spellEnd"/>
            <w:r w:rsidRPr="008A74E1">
              <w:rPr>
                <w:color w:val="444444"/>
                <w:spacing w:val="33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>миру»</w:t>
            </w:r>
            <w:r w:rsidRPr="008A74E1">
              <w:rPr>
                <w:color w:val="444444"/>
                <w:spacing w:val="30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1"/>
                <w:sz w:val="28"/>
                <w:szCs w:val="28"/>
              </w:rPr>
              <w:t>на</w:t>
            </w:r>
            <w:r w:rsidRPr="008A74E1">
              <w:rPr>
                <w:color w:val="444444"/>
                <w:spacing w:val="34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>темы:</w:t>
            </w:r>
            <w:r w:rsidRPr="008A74E1">
              <w:rPr>
                <w:color w:val="444444"/>
                <w:spacing w:val="36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444444"/>
                <w:sz w:val="28"/>
                <w:szCs w:val="28"/>
              </w:rPr>
              <w:t>приро</w:t>
            </w:r>
            <w:proofErr w:type="spellEnd"/>
            <w:r w:rsidRPr="008A74E1">
              <w:rPr>
                <w:color w:val="444444"/>
                <w:sz w:val="28"/>
                <w:szCs w:val="28"/>
              </w:rPr>
              <w:t>-</w:t>
            </w:r>
            <w:r w:rsidRPr="008A74E1">
              <w:rPr>
                <w:color w:val="444444"/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>да,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ab/>
            </w:r>
            <w:r w:rsidRPr="008A74E1">
              <w:rPr>
                <w:color w:val="444444"/>
                <w:sz w:val="28"/>
                <w:szCs w:val="28"/>
              </w:rPr>
              <w:t>город,</w:t>
            </w:r>
            <w:r w:rsidRPr="008A74E1">
              <w:rPr>
                <w:color w:val="444444"/>
                <w:sz w:val="28"/>
                <w:szCs w:val="28"/>
              </w:rPr>
              <w:tab/>
              <w:t>натюрморт.</w:t>
            </w:r>
            <w:r w:rsidRPr="008A74E1">
              <w:rPr>
                <w:color w:val="444444"/>
                <w:spacing w:val="22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>(</w:t>
            </w:r>
            <w:hyperlink r:id="rId13" w:history="1">
              <w:r w:rsidRPr="008A74E1">
                <w:rPr>
                  <w:color w:val="000000"/>
                  <w:spacing w:val="-1"/>
                  <w:sz w:val="28"/>
                  <w:szCs w:val="28"/>
                </w:rPr>
                <w:t>http://school.edu.ru/doc.asp?ob_</w:t>
              </w:r>
            </w:hyperlink>
            <w:r w:rsidRPr="008A74E1"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 w:rsidRPr="008A74E1">
              <w:rPr>
                <w:color w:val="000000"/>
                <w:spacing w:val="-1"/>
                <w:sz w:val="28"/>
                <w:szCs w:val="28"/>
              </w:rPr>
              <w:t>no=15135)</w:t>
            </w: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spacing w:before="16" w:line="260" w:lineRule="exact"/>
              <w:rPr>
                <w:sz w:val="28"/>
                <w:szCs w:val="28"/>
              </w:rPr>
            </w:pPr>
          </w:p>
          <w:p w:rsidR="008A74E1" w:rsidRPr="008A74E1" w:rsidRDefault="008A74E1" w:rsidP="00E514B1">
            <w:pPr>
              <w:pStyle w:val="TableParagraph"/>
              <w:tabs>
                <w:tab w:val="left" w:pos="921"/>
                <w:tab w:val="left" w:pos="1330"/>
                <w:tab w:val="left" w:pos="1787"/>
                <w:tab w:val="left" w:pos="2291"/>
                <w:tab w:val="left" w:pos="2769"/>
              </w:tabs>
              <w:kinsoku w:val="0"/>
              <w:overflowPunct w:val="0"/>
              <w:ind w:left="102" w:right="103"/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 w:rsidRPr="008A74E1">
              <w:rPr>
                <w:spacing w:val="-1"/>
                <w:sz w:val="28"/>
                <w:szCs w:val="28"/>
                <w:u w:val="single"/>
              </w:rPr>
              <w:t>Фотогалерея</w:t>
            </w:r>
            <w:proofErr w:type="spellEnd"/>
            <w:r w:rsidRPr="008A74E1">
              <w:rPr>
                <w:spacing w:val="-1"/>
                <w:sz w:val="28"/>
                <w:szCs w:val="28"/>
                <w:u w:val="single"/>
              </w:rPr>
              <w:t>:</w:t>
            </w:r>
            <w:r w:rsidRPr="008A74E1">
              <w:rPr>
                <w:sz w:val="28"/>
                <w:szCs w:val="28"/>
                <w:u w:val="single"/>
              </w:rPr>
              <w:t xml:space="preserve"> флора</w:t>
            </w:r>
            <w:r w:rsidRPr="008A74E1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8A74E1">
              <w:rPr>
                <w:sz w:val="28"/>
                <w:szCs w:val="28"/>
                <w:u w:val="single"/>
              </w:rPr>
              <w:t xml:space="preserve">и </w:t>
            </w:r>
            <w:r w:rsidRPr="008A74E1">
              <w:rPr>
                <w:spacing w:val="-1"/>
                <w:sz w:val="28"/>
                <w:szCs w:val="28"/>
                <w:u w:val="single"/>
              </w:rPr>
              <w:t>фауна.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color w:val="444444"/>
                <w:sz w:val="28"/>
                <w:szCs w:val="28"/>
              </w:rPr>
              <w:t>Подборки</w:t>
            </w:r>
            <w:r w:rsidRPr="008A74E1">
              <w:rPr>
                <w:color w:val="444444"/>
                <w:sz w:val="28"/>
                <w:szCs w:val="28"/>
              </w:rPr>
              <w:tab/>
            </w:r>
            <w:r w:rsidRPr="008A74E1">
              <w:rPr>
                <w:color w:val="444444"/>
                <w:spacing w:val="-1"/>
                <w:sz w:val="28"/>
                <w:szCs w:val="28"/>
              </w:rPr>
              <w:t>фотографий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ab/>
            </w:r>
            <w:proofErr w:type="spellStart"/>
            <w:r w:rsidRPr="008A74E1">
              <w:rPr>
                <w:color w:val="444444"/>
                <w:spacing w:val="-1"/>
                <w:sz w:val="28"/>
                <w:szCs w:val="28"/>
              </w:rPr>
              <w:t>расте</w:t>
            </w:r>
            <w:proofErr w:type="spellEnd"/>
            <w:r w:rsidRPr="008A74E1">
              <w:rPr>
                <w:color w:val="444444"/>
                <w:spacing w:val="-1"/>
                <w:sz w:val="28"/>
                <w:szCs w:val="28"/>
              </w:rPr>
              <w:t>-</w:t>
            </w:r>
            <w:r w:rsidRPr="008A74E1">
              <w:rPr>
                <w:color w:val="444444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color w:val="444444"/>
                <w:sz w:val="28"/>
                <w:szCs w:val="28"/>
              </w:rPr>
              <w:t>ний</w:t>
            </w:r>
            <w:proofErr w:type="spellEnd"/>
            <w:r w:rsidRPr="008A74E1">
              <w:rPr>
                <w:color w:val="444444"/>
                <w:sz w:val="28"/>
                <w:szCs w:val="28"/>
              </w:rPr>
              <w:t>,</w:t>
            </w:r>
            <w:r w:rsidRPr="008A74E1">
              <w:rPr>
                <w:color w:val="444444"/>
                <w:sz w:val="28"/>
                <w:szCs w:val="28"/>
              </w:rPr>
              <w:tab/>
              <w:t>птиц</w:t>
            </w:r>
            <w:r w:rsidRPr="008A74E1">
              <w:rPr>
                <w:color w:val="444444"/>
                <w:sz w:val="28"/>
                <w:szCs w:val="28"/>
              </w:rPr>
              <w:tab/>
              <w:t>и</w:t>
            </w:r>
            <w:r w:rsidRPr="008A74E1">
              <w:rPr>
                <w:color w:val="444444"/>
                <w:sz w:val="28"/>
                <w:szCs w:val="28"/>
              </w:rPr>
              <w:tab/>
              <w:t xml:space="preserve">животных. </w:t>
            </w:r>
            <w:r w:rsidRPr="008A74E1">
              <w:rPr>
                <w:color w:val="444444"/>
                <w:spacing w:val="-1"/>
                <w:sz w:val="28"/>
                <w:szCs w:val="28"/>
              </w:rPr>
              <w:t>(</w:t>
            </w:r>
            <w:hyperlink r:id="rId14" w:history="1">
              <w:r w:rsidRPr="008A74E1">
                <w:rPr>
                  <w:color w:val="000000"/>
                  <w:spacing w:val="-1"/>
                  <w:sz w:val="28"/>
                  <w:szCs w:val="28"/>
                </w:rPr>
                <w:t>http://max-foto.info/)</w:t>
              </w:r>
            </w:hyperlink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spacing w:before="16" w:line="260" w:lineRule="exact"/>
              <w:rPr>
                <w:sz w:val="28"/>
                <w:szCs w:val="28"/>
              </w:rPr>
            </w:pP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ind w:left="102"/>
              <w:rPr>
                <w:spacing w:val="-1"/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>Детский</w:t>
            </w:r>
            <w:r w:rsidRPr="008A74E1">
              <w:rPr>
                <w:sz w:val="28"/>
                <w:szCs w:val="28"/>
              </w:rPr>
              <w:t xml:space="preserve">  </w:t>
            </w:r>
            <w:r w:rsidRPr="008A74E1">
              <w:rPr>
                <w:spacing w:val="12"/>
                <w:sz w:val="28"/>
                <w:szCs w:val="28"/>
              </w:rPr>
              <w:t xml:space="preserve"> </w:t>
            </w:r>
            <w:r w:rsidRPr="008A74E1">
              <w:rPr>
                <w:sz w:val="28"/>
                <w:szCs w:val="28"/>
              </w:rPr>
              <w:t xml:space="preserve">портал  </w:t>
            </w:r>
            <w:r w:rsidRPr="008A74E1">
              <w:rPr>
                <w:spacing w:val="1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«Солнышко»</w:t>
            </w:r>
            <w:r w:rsidRPr="008A74E1">
              <w:rPr>
                <w:spacing w:val="26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(http:www.solneet.ee)</w:t>
            </w:r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spacing w:before="2" w:line="276" w:lineRule="auto"/>
              <w:ind w:left="102" w:right="133"/>
              <w:rPr>
                <w:sz w:val="28"/>
                <w:szCs w:val="28"/>
              </w:rPr>
            </w:pPr>
            <w:r w:rsidRPr="008A74E1">
              <w:rPr>
                <w:spacing w:val="-1"/>
                <w:sz w:val="28"/>
                <w:szCs w:val="28"/>
              </w:rPr>
              <w:t xml:space="preserve">Копилка </w:t>
            </w:r>
            <w:r w:rsidRPr="008A74E1">
              <w:rPr>
                <w:sz w:val="28"/>
                <w:szCs w:val="28"/>
              </w:rPr>
              <w:t>опыта</w:t>
            </w:r>
            <w:r w:rsidRPr="008A74E1">
              <w:rPr>
                <w:spacing w:val="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учителей</w:t>
            </w:r>
            <w:r w:rsidRPr="008A74E1">
              <w:rPr>
                <w:spacing w:val="27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начальных классов:</w:t>
            </w:r>
            <w:r w:rsidRPr="008A74E1">
              <w:rPr>
                <w:spacing w:val="23"/>
                <w:sz w:val="28"/>
                <w:szCs w:val="28"/>
              </w:rPr>
              <w:t xml:space="preserve"> </w:t>
            </w:r>
            <w:hyperlink r:id="rId15" w:history="1">
              <w:r w:rsidRPr="008A74E1">
                <w:rPr>
                  <w:spacing w:val="-1"/>
                  <w:sz w:val="28"/>
                  <w:szCs w:val="28"/>
                </w:rPr>
                <w:t>http://www.uroki.net/docnach.ht</w:t>
              </w:r>
            </w:hyperlink>
            <w:r w:rsidRPr="008A74E1">
              <w:rPr>
                <w:spacing w:val="53"/>
                <w:sz w:val="28"/>
                <w:szCs w:val="28"/>
              </w:rPr>
              <w:t xml:space="preserve"> </w:t>
            </w:r>
            <w:proofErr w:type="spellStart"/>
            <w:r w:rsidRPr="008A74E1">
              <w:rPr>
                <w:sz w:val="28"/>
                <w:szCs w:val="28"/>
              </w:rPr>
              <w:t>m</w:t>
            </w:r>
            <w:proofErr w:type="spellEnd"/>
          </w:p>
          <w:p w:rsidR="008A74E1" w:rsidRPr="008A74E1" w:rsidRDefault="008A74E1" w:rsidP="00E514B1">
            <w:pPr>
              <w:pStyle w:val="TableParagraph"/>
              <w:kinsoku w:val="0"/>
              <w:overflowPunct w:val="0"/>
              <w:spacing w:line="275" w:lineRule="auto"/>
              <w:ind w:left="102" w:right="101"/>
              <w:rPr>
                <w:sz w:val="28"/>
                <w:szCs w:val="28"/>
              </w:rPr>
            </w:pPr>
            <w:r w:rsidRPr="008A74E1">
              <w:rPr>
                <w:sz w:val="28"/>
                <w:szCs w:val="28"/>
              </w:rPr>
              <w:t xml:space="preserve">Газета </w:t>
            </w:r>
            <w:r w:rsidRPr="008A74E1">
              <w:rPr>
                <w:spacing w:val="-1"/>
                <w:sz w:val="28"/>
                <w:szCs w:val="28"/>
              </w:rPr>
              <w:t>“Начальная</w:t>
            </w:r>
            <w:r w:rsidRPr="008A74E1">
              <w:rPr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школа”</w:t>
            </w:r>
            <w:r w:rsidRPr="008A74E1">
              <w:rPr>
                <w:spacing w:val="21"/>
                <w:sz w:val="28"/>
                <w:szCs w:val="28"/>
              </w:rPr>
              <w:t xml:space="preserve"> </w:t>
            </w:r>
            <w:r w:rsidRPr="008A74E1">
              <w:rPr>
                <w:spacing w:val="-1"/>
                <w:sz w:val="28"/>
                <w:szCs w:val="28"/>
              </w:rPr>
              <w:t>nsc.1september.ru</w:t>
            </w:r>
          </w:p>
        </w:tc>
      </w:tr>
    </w:tbl>
    <w:p w:rsidR="008A74E1" w:rsidRPr="008A74E1" w:rsidRDefault="008A74E1" w:rsidP="008A74E1">
      <w:pPr>
        <w:rPr>
          <w:sz w:val="28"/>
          <w:szCs w:val="28"/>
        </w:rPr>
      </w:pPr>
    </w:p>
    <w:p w:rsidR="008A74E1" w:rsidRPr="008A74E1" w:rsidRDefault="008A74E1" w:rsidP="008A74E1">
      <w:pPr>
        <w:rPr>
          <w:sz w:val="28"/>
          <w:szCs w:val="28"/>
        </w:rPr>
      </w:pPr>
    </w:p>
    <w:p w:rsidR="008A74E1" w:rsidRPr="008A74E1" w:rsidRDefault="008A74E1" w:rsidP="008A74E1">
      <w:pPr>
        <w:rPr>
          <w:sz w:val="28"/>
          <w:szCs w:val="28"/>
        </w:rPr>
        <w:sectPr w:rsidR="008A74E1" w:rsidRPr="008A74E1">
          <w:headerReference w:type="default" r:id="rId16"/>
          <w:pgSz w:w="11910" w:h="16840"/>
          <w:pgMar w:top="1060" w:right="620" w:bottom="280" w:left="1600" w:header="0" w:footer="0" w:gutter="0"/>
          <w:cols w:space="720" w:equalWidth="0">
            <w:col w:w="9690"/>
          </w:cols>
          <w:noEndnote/>
        </w:sectPr>
      </w:pPr>
    </w:p>
    <w:p w:rsidR="008A74E1" w:rsidRPr="008A74E1" w:rsidRDefault="008A74E1" w:rsidP="008A74E1">
      <w:pPr>
        <w:pStyle w:val="a5"/>
        <w:numPr>
          <w:ilvl w:val="0"/>
          <w:numId w:val="11"/>
        </w:numPr>
        <w:contextualSpacing/>
        <w:jc w:val="center"/>
        <w:rPr>
          <w:b/>
          <w:sz w:val="28"/>
          <w:szCs w:val="28"/>
        </w:rPr>
      </w:pPr>
      <w:r w:rsidRPr="008A74E1">
        <w:rPr>
          <w:b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Style w:val="ad"/>
        <w:tblW w:w="14349" w:type="dxa"/>
        <w:tblInd w:w="360" w:type="dxa"/>
        <w:tblLayout w:type="fixed"/>
        <w:tblLook w:val="04A0"/>
      </w:tblPr>
      <w:tblGrid>
        <w:gridCol w:w="595"/>
        <w:gridCol w:w="6241"/>
        <w:gridCol w:w="1276"/>
        <w:gridCol w:w="1842"/>
        <w:gridCol w:w="2268"/>
        <w:gridCol w:w="2127"/>
      </w:tblGrid>
      <w:tr w:rsidR="008A74E1" w:rsidRPr="000163DA" w:rsidTr="00E514B1">
        <w:trPr>
          <w:trHeight w:val="28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№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  <w:lang w:eastAsia="en-US"/>
              </w:rPr>
              <w:t>Н-Р.К.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</w:rPr>
              <w:t>Примечание</w:t>
            </w:r>
          </w:p>
        </w:tc>
      </w:tr>
      <w:tr w:rsidR="008A74E1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0163DA">
              <w:rPr>
                <w:b/>
                <w:sz w:val="28"/>
                <w:szCs w:val="28"/>
              </w:rPr>
              <w:t>1 четверть - 9 часов.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E1" w:rsidRPr="000163DA" w:rsidRDefault="008A74E1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62775" w:rsidRPr="000163DA" w:rsidTr="00562775">
        <w:trPr>
          <w:trHeight w:val="3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75" w:rsidRPr="000163DA" w:rsidRDefault="00562775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75" w:rsidRPr="00562775" w:rsidRDefault="00562775" w:rsidP="00562775">
            <w:pPr>
              <w:pStyle w:val="TableParagraph"/>
              <w:kinsoku w:val="0"/>
              <w:overflowPunct w:val="0"/>
              <w:ind w:right="200"/>
              <w:rPr>
                <w:sz w:val="28"/>
                <w:szCs w:val="28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Сезонные изменения в природе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75" w:rsidRPr="00AB52BC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AB52B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75" w:rsidRPr="000163DA" w:rsidRDefault="00562775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75" w:rsidRPr="000163DA" w:rsidRDefault="00562775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75" w:rsidRPr="000163DA" w:rsidRDefault="00562775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3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Осень. Растения осенью.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190556">
              <w:rPr>
                <w:sz w:val="28"/>
                <w:szCs w:val="28"/>
                <w:lang w:eastAsia="en-US"/>
              </w:rPr>
              <w:t>Сезонные изменения в природе нашего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32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2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Животные осенью.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3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Занятия людей осенью.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4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Зима. Растения зимой.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562775">
        <w:trPr>
          <w:trHeight w:val="3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0163DA">
              <w:rPr>
                <w:sz w:val="28"/>
                <w:szCs w:val="28"/>
              </w:rPr>
              <w:t>5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Животные зимой.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31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6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Занятия людей зимой.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7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Весна. Растения весной.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DF191F" w:rsidP="00DF191F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Раннецветущие растения нашего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Животные весной.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9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Занятия людей весной.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DF191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AB52BC">
              <w:rPr>
                <w:b/>
                <w:sz w:val="28"/>
                <w:szCs w:val="28"/>
              </w:rPr>
              <w:t>2 четверть- 7часов.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1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Лето. Растения летом.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2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Животные летом.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Животные нашего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3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Занятия людей летом.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190556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19055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b/>
                <w:sz w:val="28"/>
                <w:szCs w:val="28"/>
              </w:rPr>
            </w:pPr>
            <w:r w:rsidRPr="00AB52BC">
              <w:rPr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190556" w:rsidRDefault="00190556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190556"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190556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50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4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Солнце в разные времена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9D007F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5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AB52BC" w:rsidRDefault="00AB52BC" w:rsidP="00E514B1">
            <w:pPr>
              <w:contextualSpacing/>
              <w:rPr>
                <w:sz w:val="28"/>
                <w:szCs w:val="28"/>
              </w:rPr>
            </w:pPr>
            <w:r w:rsidRPr="00AB52BC">
              <w:rPr>
                <w:sz w:val="28"/>
                <w:szCs w:val="28"/>
              </w:rPr>
              <w:t>Восход и закат солнца.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4"/>
                <w:szCs w:val="24"/>
              </w:rPr>
            </w:pPr>
            <w:r w:rsidRPr="009D007F">
              <w:rPr>
                <w:sz w:val="24"/>
                <w:szCs w:val="24"/>
              </w:rPr>
              <w:t>6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AB52BC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Календарь.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52BC" w:rsidRPr="000163DA" w:rsidTr="009D007F">
        <w:trPr>
          <w:trHeight w:val="14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BC" w:rsidRPr="009D007F" w:rsidRDefault="009D007F" w:rsidP="009D007F">
            <w:pPr>
              <w:contextualSpacing/>
              <w:rPr>
                <w:b/>
                <w:sz w:val="28"/>
                <w:szCs w:val="28"/>
                <w:lang w:eastAsia="en-US"/>
              </w:rPr>
            </w:pPr>
            <w:r w:rsidRPr="009D007F">
              <w:rPr>
                <w:sz w:val="28"/>
                <w:szCs w:val="28"/>
              </w:rPr>
              <w:t>Воздух. Значение воздуха.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BC" w:rsidRPr="000163DA" w:rsidRDefault="00AB52BC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Default="009D007F" w:rsidP="00E51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163DA">
              <w:rPr>
                <w:b/>
                <w:sz w:val="28"/>
                <w:szCs w:val="28"/>
              </w:rPr>
              <w:t>3 четверть-10 часов.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17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Термометр.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Ветер. Направления ветра.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shd w:val="clear" w:color="auto" w:fill="FFFFFF"/>
              <w:rPr>
                <w:sz w:val="28"/>
                <w:szCs w:val="28"/>
              </w:rPr>
            </w:pPr>
            <w:r w:rsidRPr="000163D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b/>
                <w:sz w:val="28"/>
                <w:szCs w:val="28"/>
              </w:rPr>
            </w:pPr>
            <w:r w:rsidRPr="009D007F">
              <w:rPr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190556" w:rsidRDefault="009D007F" w:rsidP="00E514B1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190556">
              <w:rPr>
                <w:b/>
                <w:sz w:val="28"/>
                <w:szCs w:val="28"/>
              </w:rPr>
              <w:t>1</w:t>
            </w:r>
            <w:r w:rsidR="00190556" w:rsidRPr="0019055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3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Растения. Сравнение растений. Части растений.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Растения сада.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9D007F" w:rsidRDefault="009D007F" w:rsidP="00E514B1">
            <w:pPr>
              <w:contextualSpacing/>
              <w:rPr>
                <w:sz w:val="28"/>
                <w:szCs w:val="28"/>
              </w:rPr>
            </w:pPr>
            <w:r w:rsidRPr="009D007F">
              <w:rPr>
                <w:sz w:val="28"/>
                <w:szCs w:val="28"/>
              </w:rPr>
              <w:t>Плоды и семена.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ED72C6" w:rsidRDefault="009D007F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Грибы.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DF191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Грибы нашего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ED72C6" w:rsidRDefault="009D007F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Травы.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190556">
        <w:trPr>
          <w:trHeight w:val="4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ED72C6" w:rsidRDefault="009D007F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Животные. Дикие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514B1">
        <w:trPr>
          <w:trHeight w:val="2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ED72C6" w:rsidRDefault="009D007F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Домашние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007F" w:rsidRPr="000163DA" w:rsidTr="00ED72C6">
        <w:trPr>
          <w:trHeight w:val="3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07F" w:rsidRPr="00ED72C6" w:rsidRDefault="009D007F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 xml:space="preserve">Птицы.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190556" w:rsidRDefault="009D007F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7F" w:rsidRPr="000163DA" w:rsidRDefault="009D007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D72C6" w:rsidRPr="000163DA" w:rsidTr="00ED72C6">
        <w:trPr>
          <w:trHeight w:val="39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C6" w:rsidRDefault="00ED72C6" w:rsidP="00E514B1">
            <w:pPr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C6" w:rsidRDefault="00ED72C6" w:rsidP="00ED72C6">
            <w:pPr>
              <w:contextualSpacing/>
              <w:jc w:val="center"/>
            </w:pPr>
            <w:r w:rsidRPr="003E0A8D">
              <w:rPr>
                <w:b/>
                <w:sz w:val="24"/>
                <w:szCs w:val="24"/>
              </w:rPr>
              <w:t>4  четверть.</w:t>
            </w:r>
            <w:r>
              <w:rPr>
                <w:b/>
                <w:sz w:val="24"/>
                <w:szCs w:val="24"/>
              </w:rPr>
              <w:t>-8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C6" w:rsidRPr="000163DA" w:rsidRDefault="00ED72C6" w:rsidP="00E514B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C6" w:rsidRPr="000163DA" w:rsidRDefault="00ED72C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C6" w:rsidRPr="000163DA" w:rsidRDefault="00ED72C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C6" w:rsidRPr="000163DA" w:rsidRDefault="00ED72C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29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Перелётные птицы. Зимующие птицы.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DF191F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  <w:r w:rsidRPr="00190556">
              <w:rPr>
                <w:sz w:val="28"/>
                <w:szCs w:val="28"/>
                <w:lang w:eastAsia="en-US"/>
              </w:rPr>
              <w:t>Птицы нашего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36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Хищные птицы.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4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Певчие птицы.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46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Человек. Дыхание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5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Профилактика простудных заболеваний.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44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Кровь. Сердце. Пульс.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3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0556" w:rsidRPr="000163DA" w:rsidTr="00ED72C6">
        <w:trPr>
          <w:trHeight w:val="56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Default="00190556" w:rsidP="00E514B1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556" w:rsidRPr="00ED72C6" w:rsidRDefault="00190556" w:rsidP="00E514B1">
            <w:pPr>
              <w:contextualSpacing/>
              <w:rPr>
                <w:sz w:val="28"/>
                <w:szCs w:val="28"/>
              </w:rPr>
            </w:pPr>
            <w:r w:rsidRPr="00ED72C6">
              <w:rPr>
                <w:sz w:val="28"/>
                <w:szCs w:val="28"/>
              </w:rPr>
              <w:t>Питание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163DA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56" w:rsidRPr="000163DA" w:rsidRDefault="00190556" w:rsidP="00E514B1">
            <w:pPr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562775" w:rsidRDefault="00562775" w:rsidP="00562775">
      <w:pPr>
        <w:pStyle w:val="a3"/>
        <w:tabs>
          <w:tab w:val="left" w:pos="822"/>
        </w:tabs>
        <w:kinsoku w:val="0"/>
        <w:overflowPunct w:val="0"/>
        <w:spacing w:line="322" w:lineRule="exact"/>
        <w:ind w:right="105"/>
        <w:jc w:val="both"/>
        <w:rPr>
          <w:spacing w:val="-1"/>
        </w:rPr>
        <w:sectPr w:rsidR="00562775" w:rsidSect="008A74E1">
          <w:headerReference w:type="default" r:id="rId17"/>
          <w:pgSz w:w="16840" w:h="11910" w:orient="landscape"/>
          <w:pgMar w:top="1600" w:right="1060" w:bottom="740" w:left="280" w:header="720" w:footer="720" w:gutter="0"/>
          <w:cols w:space="720"/>
          <w:noEndnote/>
          <w:docGrid w:linePitch="326"/>
        </w:sectPr>
      </w:pPr>
    </w:p>
    <w:p w:rsidR="00633553" w:rsidRDefault="00633553" w:rsidP="00633553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633553" w:rsidRDefault="00633553" w:rsidP="00633553">
      <w:pPr>
        <w:sectPr w:rsidR="00633553">
          <w:headerReference w:type="default" r:id="rId18"/>
          <w:pgSz w:w="11910" w:h="16840"/>
          <w:pgMar w:top="1760" w:right="620" w:bottom="280" w:left="1480" w:header="1166" w:footer="0" w:gutter="0"/>
          <w:pgNumType w:start="1"/>
          <w:cols w:space="720" w:equalWidth="0">
            <w:col w:w="9810"/>
          </w:cols>
          <w:noEndnote/>
        </w:sectPr>
      </w:pPr>
    </w:p>
    <w:p w:rsidR="00633553" w:rsidRDefault="00633553" w:rsidP="00633553">
      <w:pPr>
        <w:kinsoku w:val="0"/>
        <w:overflowPunct w:val="0"/>
        <w:spacing w:before="13" w:line="60" w:lineRule="exact"/>
        <w:rPr>
          <w:sz w:val="6"/>
          <w:szCs w:val="6"/>
        </w:rPr>
      </w:pPr>
    </w:p>
    <w:p w:rsidR="00633553" w:rsidRPr="002A3479" w:rsidRDefault="00633553" w:rsidP="002A3479">
      <w:pPr>
        <w:sectPr w:rsidR="00633553" w:rsidRPr="002A3479">
          <w:headerReference w:type="default" r:id="rId19"/>
          <w:pgSz w:w="11910" w:h="16840"/>
          <w:pgMar w:top="1040" w:right="620" w:bottom="280" w:left="1480" w:header="0" w:footer="0" w:gutter="0"/>
          <w:cols w:space="720"/>
          <w:noEndnote/>
        </w:sectPr>
      </w:pPr>
    </w:p>
    <w:p w:rsidR="00633553" w:rsidRDefault="00633553" w:rsidP="00633553">
      <w:pPr>
        <w:kinsoku w:val="0"/>
        <w:overflowPunct w:val="0"/>
        <w:spacing w:before="13" w:line="60" w:lineRule="exact"/>
        <w:rPr>
          <w:sz w:val="6"/>
          <w:szCs w:val="6"/>
        </w:rPr>
      </w:pPr>
    </w:p>
    <w:p w:rsidR="00633553" w:rsidRDefault="00633553" w:rsidP="00633553">
      <w:pPr>
        <w:sectPr w:rsidR="00633553">
          <w:headerReference w:type="default" r:id="rId20"/>
          <w:pgSz w:w="11910" w:h="16840"/>
          <w:pgMar w:top="1040" w:right="620" w:bottom="280" w:left="1480" w:header="0" w:footer="0" w:gutter="0"/>
          <w:cols w:space="720"/>
          <w:noEndnote/>
        </w:sectPr>
      </w:pPr>
    </w:p>
    <w:p w:rsidR="00633553" w:rsidRDefault="00633553" w:rsidP="00633553">
      <w:pPr>
        <w:kinsoku w:val="0"/>
        <w:overflowPunct w:val="0"/>
        <w:spacing w:before="9" w:line="120" w:lineRule="exact"/>
        <w:rPr>
          <w:sz w:val="28"/>
          <w:szCs w:val="28"/>
        </w:rPr>
      </w:pP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</w:pPr>
    </w:p>
    <w:p w:rsidR="00633553" w:rsidRDefault="00633553" w:rsidP="00633553">
      <w:pPr>
        <w:sectPr w:rsidR="00633553">
          <w:pgSz w:w="11910" w:h="16840"/>
          <w:pgMar w:top="1760" w:right="620" w:bottom="280" w:left="1480" w:header="0" w:footer="0" w:gutter="0"/>
          <w:cols w:space="720"/>
          <w:noEndnote/>
        </w:sectPr>
      </w:pPr>
    </w:p>
    <w:p w:rsidR="00633553" w:rsidRDefault="00633553" w:rsidP="00633553">
      <w:pPr>
        <w:kinsoku w:val="0"/>
        <w:overflowPunct w:val="0"/>
        <w:spacing w:before="13" w:line="60" w:lineRule="exact"/>
        <w:rPr>
          <w:sz w:val="6"/>
          <w:szCs w:val="6"/>
        </w:rPr>
      </w:pPr>
    </w:p>
    <w:p w:rsidR="00633553" w:rsidRDefault="00633553" w:rsidP="00633553">
      <w:pPr>
        <w:sectPr w:rsidR="00633553">
          <w:headerReference w:type="default" r:id="rId21"/>
          <w:pgSz w:w="11910" w:h="16840"/>
          <w:pgMar w:top="1060" w:right="620" w:bottom="280" w:left="1480" w:header="0" w:footer="0" w:gutter="0"/>
          <w:cols w:space="720"/>
          <w:noEndnote/>
        </w:sectPr>
      </w:pPr>
    </w:p>
    <w:p w:rsidR="00633553" w:rsidRDefault="00633553" w:rsidP="00633553">
      <w:pPr>
        <w:kinsoku w:val="0"/>
        <w:overflowPunct w:val="0"/>
        <w:spacing w:before="13" w:line="60" w:lineRule="exact"/>
        <w:rPr>
          <w:sz w:val="6"/>
          <w:szCs w:val="6"/>
        </w:rPr>
      </w:pPr>
    </w:p>
    <w:p w:rsidR="00633553" w:rsidRDefault="00997251" w:rsidP="00633553">
      <w:pPr>
        <w:kinsoku w:val="0"/>
        <w:overflowPunct w:val="0"/>
        <w:spacing w:line="200" w:lineRule="exact"/>
        <w:rPr>
          <w:sz w:val="20"/>
          <w:szCs w:val="20"/>
        </w:rPr>
      </w:pPr>
      <w:r w:rsidRPr="00997251">
        <w:rPr>
          <w:noProof/>
        </w:rPr>
        <w:pict>
          <v:rect id="_x0000_s1031" style="position:absolute;margin-left:0;margin-top:0;width:842pt;height:595pt;z-index:-251651072;mso-position-horizontal-relative:page;mso-position-vertical-relative:page" o:allowincell="f" filled="f" stroked="f">
            <v:textbox inset="0,0,0,0">
              <w:txbxContent>
                <w:p w:rsidR="00E514B1" w:rsidRDefault="00E514B1" w:rsidP="00633553"/>
              </w:txbxContent>
            </v:textbox>
            <w10:wrap anchorx="page" anchory="page"/>
          </v:rect>
        </w:pict>
      </w:r>
    </w:p>
    <w:p w:rsidR="00633553" w:rsidRDefault="00633553" w:rsidP="00633553">
      <w:pPr>
        <w:kinsoku w:val="0"/>
        <w:overflowPunct w:val="0"/>
        <w:spacing w:line="200" w:lineRule="exact"/>
        <w:rPr>
          <w:sz w:val="20"/>
          <w:szCs w:val="20"/>
        </w:rPr>
        <w:sectPr w:rsidR="00633553">
          <w:headerReference w:type="default" r:id="rId22"/>
          <w:pgSz w:w="16850" w:h="11910" w:orient="landscape"/>
          <w:pgMar w:top="0" w:right="0" w:bottom="0" w:left="0" w:header="0" w:footer="0" w:gutter="0"/>
          <w:cols w:space="720" w:equalWidth="0">
            <w:col w:w="16850"/>
          </w:cols>
          <w:noEndnote/>
        </w:sectPr>
      </w:pPr>
    </w:p>
    <w:p w:rsidR="00633553" w:rsidRDefault="00633553" w:rsidP="00633553">
      <w:pPr>
        <w:pStyle w:val="a3"/>
        <w:kinsoku w:val="0"/>
        <w:overflowPunct w:val="0"/>
        <w:ind w:left="102" w:right="108" w:firstLine="707"/>
        <w:jc w:val="both"/>
        <w:rPr>
          <w:spacing w:val="-1"/>
        </w:rPr>
        <w:sectPr w:rsidR="00633553">
          <w:headerReference w:type="default" r:id="rId23"/>
          <w:pgSz w:w="11910" w:h="16840"/>
          <w:pgMar w:top="1060" w:right="740" w:bottom="280" w:left="1600" w:header="0" w:footer="0" w:gutter="0"/>
          <w:cols w:space="720" w:equalWidth="0">
            <w:col w:w="9570"/>
          </w:cols>
          <w:noEndnote/>
        </w:sectPr>
      </w:pPr>
    </w:p>
    <w:p w:rsidR="00F419B3" w:rsidRDefault="00F419B3" w:rsidP="00837549">
      <w:pPr>
        <w:pStyle w:val="1"/>
        <w:kinsoku w:val="0"/>
        <w:overflowPunct w:val="0"/>
        <w:ind w:left="1736" w:right="117"/>
      </w:pPr>
    </w:p>
    <w:sectPr w:rsidR="00F419B3" w:rsidSect="00837549">
      <w:headerReference w:type="default" r:id="rId24"/>
      <w:pgSz w:w="11910" w:h="16840"/>
      <w:pgMar w:top="1060" w:right="740" w:bottom="280" w:left="160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FF8" w:rsidRDefault="00D15FF8" w:rsidP="00AC4798">
      <w:r>
        <w:separator/>
      </w:r>
    </w:p>
  </w:endnote>
  <w:endnote w:type="continuationSeparator" w:id="0">
    <w:p w:rsidR="00D15FF8" w:rsidRDefault="00D15FF8" w:rsidP="00AC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FF8" w:rsidRDefault="00D15FF8" w:rsidP="00AC4798">
      <w:r>
        <w:separator/>
      </w:r>
    </w:p>
  </w:footnote>
  <w:footnote w:type="continuationSeparator" w:id="0">
    <w:p w:rsidR="00D15FF8" w:rsidRDefault="00D15FF8" w:rsidP="00AC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E514B1">
    <w:pPr>
      <w:kinsoku w:val="0"/>
      <w:overflowPunct w:val="0"/>
      <w:spacing w:line="14" w:lineRule="auto"/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B1" w:rsidRDefault="00997251">
    <w:pPr>
      <w:kinsoku w:val="0"/>
      <w:overflowPunct w:val="0"/>
      <w:spacing w:line="14" w:lineRule="auto"/>
      <w:rPr>
        <w:sz w:val="20"/>
        <w:szCs w:val="20"/>
      </w:rPr>
    </w:pPr>
    <w:r w:rsidRPr="0099725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0pt;margin-top:57.3pt;width:417.85pt;height:32.25pt;z-index:-251658752;mso-position-horizontal-relative:page;mso-position-vertical-relative:page" o:allowincell="f" filled="f" stroked="f">
          <v:textbox inset="0,0,0,0">
            <w:txbxContent>
              <w:p w:rsidR="00E514B1" w:rsidRPr="008A74E1" w:rsidRDefault="00E514B1" w:rsidP="008A74E1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742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616" w:hanging="360"/>
      </w:pPr>
    </w:lvl>
    <w:lvl w:ilvl="2">
      <w:numFmt w:val="bullet"/>
      <w:lvlText w:val="•"/>
      <w:lvlJc w:val="left"/>
      <w:pPr>
        <w:ind w:left="2490" w:hanging="360"/>
      </w:pPr>
    </w:lvl>
    <w:lvl w:ilvl="3">
      <w:numFmt w:val="bullet"/>
      <w:lvlText w:val="•"/>
      <w:lvlJc w:val="left"/>
      <w:pPr>
        <w:ind w:left="3365" w:hanging="360"/>
      </w:pPr>
    </w:lvl>
    <w:lvl w:ilvl="4">
      <w:numFmt w:val="bullet"/>
      <w:lvlText w:val="•"/>
      <w:lvlJc w:val="left"/>
      <w:pPr>
        <w:ind w:left="4239" w:hanging="360"/>
      </w:pPr>
    </w:lvl>
    <w:lvl w:ilvl="5">
      <w:numFmt w:val="bullet"/>
      <w:lvlText w:val="•"/>
      <w:lvlJc w:val="left"/>
      <w:pPr>
        <w:ind w:left="5114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863" w:hanging="360"/>
      </w:pPr>
    </w:lvl>
    <w:lvl w:ilvl="8">
      <w:numFmt w:val="bullet"/>
      <w:lvlText w:val="•"/>
      <w:lvlJc w:val="left"/>
      <w:pPr>
        <w:ind w:left="7737" w:hanging="360"/>
      </w:pPr>
    </w:lvl>
  </w:abstractNum>
  <w:abstractNum w:abstractNumId="1">
    <w:nsid w:val="00000403"/>
    <w:multiLevelType w:val="multilevel"/>
    <w:tmpl w:val="00000886"/>
    <w:lvl w:ilvl="0">
      <w:start w:val="11"/>
      <w:numFmt w:val="decimal"/>
      <w:lvlText w:val="%1."/>
      <w:lvlJc w:val="left"/>
      <w:pPr>
        <w:ind w:left="742" w:hanging="43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2."/>
      <w:lvlJc w:val="left"/>
      <w:pPr>
        <w:ind w:left="822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1784" w:hanging="360"/>
      </w:pPr>
    </w:lvl>
    <w:lvl w:ilvl="3">
      <w:numFmt w:val="bullet"/>
      <w:lvlText w:val="•"/>
      <w:lvlJc w:val="left"/>
      <w:pPr>
        <w:ind w:left="2747" w:hanging="360"/>
      </w:pPr>
    </w:lvl>
    <w:lvl w:ilvl="4">
      <w:numFmt w:val="bullet"/>
      <w:lvlText w:val="•"/>
      <w:lvlJc w:val="left"/>
      <w:pPr>
        <w:ind w:left="3710" w:hanging="360"/>
      </w:pPr>
    </w:lvl>
    <w:lvl w:ilvl="5">
      <w:numFmt w:val="bullet"/>
      <w:lvlText w:val="•"/>
      <w:lvlJc w:val="left"/>
      <w:pPr>
        <w:ind w:left="4672" w:hanging="360"/>
      </w:pPr>
    </w:lvl>
    <w:lvl w:ilvl="6">
      <w:numFmt w:val="bullet"/>
      <w:lvlText w:val="•"/>
      <w:lvlJc w:val="left"/>
      <w:pPr>
        <w:ind w:left="5635" w:hanging="360"/>
      </w:pPr>
    </w:lvl>
    <w:lvl w:ilvl="7">
      <w:numFmt w:val="bullet"/>
      <w:lvlText w:val="•"/>
      <w:lvlJc w:val="left"/>
      <w:pPr>
        <w:ind w:left="6598" w:hanging="360"/>
      </w:pPr>
    </w:lvl>
    <w:lvl w:ilvl="8">
      <w:numFmt w:val="bullet"/>
      <w:lvlText w:val="•"/>
      <w:lvlJc w:val="left"/>
      <w:pPr>
        <w:ind w:left="7560" w:hanging="36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822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702" w:hanging="360"/>
      </w:pPr>
    </w:lvl>
    <w:lvl w:ilvl="2">
      <w:numFmt w:val="bullet"/>
      <w:lvlText w:val="•"/>
      <w:lvlJc w:val="left"/>
      <w:pPr>
        <w:ind w:left="2582" w:hanging="360"/>
      </w:pPr>
    </w:lvl>
    <w:lvl w:ilvl="3">
      <w:numFmt w:val="bullet"/>
      <w:lvlText w:val="•"/>
      <w:lvlJc w:val="left"/>
      <w:pPr>
        <w:ind w:left="3463" w:hanging="360"/>
      </w:pPr>
    </w:lvl>
    <w:lvl w:ilvl="4">
      <w:numFmt w:val="bullet"/>
      <w:lvlText w:val="•"/>
      <w:lvlJc w:val="left"/>
      <w:pPr>
        <w:ind w:left="4343" w:hanging="360"/>
      </w:pPr>
    </w:lvl>
    <w:lvl w:ilvl="5">
      <w:numFmt w:val="bullet"/>
      <w:lvlText w:val="•"/>
      <w:lvlJc w:val="left"/>
      <w:pPr>
        <w:ind w:left="5224" w:hanging="360"/>
      </w:pPr>
    </w:lvl>
    <w:lvl w:ilvl="6">
      <w:numFmt w:val="bullet"/>
      <w:lvlText w:val="•"/>
      <w:lvlJc w:val="left"/>
      <w:pPr>
        <w:ind w:left="6104" w:hanging="360"/>
      </w:pPr>
    </w:lvl>
    <w:lvl w:ilvl="7">
      <w:numFmt w:val="bullet"/>
      <w:lvlText w:val="•"/>
      <w:lvlJc w:val="left"/>
      <w:pPr>
        <w:ind w:left="6985" w:hanging="360"/>
      </w:pPr>
    </w:lvl>
    <w:lvl w:ilvl="8">
      <w:numFmt w:val="bullet"/>
      <w:lvlText w:val="•"/>
      <w:lvlJc w:val="left"/>
      <w:pPr>
        <w:ind w:left="7865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742" w:hanging="360"/>
      </w:pPr>
      <w:rPr>
        <w:rFonts w:ascii="Times New Roman" w:hAnsi="Times New Roman" w:cs="Times New Roman"/>
        <w:b w:val="0"/>
        <w:bCs w:val="0"/>
        <w:i/>
        <w:iCs/>
        <w:spacing w:val="1"/>
        <w:sz w:val="28"/>
        <w:szCs w:val="28"/>
      </w:rPr>
    </w:lvl>
    <w:lvl w:ilvl="1">
      <w:numFmt w:val="bullet"/>
      <w:lvlText w:val="•"/>
      <w:lvlJc w:val="left"/>
      <w:pPr>
        <w:ind w:left="1616" w:hanging="360"/>
      </w:pPr>
    </w:lvl>
    <w:lvl w:ilvl="2">
      <w:numFmt w:val="bullet"/>
      <w:lvlText w:val="•"/>
      <w:lvlJc w:val="left"/>
      <w:pPr>
        <w:ind w:left="2490" w:hanging="360"/>
      </w:pPr>
    </w:lvl>
    <w:lvl w:ilvl="3">
      <w:numFmt w:val="bullet"/>
      <w:lvlText w:val="•"/>
      <w:lvlJc w:val="left"/>
      <w:pPr>
        <w:ind w:left="3365" w:hanging="360"/>
      </w:pPr>
    </w:lvl>
    <w:lvl w:ilvl="4">
      <w:numFmt w:val="bullet"/>
      <w:lvlText w:val="•"/>
      <w:lvlJc w:val="left"/>
      <w:pPr>
        <w:ind w:left="4239" w:hanging="360"/>
      </w:pPr>
    </w:lvl>
    <w:lvl w:ilvl="5">
      <w:numFmt w:val="bullet"/>
      <w:lvlText w:val="•"/>
      <w:lvlJc w:val="left"/>
      <w:pPr>
        <w:ind w:left="5114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863" w:hanging="360"/>
      </w:pPr>
    </w:lvl>
    <w:lvl w:ilvl="8">
      <w:numFmt w:val="bullet"/>
      <w:lvlText w:val="•"/>
      <w:lvlJc w:val="left"/>
      <w:pPr>
        <w:ind w:left="7737" w:hanging="360"/>
      </w:pPr>
    </w:lvl>
  </w:abstractNum>
  <w:abstractNum w:abstractNumId="4">
    <w:nsid w:val="00000406"/>
    <w:multiLevelType w:val="multilevel"/>
    <w:tmpl w:val="00000889"/>
    <w:lvl w:ilvl="0">
      <w:start w:val="3"/>
      <w:numFmt w:val="decimal"/>
      <w:lvlText w:val="%1."/>
      <w:lvlJc w:val="left"/>
      <w:pPr>
        <w:ind w:left="742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616" w:hanging="360"/>
      </w:pPr>
    </w:lvl>
    <w:lvl w:ilvl="2">
      <w:numFmt w:val="bullet"/>
      <w:lvlText w:val="•"/>
      <w:lvlJc w:val="left"/>
      <w:pPr>
        <w:ind w:left="2490" w:hanging="360"/>
      </w:pPr>
    </w:lvl>
    <w:lvl w:ilvl="3">
      <w:numFmt w:val="bullet"/>
      <w:lvlText w:val="•"/>
      <w:lvlJc w:val="left"/>
      <w:pPr>
        <w:ind w:left="3365" w:hanging="360"/>
      </w:pPr>
    </w:lvl>
    <w:lvl w:ilvl="4">
      <w:numFmt w:val="bullet"/>
      <w:lvlText w:val="•"/>
      <w:lvlJc w:val="left"/>
      <w:pPr>
        <w:ind w:left="4239" w:hanging="360"/>
      </w:pPr>
    </w:lvl>
    <w:lvl w:ilvl="5">
      <w:numFmt w:val="bullet"/>
      <w:lvlText w:val="•"/>
      <w:lvlJc w:val="left"/>
      <w:pPr>
        <w:ind w:left="5114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863" w:hanging="360"/>
      </w:pPr>
    </w:lvl>
    <w:lvl w:ilvl="8">
      <w:numFmt w:val="bullet"/>
      <w:lvlText w:val="•"/>
      <w:lvlJc w:val="left"/>
      <w:pPr>
        <w:ind w:left="7737" w:hanging="360"/>
      </w:pPr>
    </w:lvl>
  </w:abstractNum>
  <w:abstractNum w:abstractNumId="5">
    <w:nsid w:val="00000407"/>
    <w:multiLevelType w:val="multilevel"/>
    <w:tmpl w:val="0000088A"/>
    <w:lvl w:ilvl="0">
      <w:start w:val="2"/>
      <w:numFmt w:val="decimal"/>
      <w:lvlText w:val="%1."/>
      <w:lvlJc w:val="left"/>
      <w:pPr>
        <w:ind w:left="742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616" w:hanging="360"/>
      </w:pPr>
    </w:lvl>
    <w:lvl w:ilvl="2">
      <w:numFmt w:val="bullet"/>
      <w:lvlText w:val="•"/>
      <w:lvlJc w:val="left"/>
      <w:pPr>
        <w:ind w:left="2490" w:hanging="360"/>
      </w:pPr>
    </w:lvl>
    <w:lvl w:ilvl="3">
      <w:numFmt w:val="bullet"/>
      <w:lvlText w:val="•"/>
      <w:lvlJc w:val="left"/>
      <w:pPr>
        <w:ind w:left="3365" w:hanging="360"/>
      </w:pPr>
    </w:lvl>
    <w:lvl w:ilvl="4">
      <w:numFmt w:val="bullet"/>
      <w:lvlText w:val="•"/>
      <w:lvlJc w:val="left"/>
      <w:pPr>
        <w:ind w:left="4239" w:hanging="360"/>
      </w:pPr>
    </w:lvl>
    <w:lvl w:ilvl="5">
      <w:numFmt w:val="bullet"/>
      <w:lvlText w:val="•"/>
      <w:lvlJc w:val="left"/>
      <w:pPr>
        <w:ind w:left="5114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863" w:hanging="360"/>
      </w:pPr>
    </w:lvl>
    <w:lvl w:ilvl="8">
      <w:numFmt w:val="bullet"/>
      <w:lvlText w:val="•"/>
      <w:lvlJc w:val="left"/>
      <w:pPr>
        <w:ind w:left="7737" w:hanging="360"/>
      </w:pPr>
    </w:lvl>
  </w:abstractNum>
  <w:abstractNum w:abstractNumId="6">
    <w:nsid w:val="00000408"/>
    <w:multiLevelType w:val="multilevel"/>
    <w:tmpl w:val="0000088B"/>
    <w:lvl w:ilvl="0">
      <w:numFmt w:val="bullet"/>
      <w:lvlText w:val="-"/>
      <w:lvlJc w:val="left"/>
      <w:pPr>
        <w:ind w:left="102" w:hanging="708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7">
    <w:nsid w:val="00000409"/>
    <w:multiLevelType w:val="multilevel"/>
    <w:tmpl w:val="0000088C"/>
    <w:lvl w:ilvl="0">
      <w:numFmt w:val="bullet"/>
      <w:lvlText w:val="-"/>
      <w:lvlJc w:val="left"/>
      <w:pPr>
        <w:ind w:left="102" w:hanging="708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102" w:hanging="708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9">
    <w:nsid w:val="0000040B"/>
    <w:multiLevelType w:val="multilevel"/>
    <w:tmpl w:val="0000088E"/>
    <w:lvl w:ilvl="0">
      <w:numFmt w:val="bullet"/>
      <w:lvlText w:val="-"/>
      <w:lvlJc w:val="left"/>
      <w:pPr>
        <w:ind w:left="102" w:hanging="195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195"/>
      </w:pPr>
    </w:lvl>
    <w:lvl w:ilvl="2">
      <w:numFmt w:val="bullet"/>
      <w:lvlText w:val="•"/>
      <w:lvlJc w:val="left"/>
      <w:pPr>
        <w:ind w:left="1994" w:hanging="195"/>
      </w:pPr>
    </w:lvl>
    <w:lvl w:ilvl="3">
      <w:numFmt w:val="bullet"/>
      <w:lvlText w:val="•"/>
      <w:lvlJc w:val="left"/>
      <w:pPr>
        <w:ind w:left="2941" w:hanging="195"/>
      </w:pPr>
    </w:lvl>
    <w:lvl w:ilvl="4">
      <w:numFmt w:val="bullet"/>
      <w:lvlText w:val="•"/>
      <w:lvlJc w:val="left"/>
      <w:pPr>
        <w:ind w:left="3887" w:hanging="195"/>
      </w:pPr>
    </w:lvl>
    <w:lvl w:ilvl="5">
      <w:numFmt w:val="bullet"/>
      <w:lvlText w:val="•"/>
      <w:lvlJc w:val="left"/>
      <w:pPr>
        <w:ind w:left="4834" w:hanging="195"/>
      </w:pPr>
    </w:lvl>
    <w:lvl w:ilvl="6">
      <w:numFmt w:val="bullet"/>
      <w:lvlText w:val="•"/>
      <w:lvlJc w:val="left"/>
      <w:pPr>
        <w:ind w:left="5780" w:hanging="195"/>
      </w:pPr>
    </w:lvl>
    <w:lvl w:ilvl="7">
      <w:numFmt w:val="bullet"/>
      <w:lvlText w:val="•"/>
      <w:lvlJc w:val="left"/>
      <w:pPr>
        <w:ind w:left="6727" w:hanging="195"/>
      </w:pPr>
    </w:lvl>
    <w:lvl w:ilvl="8">
      <w:numFmt w:val="bullet"/>
      <w:lvlText w:val="•"/>
      <w:lvlJc w:val="left"/>
      <w:pPr>
        <w:ind w:left="7673" w:hanging="195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102" w:hanging="29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2"/>
      <w:lvlJc w:val="left"/>
      <w:pPr>
        <w:ind w:left="4533" w:hanging="212"/>
      </w:pPr>
      <w:rPr>
        <w:rFonts w:ascii="Times New Roman" w:hAnsi="Times New Roman" w:cs="Times New Roman"/>
        <w:b/>
        <w:bCs/>
        <w:sz w:val="28"/>
        <w:szCs w:val="28"/>
      </w:rPr>
    </w:lvl>
    <w:lvl w:ilvl="2">
      <w:numFmt w:val="bullet"/>
      <w:lvlText w:val="•"/>
      <w:lvlJc w:val="left"/>
      <w:pPr>
        <w:ind w:left="5092" w:hanging="212"/>
      </w:pPr>
    </w:lvl>
    <w:lvl w:ilvl="3">
      <w:numFmt w:val="bullet"/>
      <w:lvlText w:val="•"/>
      <w:lvlJc w:val="left"/>
      <w:pPr>
        <w:ind w:left="5651" w:hanging="212"/>
      </w:pPr>
    </w:lvl>
    <w:lvl w:ilvl="4">
      <w:numFmt w:val="bullet"/>
      <w:lvlText w:val="•"/>
      <w:lvlJc w:val="left"/>
      <w:pPr>
        <w:ind w:left="6210" w:hanging="212"/>
      </w:pPr>
    </w:lvl>
    <w:lvl w:ilvl="5">
      <w:numFmt w:val="bullet"/>
      <w:lvlText w:val="•"/>
      <w:lvlJc w:val="left"/>
      <w:pPr>
        <w:ind w:left="6770" w:hanging="212"/>
      </w:pPr>
    </w:lvl>
    <w:lvl w:ilvl="6">
      <w:numFmt w:val="bullet"/>
      <w:lvlText w:val="•"/>
      <w:lvlJc w:val="left"/>
      <w:pPr>
        <w:ind w:left="7329" w:hanging="212"/>
      </w:pPr>
    </w:lvl>
    <w:lvl w:ilvl="7">
      <w:numFmt w:val="bullet"/>
      <w:lvlText w:val="•"/>
      <w:lvlJc w:val="left"/>
      <w:pPr>
        <w:ind w:left="7888" w:hanging="212"/>
      </w:pPr>
    </w:lvl>
    <w:lvl w:ilvl="8">
      <w:numFmt w:val="bullet"/>
      <w:lvlText w:val="•"/>
      <w:lvlJc w:val="left"/>
      <w:pPr>
        <w:ind w:left="8447" w:hanging="212"/>
      </w:pPr>
    </w:lvl>
  </w:abstractNum>
  <w:abstractNum w:abstractNumId="11">
    <w:nsid w:val="0000040D"/>
    <w:multiLevelType w:val="multilevel"/>
    <w:tmpl w:val="00000890"/>
    <w:lvl w:ilvl="0">
      <w:numFmt w:val="bullet"/>
      <w:lvlText w:val="—"/>
      <w:lvlJc w:val="left"/>
      <w:pPr>
        <w:ind w:left="102" w:hanging="351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351"/>
      </w:pPr>
    </w:lvl>
    <w:lvl w:ilvl="2">
      <w:numFmt w:val="bullet"/>
      <w:lvlText w:val="•"/>
      <w:lvlJc w:val="left"/>
      <w:pPr>
        <w:ind w:left="1994" w:hanging="351"/>
      </w:pPr>
    </w:lvl>
    <w:lvl w:ilvl="3">
      <w:numFmt w:val="bullet"/>
      <w:lvlText w:val="•"/>
      <w:lvlJc w:val="left"/>
      <w:pPr>
        <w:ind w:left="2941" w:hanging="351"/>
      </w:pPr>
    </w:lvl>
    <w:lvl w:ilvl="4">
      <w:numFmt w:val="bullet"/>
      <w:lvlText w:val="•"/>
      <w:lvlJc w:val="left"/>
      <w:pPr>
        <w:ind w:left="3887" w:hanging="351"/>
      </w:pPr>
    </w:lvl>
    <w:lvl w:ilvl="5">
      <w:numFmt w:val="bullet"/>
      <w:lvlText w:val="•"/>
      <w:lvlJc w:val="left"/>
      <w:pPr>
        <w:ind w:left="4834" w:hanging="351"/>
      </w:pPr>
    </w:lvl>
    <w:lvl w:ilvl="6">
      <w:numFmt w:val="bullet"/>
      <w:lvlText w:val="•"/>
      <w:lvlJc w:val="left"/>
      <w:pPr>
        <w:ind w:left="5780" w:hanging="351"/>
      </w:pPr>
    </w:lvl>
    <w:lvl w:ilvl="7">
      <w:numFmt w:val="bullet"/>
      <w:lvlText w:val="•"/>
      <w:lvlJc w:val="left"/>
      <w:pPr>
        <w:ind w:left="6727" w:hanging="351"/>
      </w:pPr>
    </w:lvl>
    <w:lvl w:ilvl="8">
      <w:numFmt w:val="bullet"/>
      <w:lvlText w:val="•"/>
      <w:lvlJc w:val="left"/>
      <w:pPr>
        <w:ind w:left="7673" w:hanging="351"/>
      </w:pPr>
    </w:lvl>
  </w:abstractNum>
  <w:abstractNum w:abstractNumId="12">
    <w:nsid w:val="0000040E"/>
    <w:multiLevelType w:val="multilevel"/>
    <w:tmpl w:val="00000891"/>
    <w:lvl w:ilvl="0">
      <w:numFmt w:val="bullet"/>
      <w:lvlText w:val=""/>
      <w:lvlJc w:val="left"/>
      <w:pPr>
        <w:ind w:left="810" w:hanging="708"/>
      </w:pPr>
      <w:rPr>
        <w:rFonts w:ascii="Symbol" w:hAnsi="Symbol"/>
        <w:b w:val="0"/>
        <w:sz w:val="28"/>
      </w:rPr>
    </w:lvl>
    <w:lvl w:ilvl="1">
      <w:numFmt w:val="bullet"/>
      <w:lvlText w:val=""/>
      <w:lvlJc w:val="left"/>
      <w:pPr>
        <w:ind w:left="822" w:hanging="360"/>
      </w:pPr>
      <w:rPr>
        <w:rFonts w:ascii="Symbol" w:hAnsi="Symbol"/>
        <w:b w:val="0"/>
        <w:sz w:val="28"/>
      </w:rPr>
    </w:lvl>
    <w:lvl w:ilvl="2">
      <w:numFmt w:val="bullet"/>
      <w:lvlText w:val=""/>
      <w:lvlJc w:val="left"/>
      <w:pPr>
        <w:ind w:left="1542" w:hanging="360"/>
      </w:pPr>
      <w:rPr>
        <w:rFonts w:ascii="Symbol" w:hAnsi="Symbol"/>
        <w:b w:val="0"/>
        <w:sz w:val="28"/>
      </w:rPr>
    </w:lvl>
    <w:lvl w:ilvl="3">
      <w:numFmt w:val="bullet"/>
      <w:lvlText w:val="•"/>
      <w:lvlJc w:val="left"/>
      <w:pPr>
        <w:ind w:left="2545" w:hanging="360"/>
      </w:pPr>
    </w:lvl>
    <w:lvl w:ilvl="4">
      <w:numFmt w:val="bullet"/>
      <w:lvlText w:val="•"/>
      <w:lvlJc w:val="left"/>
      <w:pPr>
        <w:ind w:left="3548" w:hanging="360"/>
      </w:pPr>
    </w:lvl>
    <w:lvl w:ilvl="5">
      <w:numFmt w:val="bullet"/>
      <w:lvlText w:val="•"/>
      <w:lvlJc w:val="left"/>
      <w:pPr>
        <w:ind w:left="4551" w:hanging="360"/>
      </w:pPr>
    </w:lvl>
    <w:lvl w:ilvl="6">
      <w:numFmt w:val="bullet"/>
      <w:lvlText w:val="•"/>
      <w:lvlJc w:val="left"/>
      <w:pPr>
        <w:ind w:left="5554" w:hanging="360"/>
      </w:pPr>
    </w:lvl>
    <w:lvl w:ilvl="7">
      <w:numFmt w:val="bullet"/>
      <w:lvlText w:val="•"/>
      <w:lvlJc w:val="left"/>
      <w:pPr>
        <w:ind w:left="6557" w:hanging="360"/>
      </w:pPr>
    </w:lvl>
    <w:lvl w:ilvl="8">
      <w:numFmt w:val="bullet"/>
      <w:lvlText w:val="•"/>
      <w:lvlJc w:val="left"/>
      <w:pPr>
        <w:ind w:left="7560" w:hanging="360"/>
      </w:pPr>
    </w:lvl>
  </w:abstractNum>
  <w:abstractNum w:abstractNumId="13">
    <w:nsid w:val="0000040F"/>
    <w:multiLevelType w:val="multilevel"/>
    <w:tmpl w:val="00000892"/>
    <w:lvl w:ilvl="0">
      <w:numFmt w:val="bullet"/>
      <w:lvlText w:val=""/>
      <w:lvlJc w:val="left"/>
      <w:pPr>
        <w:ind w:left="810" w:hanging="425"/>
      </w:pPr>
      <w:rPr>
        <w:rFonts w:ascii="Symbol" w:hAnsi="Symbol"/>
        <w:b w:val="0"/>
        <w:w w:val="99"/>
        <w:sz w:val="20"/>
      </w:rPr>
    </w:lvl>
    <w:lvl w:ilvl="1">
      <w:numFmt w:val="bullet"/>
      <w:lvlText w:val=""/>
      <w:lvlJc w:val="left"/>
      <w:pPr>
        <w:ind w:left="822" w:hanging="360"/>
      </w:pPr>
      <w:rPr>
        <w:rFonts w:ascii="Symbol" w:hAnsi="Symbol"/>
        <w:b w:val="0"/>
        <w:w w:val="99"/>
        <w:sz w:val="20"/>
      </w:rPr>
    </w:lvl>
    <w:lvl w:ilvl="2">
      <w:numFmt w:val="bullet"/>
      <w:lvlText w:val="•"/>
      <w:lvlJc w:val="left"/>
      <w:pPr>
        <w:ind w:left="1793" w:hanging="360"/>
      </w:pPr>
    </w:lvl>
    <w:lvl w:ilvl="3">
      <w:numFmt w:val="bullet"/>
      <w:lvlText w:val="•"/>
      <w:lvlJc w:val="left"/>
      <w:pPr>
        <w:ind w:left="2765" w:hanging="360"/>
      </w:pPr>
    </w:lvl>
    <w:lvl w:ilvl="4">
      <w:numFmt w:val="bullet"/>
      <w:lvlText w:val="•"/>
      <w:lvlJc w:val="left"/>
      <w:pPr>
        <w:ind w:left="3736" w:hanging="360"/>
      </w:pPr>
    </w:lvl>
    <w:lvl w:ilvl="5">
      <w:numFmt w:val="bullet"/>
      <w:lvlText w:val="•"/>
      <w:lvlJc w:val="left"/>
      <w:pPr>
        <w:ind w:left="4708" w:hanging="360"/>
      </w:pPr>
    </w:lvl>
    <w:lvl w:ilvl="6">
      <w:numFmt w:val="bullet"/>
      <w:lvlText w:val="•"/>
      <w:lvlJc w:val="left"/>
      <w:pPr>
        <w:ind w:left="5680" w:hanging="360"/>
      </w:pPr>
    </w:lvl>
    <w:lvl w:ilvl="7">
      <w:numFmt w:val="bullet"/>
      <w:lvlText w:val="•"/>
      <w:lvlJc w:val="left"/>
      <w:pPr>
        <w:ind w:left="6651" w:hanging="360"/>
      </w:pPr>
    </w:lvl>
    <w:lvl w:ilvl="8">
      <w:numFmt w:val="bullet"/>
      <w:lvlText w:val="•"/>
      <w:lvlJc w:val="left"/>
      <w:pPr>
        <w:ind w:left="7623" w:hanging="360"/>
      </w:pPr>
    </w:lvl>
  </w:abstractNum>
  <w:abstractNum w:abstractNumId="14">
    <w:nsid w:val="00000410"/>
    <w:multiLevelType w:val="multilevel"/>
    <w:tmpl w:val="BE787A04"/>
    <w:lvl w:ilvl="0">
      <w:start w:val="1"/>
      <w:numFmt w:val="decimal"/>
      <w:lvlText w:val="%1)"/>
      <w:lvlJc w:val="left"/>
      <w:pPr>
        <w:ind w:left="102" w:hanging="351"/>
      </w:pPr>
      <w:rPr>
        <w:rFonts w:ascii="Times New Roman" w:eastAsiaTheme="minorEastAsia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502" w:hanging="351"/>
      </w:pPr>
    </w:lvl>
    <w:lvl w:ilvl="2">
      <w:numFmt w:val="bullet"/>
      <w:lvlText w:val="•"/>
      <w:lvlJc w:val="left"/>
      <w:pPr>
        <w:ind w:left="901" w:hanging="351"/>
      </w:pPr>
    </w:lvl>
    <w:lvl w:ilvl="3">
      <w:numFmt w:val="bullet"/>
      <w:lvlText w:val="•"/>
      <w:lvlJc w:val="left"/>
      <w:pPr>
        <w:ind w:left="1301" w:hanging="351"/>
      </w:pPr>
    </w:lvl>
    <w:lvl w:ilvl="4">
      <w:numFmt w:val="bullet"/>
      <w:lvlText w:val="•"/>
      <w:lvlJc w:val="left"/>
      <w:pPr>
        <w:ind w:left="1701" w:hanging="351"/>
      </w:pPr>
    </w:lvl>
    <w:lvl w:ilvl="5">
      <w:numFmt w:val="bullet"/>
      <w:lvlText w:val="•"/>
      <w:lvlJc w:val="left"/>
      <w:pPr>
        <w:ind w:left="2101" w:hanging="351"/>
      </w:pPr>
    </w:lvl>
    <w:lvl w:ilvl="6">
      <w:numFmt w:val="bullet"/>
      <w:lvlText w:val="•"/>
      <w:lvlJc w:val="left"/>
      <w:pPr>
        <w:ind w:left="2501" w:hanging="351"/>
      </w:pPr>
    </w:lvl>
    <w:lvl w:ilvl="7">
      <w:numFmt w:val="bullet"/>
      <w:lvlText w:val="•"/>
      <w:lvlJc w:val="left"/>
      <w:pPr>
        <w:ind w:left="2901" w:hanging="351"/>
      </w:pPr>
    </w:lvl>
    <w:lvl w:ilvl="8">
      <w:numFmt w:val="bullet"/>
      <w:lvlText w:val="•"/>
      <w:lvlJc w:val="left"/>
      <w:pPr>
        <w:ind w:left="3300" w:hanging="351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)"/>
      <w:lvlJc w:val="left"/>
      <w:pPr>
        <w:ind w:left="361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735" w:hanging="260"/>
      </w:pPr>
    </w:lvl>
    <w:lvl w:ilvl="2">
      <w:numFmt w:val="bullet"/>
      <w:lvlText w:val="•"/>
      <w:lvlJc w:val="left"/>
      <w:pPr>
        <w:ind w:left="1109" w:hanging="260"/>
      </w:pPr>
    </w:lvl>
    <w:lvl w:ilvl="3">
      <w:numFmt w:val="bullet"/>
      <w:lvlText w:val="•"/>
      <w:lvlJc w:val="left"/>
      <w:pPr>
        <w:ind w:left="1483" w:hanging="260"/>
      </w:pPr>
    </w:lvl>
    <w:lvl w:ilvl="4">
      <w:numFmt w:val="bullet"/>
      <w:lvlText w:val="•"/>
      <w:lvlJc w:val="left"/>
      <w:pPr>
        <w:ind w:left="1857" w:hanging="260"/>
      </w:pPr>
    </w:lvl>
    <w:lvl w:ilvl="5">
      <w:numFmt w:val="bullet"/>
      <w:lvlText w:val="•"/>
      <w:lvlJc w:val="left"/>
      <w:pPr>
        <w:ind w:left="2231" w:hanging="260"/>
      </w:pPr>
    </w:lvl>
    <w:lvl w:ilvl="6">
      <w:numFmt w:val="bullet"/>
      <w:lvlText w:val="•"/>
      <w:lvlJc w:val="left"/>
      <w:pPr>
        <w:ind w:left="2604" w:hanging="260"/>
      </w:pPr>
    </w:lvl>
    <w:lvl w:ilvl="7">
      <w:numFmt w:val="bullet"/>
      <w:lvlText w:val="•"/>
      <w:lvlJc w:val="left"/>
      <w:pPr>
        <w:ind w:left="2978" w:hanging="260"/>
      </w:pPr>
    </w:lvl>
    <w:lvl w:ilvl="8">
      <w:numFmt w:val="bullet"/>
      <w:lvlText w:val="•"/>
      <w:lvlJc w:val="left"/>
      <w:pPr>
        <w:ind w:left="3352" w:hanging="260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left="361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735" w:hanging="260"/>
      </w:pPr>
    </w:lvl>
    <w:lvl w:ilvl="2">
      <w:numFmt w:val="bullet"/>
      <w:lvlText w:val="•"/>
      <w:lvlJc w:val="left"/>
      <w:pPr>
        <w:ind w:left="1109" w:hanging="260"/>
      </w:pPr>
    </w:lvl>
    <w:lvl w:ilvl="3">
      <w:numFmt w:val="bullet"/>
      <w:lvlText w:val="•"/>
      <w:lvlJc w:val="left"/>
      <w:pPr>
        <w:ind w:left="1483" w:hanging="260"/>
      </w:pPr>
    </w:lvl>
    <w:lvl w:ilvl="4">
      <w:numFmt w:val="bullet"/>
      <w:lvlText w:val="•"/>
      <w:lvlJc w:val="left"/>
      <w:pPr>
        <w:ind w:left="1857" w:hanging="260"/>
      </w:pPr>
    </w:lvl>
    <w:lvl w:ilvl="5">
      <w:numFmt w:val="bullet"/>
      <w:lvlText w:val="•"/>
      <w:lvlJc w:val="left"/>
      <w:pPr>
        <w:ind w:left="2231" w:hanging="260"/>
      </w:pPr>
    </w:lvl>
    <w:lvl w:ilvl="6">
      <w:numFmt w:val="bullet"/>
      <w:lvlText w:val="•"/>
      <w:lvlJc w:val="left"/>
      <w:pPr>
        <w:ind w:left="2604" w:hanging="260"/>
      </w:pPr>
    </w:lvl>
    <w:lvl w:ilvl="7">
      <w:numFmt w:val="bullet"/>
      <w:lvlText w:val="•"/>
      <w:lvlJc w:val="left"/>
      <w:pPr>
        <w:ind w:left="2978" w:hanging="260"/>
      </w:pPr>
    </w:lvl>
    <w:lvl w:ilvl="8">
      <w:numFmt w:val="bullet"/>
      <w:lvlText w:val="•"/>
      <w:lvlJc w:val="left"/>
      <w:pPr>
        <w:ind w:left="3352" w:hanging="260"/>
      </w:pPr>
    </w:lvl>
  </w:abstractNum>
  <w:abstractNum w:abstractNumId="17">
    <w:nsid w:val="00000413"/>
    <w:multiLevelType w:val="multilevel"/>
    <w:tmpl w:val="00000896"/>
    <w:lvl w:ilvl="0">
      <w:start w:val="1"/>
      <w:numFmt w:val="decimal"/>
      <w:lvlText w:val="%1)"/>
      <w:lvlJc w:val="left"/>
      <w:pPr>
        <w:ind w:left="102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502" w:hanging="260"/>
      </w:pPr>
    </w:lvl>
    <w:lvl w:ilvl="2">
      <w:numFmt w:val="bullet"/>
      <w:lvlText w:val="•"/>
      <w:lvlJc w:val="left"/>
      <w:pPr>
        <w:ind w:left="901" w:hanging="260"/>
      </w:pPr>
    </w:lvl>
    <w:lvl w:ilvl="3">
      <w:numFmt w:val="bullet"/>
      <w:lvlText w:val="•"/>
      <w:lvlJc w:val="left"/>
      <w:pPr>
        <w:ind w:left="1301" w:hanging="260"/>
      </w:pPr>
    </w:lvl>
    <w:lvl w:ilvl="4">
      <w:numFmt w:val="bullet"/>
      <w:lvlText w:val="•"/>
      <w:lvlJc w:val="left"/>
      <w:pPr>
        <w:ind w:left="1701" w:hanging="260"/>
      </w:pPr>
    </w:lvl>
    <w:lvl w:ilvl="5">
      <w:numFmt w:val="bullet"/>
      <w:lvlText w:val="•"/>
      <w:lvlJc w:val="left"/>
      <w:pPr>
        <w:ind w:left="2101" w:hanging="260"/>
      </w:pPr>
    </w:lvl>
    <w:lvl w:ilvl="6">
      <w:numFmt w:val="bullet"/>
      <w:lvlText w:val="•"/>
      <w:lvlJc w:val="left"/>
      <w:pPr>
        <w:ind w:left="2501" w:hanging="260"/>
      </w:pPr>
    </w:lvl>
    <w:lvl w:ilvl="7">
      <w:numFmt w:val="bullet"/>
      <w:lvlText w:val="•"/>
      <w:lvlJc w:val="left"/>
      <w:pPr>
        <w:ind w:left="2901" w:hanging="260"/>
      </w:pPr>
    </w:lvl>
    <w:lvl w:ilvl="8">
      <w:numFmt w:val="bullet"/>
      <w:lvlText w:val="•"/>
      <w:lvlJc w:val="left"/>
      <w:pPr>
        <w:ind w:left="3300" w:hanging="260"/>
      </w:pPr>
    </w:lvl>
  </w:abstractNum>
  <w:abstractNum w:abstractNumId="18">
    <w:nsid w:val="00000414"/>
    <w:multiLevelType w:val="multilevel"/>
    <w:tmpl w:val="00000897"/>
    <w:lvl w:ilvl="0">
      <w:start w:val="1"/>
      <w:numFmt w:val="decimal"/>
      <w:lvlText w:val="%1)"/>
      <w:lvlJc w:val="left"/>
      <w:pPr>
        <w:ind w:left="102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502" w:hanging="351"/>
      </w:pPr>
    </w:lvl>
    <w:lvl w:ilvl="2">
      <w:numFmt w:val="bullet"/>
      <w:lvlText w:val="•"/>
      <w:lvlJc w:val="left"/>
      <w:pPr>
        <w:ind w:left="901" w:hanging="351"/>
      </w:pPr>
    </w:lvl>
    <w:lvl w:ilvl="3">
      <w:numFmt w:val="bullet"/>
      <w:lvlText w:val="•"/>
      <w:lvlJc w:val="left"/>
      <w:pPr>
        <w:ind w:left="1301" w:hanging="351"/>
      </w:pPr>
    </w:lvl>
    <w:lvl w:ilvl="4">
      <w:numFmt w:val="bullet"/>
      <w:lvlText w:val="•"/>
      <w:lvlJc w:val="left"/>
      <w:pPr>
        <w:ind w:left="1701" w:hanging="351"/>
      </w:pPr>
    </w:lvl>
    <w:lvl w:ilvl="5">
      <w:numFmt w:val="bullet"/>
      <w:lvlText w:val="•"/>
      <w:lvlJc w:val="left"/>
      <w:pPr>
        <w:ind w:left="2101" w:hanging="351"/>
      </w:pPr>
    </w:lvl>
    <w:lvl w:ilvl="6">
      <w:numFmt w:val="bullet"/>
      <w:lvlText w:val="•"/>
      <w:lvlJc w:val="left"/>
      <w:pPr>
        <w:ind w:left="2501" w:hanging="351"/>
      </w:pPr>
    </w:lvl>
    <w:lvl w:ilvl="7">
      <w:numFmt w:val="bullet"/>
      <w:lvlText w:val="•"/>
      <w:lvlJc w:val="left"/>
      <w:pPr>
        <w:ind w:left="2901" w:hanging="351"/>
      </w:pPr>
    </w:lvl>
    <w:lvl w:ilvl="8">
      <w:numFmt w:val="bullet"/>
      <w:lvlText w:val="•"/>
      <w:lvlJc w:val="left"/>
      <w:pPr>
        <w:ind w:left="3300" w:hanging="351"/>
      </w:pPr>
    </w:lvl>
  </w:abstractNum>
  <w:abstractNum w:abstractNumId="19">
    <w:nsid w:val="00000415"/>
    <w:multiLevelType w:val="multilevel"/>
    <w:tmpl w:val="00000898"/>
    <w:lvl w:ilvl="0">
      <w:start w:val="1"/>
      <w:numFmt w:val="decimal"/>
      <w:lvlText w:val="%1)"/>
      <w:lvlJc w:val="left"/>
      <w:pPr>
        <w:ind w:left="362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735" w:hanging="260"/>
      </w:pPr>
    </w:lvl>
    <w:lvl w:ilvl="2">
      <w:numFmt w:val="bullet"/>
      <w:lvlText w:val="•"/>
      <w:lvlJc w:val="left"/>
      <w:pPr>
        <w:ind w:left="1109" w:hanging="260"/>
      </w:pPr>
    </w:lvl>
    <w:lvl w:ilvl="3">
      <w:numFmt w:val="bullet"/>
      <w:lvlText w:val="•"/>
      <w:lvlJc w:val="left"/>
      <w:pPr>
        <w:ind w:left="1483" w:hanging="260"/>
      </w:pPr>
    </w:lvl>
    <w:lvl w:ilvl="4">
      <w:numFmt w:val="bullet"/>
      <w:lvlText w:val="•"/>
      <w:lvlJc w:val="left"/>
      <w:pPr>
        <w:ind w:left="1857" w:hanging="260"/>
      </w:pPr>
    </w:lvl>
    <w:lvl w:ilvl="5">
      <w:numFmt w:val="bullet"/>
      <w:lvlText w:val="•"/>
      <w:lvlJc w:val="left"/>
      <w:pPr>
        <w:ind w:left="2231" w:hanging="260"/>
      </w:pPr>
    </w:lvl>
    <w:lvl w:ilvl="6">
      <w:numFmt w:val="bullet"/>
      <w:lvlText w:val="•"/>
      <w:lvlJc w:val="left"/>
      <w:pPr>
        <w:ind w:left="2605" w:hanging="260"/>
      </w:pPr>
    </w:lvl>
    <w:lvl w:ilvl="7">
      <w:numFmt w:val="bullet"/>
      <w:lvlText w:val="•"/>
      <w:lvlJc w:val="left"/>
      <w:pPr>
        <w:ind w:left="2979" w:hanging="260"/>
      </w:pPr>
    </w:lvl>
    <w:lvl w:ilvl="8">
      <w:numFmt w:val="bullet"/>
      <w:lvlText w:val="•"/>
      <w:lvlJc w:val="left"/>
      <w:pPr>
        <w:ind w:left="3352" w:hanging="260"/>
      </w:pPr>
    </w:lvl>
  </w:abstractNum>
  <w:abstractNum w:abstractNumId="20">
    <w:nsid w:val="00000416"/>
    <w:multiLevelType w:val="multilevel"/>
    <w:tmpl w:val="00000899"/>
    <w:lvl w:ilvl="0">
      <w:start w:val="1"/>
      <w:numFmt w:val="decimal"/>
      <w:lvlText w:val="%1)"/>
      <w:lvlJc w:val="left"/>
      <w:pPr>
        <w:ind w:left="102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502" w:hanging="260"/>
      </w:pPr>
    </w:lvl>
    <w:lvl w:ilvl="2">
      <w:numFmt w:val="bullet"/>
      <w:lvlText w:val="•"/>
      <w:lvlJc w:val="left"/>
      <w:pPr>
        <w:ind w:left="901" w:hanging="260"/>
      </w:pPr>
    </w:lvl>
    <w:lvl w:ilvl="3">
      <w:numFmt w:val="bullet"/>
      <w:lvlText w:val="•"/>
      <w:lvlJc w:val="left"/>
      <w:pPr>
        <w:ind w:left="1301" w:hanging="260"/>
      </w:pPr>
    </w:lvl>
    <w:lvl w:ilvl="4">
      <w:numFmt w:val="bullet"/>
      <w:lvlText w:val="•"/>
      <w:lvlJc w:val="left"/>
      <w:pPr>
        <w:ind w:left="1701" w:hanging="260"/>
      </w:pPr>
    </w:lvl>
    <w:lvl w:ilvl="5">
      <w:numFmt w:val="bullet"/>
      <w:lvlText w:val="•"/>
      <w:lvlJc w:val="left"/>
      <w:pPr>
        <w:ind w:left="2101" w:hanging="260"/>
      </w:pPr>
    </w:lvl>
    <w:lvl w:ilvl="6">
      <w:numFmt w:val="bullet"/>
      <w:lvlText w:val="•"/>
      <w:lvlJc w:val="left"/>
      <w:pPr>
        <w:ind w:left="2501" w:hanging="260"/>
      </w:pPr>
    </w:lvl>
    <w:lvl w:ilvl="7">
      <w:numFmt w:val="bullet"/>
      <w:lvlText w:val="•"/>
      <w:lvlJc w:val="left"/>
      <w:pPr>
        <w:ind w:left="2901" w:hanging="260"/>
      </w:pPr>
    </w:lvl>
    <w:lvl w:ilvl="8">
      <w:numFmt w:val="bullet"/>
      <w:lvlText w:val="•"/>
      <w:lvlJc w:val="left"/>
      <w:pPr>
        <w:ind w:left="3300" w:hanging="260"/>
      </w:pPr>
    </w:lvl>
  </w:abstractNum>
  <w:abstractNum w:abstractNumId="21">
    <w:nsid w:val="00000417"/>
    <w:multiLevelType w:val="multilevel"/>
    <w:tmpl w:val="0000089A"/>
    <w:lvl w:ilvl="0">
      <w:numFmt w:val="bullet"/>
      <w:lvlText w:val="•"/>
      <w:lvlJc w:val="left"/>
      <w:pPr>
        <w:ind w:left="102" w:hanging="169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169"/>
      </w:pPr>
    </w:lvl>
    <w:lvl w:ilvl="2">
      <w:numFmt w:val="bullet"/>
      <w:lvlText w:val="•"/>
      <w:lvlJc w:val="left"/>
      <w:pPr>
        <w:ind w:left="1994" w:hanging="169"/>
      </w:pPr>
    </w:lvl>
    <w:lvl w:ilvl="3">
      <w:numFmt w:val="bullet"/>
      <w:lvlText w:val="•"/>
      <w:lvlJc w:val="left"/>
      <w:pPr>
        <w:ind w:left="2941" w:hanging="169"/>
      </w:pPr>
    </w:lvl>
    <w:lvl w:ilvl="4">
      <w:numFmt w:val="bullet"/>
      <w:lvlText w:val="•"/>
      <w:lvlJc w:val="left"/>
      <w:pPr>
        <w:ind w:left="3887" w:hanging="169"/>
      </w:pPr>
    </w:lvl>
    <w:lvl w:ilvl="5">
      <w:numFmt w:val="bullet"/>
      <w:lvlText w:val="•"/>
      <w:lvlJc w:val="left"/>
      <w:pPr>
        <w:ind w:left="4834" w:hanging="169"/>
      </w:pPr>
    </w:lvl>
    <w:lvl w:ilvl="6">
      <w:numFmt w:val="bullet"/>
      <w:lvlText w:val="•"/>
      <w:lvlJc w:val="left"/>
      <w:pPr>
        <w:ind w:left="5780" w:hanging="169"/>
      </w:pPr>
    </w:lvl>
    <w:lvl w:ilvl="7">
      <w:numFmt w:val="bullet"/>
      <w:lvlText w:val="•"/>
      <w:lvlJc w:val="left"/>
      <w:pPr>
        <w:ind w:left="6727" w:hanging="169"/>
      </w:pPr>
    </w:lvl>
    <w:lvl w:ilvl="8">
      <w:numFmt w:val="bullet"/>
      <w:lvlText w:val="•"/>
      <w:lvlJc w:val="left"/>
      <w:pPr>
        <w:ind w:left="7673" w:hanging="169"/>
      </w:pPr>
    </w:lvl>
  </w:abstractNum>
  <w:abstractNum w:abstractNumId="22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99" w:hanging="569"/>
      </w:pPr>
      <w:rPr>
        <w:rFonts w:ascii="Times New Roman" w:hAnsi="Times New Roman" w:cs="Times New Roman"/>
        <w:b w:val="0"/>
        <w:bCs w:val="0"/>
        <w:color w:val="000009"/>
        <w:sz w:val="24"/>
        <w:szCs w:val="24"/>
      </w:rPr>
    </w:lvl>
    <w:lvl w:ilvl="1">
      <w:numFmt w:val="bullet"/>
      <w:lvlText w:val="•"/>
      <w:lvlJc w:val="left"/>
      <w:pPr>
        <w:ind w:left="563" w:hanging="569"/>
      </w:pPr>
    </w:lvl>
    <w:lvl w:ilvl="2">
      <w:numFmt w:val="bullet"/>
      <w:lvlText w:val="•"/>
      <w:lvlJc w:val="left"/>
      <w:pPr>
        <w:ind w:left="1026" w:hanging="569"/>
      </w:pPr>
    </w:lvl>
    <w:lvl w:ilvl="3">
      <w:numFmt w:val="bullet"/>
      <w:lvlText w:val="•"/>
      <w:lvlJc w:val="left"/>
      <w:pPr>
        <w:ind w:left="1490" w:hanging="569"/>
      </w:pPr>
    </w:lvl>
    <w:lvl w:ilvl="4">
      <w:numFmt w:val="bullet"/>
      <w:lvlText w:val="•"/>
      <w:lvlJc w:val="left"/>
      <w:pPr>
        <w:ind w:left="1953" w:hanging="569"/>
      </w:pPr>
    </w:lvl>
    <w:lvl w:ilvl="5">
      <w:numFmt w:val="bullet"/>
      <w:lvlText w:val="•"/>
      <w:lvlJc w:val="left"/>
      <w:pPr>
        <w:ind w:left="2416" w:hanging="569"/>
      </w:pPr>
    </w:lvl>
    <w:lvl w:ilvl="6">
      <w:numFmt w:val="bullet"/>
      <w:lvlText w:val="•"/>
      <w:lvlJc w:val="left"/>
      <w:pPr>
        <w:ind w:left="2880" w:hanging="569"/>
      </w:pPr>
    </w:lvl>
    <w:lvl w:ilvl="7">
      <w:numFmt w:val="bullet"/>
      <w:lvlText w:val="•"/>
      <w:lvlJc w:val="left"/>
      <w:pPr>
        <w:ind w:left="3343" w:hanging="569"/>
      </w:pPr>
    </w:lvl>
    <w:lvl w:ilvl="8">
      <w:numFmt w:val="bullet"/>
      <w:lvlText w:val="•"/>
      <w:lvlJc w:val="left"/>
      <w:pPr>
        <w:ind w:left="3807" w:hanging="569"/>
      </w:pPr>
    </w:lvl>
  </w:abstractNum>
  <w:abstractNum w:abstractNumId="23">
    <w:nsid w:val="00000419"/>
    <w:multiLevelType w:val="multilevel"/>
    <w:tmpl w:val="0000089C"/>
    <w:lvl w:ilvl="0">
      <w:numFmt w:val="bullet"/>
      <w:lvlText w:val="—"/>
      <w:lvlJc w:val="left"/>
      <w:pPr>
        <w:ind w:left="102" w:hanging="389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8" w:hanging="389"/>
      </w:pPr>
    </w:lvl>
    <w:lvl w:ilvl="2">
      <w:numFmt w:val="bullet"/>
      <w:lvlText w:val="•"/>
      <w:lvlJc w:val="left"/>
      <w:pPr>
        <w:ind w:left="1994" w:hanging="389"/>
      </w:pPr>
    </w:lvl>
    <w:lvl w:ilvl="3">
      <w:numFmt w:val="bullet"/>
      <w:lvlText w:val="•"/>
      <w:lvlJc w:val="left"/>
      <w:pPr>
        <w:ind w:left="2941" w:hanging="389"/>
      </w:pPr>
    </w:lvl>
    <w:lvl w:ilvl="4">
      <w:numFmt w:val="bullet"/>
      <w:lvlText w:val="•"/>
      <w:lvlJc w:val="left"/>
      <w:pPr>
        <w:ind w:left="3887" w:hanging="389"/>
      </w:pPr>
    </w:lvl>
    <w:lvl w:ilvl="5">
      <w:numFmt w:val="bullet"/>
      <w:lvlText w:val="•"/>
      <w:lvlJc w:val="left"/>
      <w:pPr>
        <w:ind w:left="4834" w:hanging="389"/>
      </w:pPr>
    </w:lvl>
    <w:lvl w:ilvl="6">
      <w:numFmt w:val="bullet"/>
      <w:lvlText w:val="•"/>
      <w:lvlJc w:val="left"/>
      <w:pPr>
        <w:ind w:left="5780" w:hanging="389"/>
      </w:pPr>
    </w:lvl>
    <w:lvl w:ilvl="7">
      <w:numFmt w:val="bullet"/>
      <w:lvlText w:val="•"/>
      <w:lvlJc w:val="left"/>
      <w:pPr>
        <w:ind w:left="6727" w:hanging="389"/>
      </w:pPr>
    </w:lvl>
    <w:lvl w:ilvl="8">
      <w:numFmt w:val="bullet"/>
      <w:lvlText w:val="•"/>
      <w:lvlJc w:val="left"/>
      <w:pPr>
        <w:ind w:left="7673" w:hanging="389"/>
      </w:pPr>
    </w:lvl>
  </w:abstractNum>
  <w:abstractNum w:abstractNumId="24">
    <w:nsid w:val="284F08F6"/>
    <w:multiLevelType w:val="hybridMultilevel"/>
    <w:tmpl w:val="E4682E74"/>
    <w:lvl w:ilvl="0" w:tplc="8F10FF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2C964FA"/>
    <w:multiLevelType w:val="hybridMultilevel"/>
    <w:tmpl w:val="5A7CA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6A22CC"/>
    <w:multiLevelType w:val="hybridMultilevel"/>
    <w:tmpl w:val="6846C8D8"/>
    <w:lvl w:ilvl="0" w:tplc="D5AA72FA">
      <w:start w:val="1"/>
      <w:numFmt w:val="decimal"/>
      <w:lvlText w:val="%1)"/>
      <w:lvlJc w:val="left"/>
      <w:pPr>
        <w:ind w:left="46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  <w:rPr>
        <w:rFonts w:cs="Times New Roman"/>
      </w:rPr>
    </w:lvl>
  </w:abstractNum>
  <w:abstractNum w:abstractNumId="27">
    <w:nsid w:val="5A9602D9"/>
    <w:multiLevelType w:val="hybridMultilevel"/>
    <w:tmpl w:val="156E86EE"/>
    <w:lvl w:ilvl="0" w:tplc="78082BC8">
      <w:start w:val="3"/>
      <w:numFmt w:val="decimal"/>
      <w:lvlText w:val="%1"/>
      <w:lvlJc w:val="left"/>
      <w:pPr>
        <w:ind w:left="489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5613" w:hanging="360"/>
      </w:pPr>
    </w:lvl>
    <w:lvl w:ilvl="2" w:tplc="0419001B" w:tentative="1">
      <w:start w:val="1"/>
      <w:numFmt w:val="lowerRoman"/>
      <w:lvlText w:val="%3."/>
      <w:lvlJc w:val="right"/>
      <w:pPr>
        <w:ind w:left="6333" w:hanging="180"/>
      </w:pPr>
    </w:lvl>
    <w:lvl w:ilvl="3" w:tplc="0419000F" w:tentative="1">
      <w:start w:val="1"/>
      <w:numFmt w:val="decimal"/>
      <w:lvlText w:val="%4."/>
      <w:lvlJc w:val="left"/>
      <w:pPr>
        <w:ind w:left="7053" w:hanging="360"/>
      </w:pPr>
    </w:lvl>
    <w:lvl w:ilvl="4" w:tplc="04190019" w:tentative="1">
      <w:start w:val="1"/>
      <w:numFmt w:val="lowerLetter"/>
      <w:lvlText w:val="%5."/>
      <w:lvlJc w:val="left"/>
      <w:pPr>
        <w:ind w:left="7773" w:hanging="360"/>
      </w:pPr>
    </w:lvl>
    <w:lvl w:ilvl="5" w:tplc="0419001B" w:tentative="1">
      <w:start w:val="1"/>
      <w:numFmt w:val="lowerRoman"/>
      <w:lvlText w:val="%6."/>
      <w:lvlJc w:val="right"/>
      <w:pPr>
        <w:ind w:left="8493" w:hanging="180"/>
      </w:pPr>
    </w:lvl>
    <w:lvl w:ilvl="6" w:tplc="0419000F" w:tentative="1">
      <w:start w:val="1"/>
      <w:numFmt w:val="decimal"/>
      <w:lvlText w:val="%7."/>
      <w:lvlJc w:val="left"/>
      <w:pPr>
        <w:ind w:left="9213" w:hanging="360"/>
      </w:pPr>
    </w:lvl>
    <w:lvl w:ilvl="7" w:tplc="04190019" w:tentative="1">
      <w:start w:val="1"/>
      <w:numFmt w:val="lowerLetter"/>
      <w:lvlText w:val="%8."/>
      <w:lvlJc w:val="left"/>
      <w:pPr>
        <w:ind w:left="9933" w:hanging="360"/>
      </w:pPr>
    </w:lvl>
    <w:lvl w:ilvl="8" w:tplc="0419001B" w:tentative="1">
      <w:start w:val="1"/>
      <w:numFmt w:val="lowerRoman"/>
      <w:lvlText w:val="%9."/>
      <w:lvlJc w:val="right"/>
      <w:pPr>
        <w:ind w:left="10653" w:hanging="180"/>
      </w:pPr>
    </w:lvl>
  </w:abstractNum>
  <w:num w:numId="1">
    <w:abstractNumId w:val="23"/>
  </w:num>
  <w:num w:numId="2">
    <w:abstractNumId w:val="22"/>
  </w:num>
  <w:num w:numId="3">
    <w:abstractNumId w:val="21"/>
  </w:num>
  <w:num w:numId="4">
    <w:abstractNumId w:val="20"/>
  </w:num>
  <w:num w:numId="5">
    <w:abstractNumId w:val="19"/>
  </w:num>
  <w:num w:numId="6">
    <w:abstractNumId w:val="18"/>
  </w:num>
  <w:num w:numId="7">
    <w:abstractNumId w:val="17"/>
  </w:num>
  <w:num w:numId="8">
    <w:abstractNumId w:val="16"/>
  </w:num>
  <w:num w:numId="9">
    <w:abstractNumId w:val="15"/>
  </w:num>
  <w:num w:numId="10">
    <w:abstractNumId w:val="14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  <w:num w:numId="15">
    <w:abstractNumId w:val="9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6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33553"/>
    <w:rsid w:val="00190556"/>
    <w:rsid w:val="001C48EF"/>
    <w:rsid w:val="002055C8"/>
    <w:rsid w:val="002A3479"/>
    <w:rsid w:val="003939AE"/>
    <w:rsid w:val="00562775"/>
    <w:rsid w:val="00633553"/>
    <w:rsid w:val="00642792"/>
    <w:rsid w:val="007B10BF"/>
    <w:rsid w:val="00837549"/>
    <w:rsid w:val="008A74E1"/>
    <w:rsid w:val="00997251"/>
    <w:rsid w:val="009D007F"/>
    <w:rsid w:val="00A52AB9"/>
    <w:rsid w:val="00AB52BC"/>
    <w:rsid w:val="00AC4798"/>
    <w:rsid w:val="00B6114D"/>
    <w:rsid w:val="00CE6A41"/>
    <w:rsid w:val="00D15FF8"/>
    <w:rsid w:val="00DF191F"/>
    <w:rsid w:val="00E514B1"/>
    <w:rsid w:val="00ED72C6"/>
    <w:rsid w:val="00F3698C"/>
    <w:rsid w:val="00F419B3"/>
    <w:rsid w:val="00FF2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3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33553"/>
    <w:pPr>
      <w:spacing w:before="52"/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rsid w:val="00633553"/>
    <w:pPr>
      <w:ind w:left="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335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33553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633553"/>
    <w:pPr>
      <w:ind w:left="822" w:hanging="36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3355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33553"/>
  </w:style>
  <w:style w:type="paragraph" w:customStyle="1" w:styleId="TableParagraph">
    <w:name w:val="Table Paragraph"/>
    <w:basedOn w:val="a"/>
    <w:uiPriority w:val="1"/>
    <w:qFormat/>
    <w:rsid w:val="00633553"/>
  </w:style>
  <w:style w:type="paragraph" w:styleId="a6">
    <w:name w:val="Balloon Text"/>
    <w:basedOn w:val="a"/>
    <w:link w:val="a7"/>
    <w:uiPriority w:val="99"/>
    <w:semiHidden/>
    <w:unhideWhenUsed/>
    <w:rsid w:val="006335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553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375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375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375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375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939AE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8A7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8A74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.edu.ru/doc.asp?ob_" TargetMode="Externa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yperlink" Target="http://www.uroki.net/docnach.ht" TargetMode="External"/><Relationship Id="rId23" Type="http://schemas.openxmlformats.org/officeDocument/2006/relationships/header" Target="header14.xml"/><Relationship Id="rId10" Type="http://schemas.openxmlformats.org/officeDocument/2006/relationships/header" Target="header4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max-foto.info/)" TargetMode="Externa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41</Pages>
  <Words>8029</Words>
  <Characters>45766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2018-09-23T03:55:00Z</cp:lastPrinted>
  <dcterms:created xsi:type="dcterms:W3CDTF">2018-09-21T12:27:00Z</dcterms:created>
  <dcterms:modified xsi:type="dcterms:W3CDTF">2018-10-07T17:51:00Z</dcterms:modified>
</cp:coreProperties>
</file>